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616B6" w14:textId="77777777" w:rsidR="007973DE" w:rsidRPr="00EB793D" w:rsidRDefault="0086400B" w:rsidP="007973DE">
      <w:pPr>
        <w:jc w:val="center"/>
        <w:rPr>
          <w:rFonts w:cs="Arial"/>
          <w:b/>
          <w:sz w:val="18"/>
          <w:szCs w:val="18"/>
        </w:rPr>
      </w:pPr>
      <w:r w:rsidRPr="00EB793D">
        <w:rPr>
          <w:rFonts w:cs="Arial"/>
          <w:b/>
          <w:sz w:val="18"/>
          <w:szCs w:val="18"/>
        </w:rPr>
        <w:t>PROJECT REQUIREMENTS</w:t>
      </w:r>
    </w:p>
    <w:p w14:paraId="499203BB" w14:textId="77777777" w:rsidR="00480E51" w:rsidRPr="00EB793D" w:rsidRDefault="00480E51" w:rsidP="007973DE">
      <w:pPr>
        <w:jc w:val="center"/>
        <w:rPr>
          <w:rFonts w:cs="Arial"/>
          <w:b/>
          <w:sz w:val="18"/>
          <w:szCs w:val="18"/>
        </w:rPr>
      </w:pPr>
    </w:p>
    <w:p w14:paraId="01A5FEF2" w14:textId="77777777" w:rsidR="007973DE" w:rsidRPr="00EB793D" w:rsidRDefault="00325BCF" w:rsidP="00630957">
      <w:pPr>
        <w:jc w:val="center"/>
        <w:rPr>
          <w:rFonts w:cs="Arial"/>
          <w:b/>
          <w:caps/>
          <w:sz w:val="18"/>
          <w:szCs w:val="18"/>
        </w:rPr>
      </w:pPr>
      <w:r w:rsidRPr="00EB793D">
        <w:rPr>
          <w:rFonts w:cs="Arial"/>
          <w:b/>
          <w:caps/>
          <w:sz w:val="18"/>
          <w:szCs w:val="18"/>
        </w:rPr>
        <w:t xml:space="preserve">Table of </w:t>
      </w:r>
      <w:r w:rsidR="004068F6" w:rsidRPr="00EB793D">
        <w:rPr>
          <w:rFonts w:cs="Arial"/>
          <w:b/>
          <w:caps/>
          <w:sz w:val="18"/>
          <w:szCs w:val="18"/>
        </w:rPr>
        <w:t>articles</w:t>
      </w:r>
    </w:p>
    <w:p w14:paraId="58322D81" w14:textId="77777777" w:rsidR="00633A2F" w:rsidRPr="00EB793D" w:rsidRDefault="00633A2F" w:rsidP="00630957">
      <w:pPr>
        <w:jc w:val="center"/>
        <w:rPr>
          <w:rFonts w:cs="Arial"/>
          <w:caps/>
          <w:sz w:val="18"/>
          <w:szCs w:val="18"/>
        </w:rPr>
      </w:pPr>
    </w:p>
    <w:p w14:paraId="1808926C" w14:textId="77777777" w:rsidR="00325BCF" w:rsidRPr="00EB793D" w:rsidRDefault="00325BCF" w:rsidP="007973DE">
      <w:pPr>
        <w:jc w:val="center"/>
        <w:rPr>
          <w:rFonts w:cs="Arial"/>
          <w:sz w:val="18"/>
          <w:szCs w:val="18"/>
        </w:rPr>
      </w:pPr>
    </w:p>
    <w:p w14:paraId="1BE5EF09" w14:textId="77777777" w:rsidR="00BE2C29" w:rsidRPr="00EB793D" w:rsidRDefault="00397834" w:rsidP="00AA2807">
      <w:pPr>
        <w:numPr>
          <w:ilvl w:val="0"/>
          <w:numId w:val="23"/>
        </w:numPr>
        <w:ind w:left="720"/>
        <w:rPr>
          <w:rFonts w:cs="Arial"/>
          <w:sz w:val="18"/>
          <w:szCs w:val="18"/>
        </w:rPr>
      </w:pPr>
      <w:r w:rsidRPr="00EB793D">
        <w:rPr>
          <w:rFonts w:cs="Arial"/>
          <w:sz w:val="18"/>
          <w:szCs w:val="18"/>
        </w:rPr>
        <w:t>DEFINITIONS</w:t>
      </w:r>
    </w:p>
    <w:p w14:paraId="5F0FEFC7" w14:textId="77777777" w:rsidR="004068F6" w:rsidRPr="00EB793D" w:rsidRDefault="004068F6" w:rsidP="00406803">
      <w:pPr>
        <w:ind w:left="720" w:hanging="720"/>
        <w:rPr>
          <w:rFonts w:cs="Arial"/>
          <w:sz w:val="18"/>
          <w:szCs w:val="18"/>
        </w:rPr>
      </w:pPr>
    </w:p>
    <w:p w14:paraId="016E9863" w14:textId="77777777" w:rsidR="004068F6" w:rsidRPr="00EB793D" w:rsidRDefault="00B11AE8" w:rsidP="00AA2807">
      <w:pPr>
        <w:pStyle w:val="ListParagraph"/>
        <w:numPr>
          <w:ilvl w:val="0"/>
          <w:numId w:val="23"/>
        </w:numPr>
        <w:ind w:left="720"/>
        <w:jc w:val="both"/>
        <w:rPr>
          <w:rFonts w:cs="Arial"/>
          <w:sz w:val="18"/>
          <w:szCs w:val="18"/>
        </w:rPr>
      </w:pPr>
      <w:r w:rsidRPr="00EB793D">
        <w:rPr>
          <w:rFonts w:cs="Arial"/>
          <w:sz w:val="18"/>
          <w:szCs w:val="18"/>
        </w:rPr>
        <w:t xml:space="preserve">MODIFICATIONS </w:t>
      </w:r>
      <w:r w:rsidR="004068F6" w:rsidRPr="00EB793D">
        <w:rPr>
          <w:rFonts w:cs="Arial"/>
          <w:sz w:val="18"/>
          <w:szCs w:val="18"/>
        </w:rPr>
        <w:t>TO INSTRUCTIONS TO BIDDERS</w:t>
      </w:r>
    </w:p>
    <w:p w14:paraId="0AD8C172" w14:textId="77777777" w:rsidR="001D3BBD" w:rsidRPr="00EB793D" w:rsidRDefault="001D3BBD" w:rsidP="00406803">
      <w:pPr>
        <w:pStyle w:val="ListParagraph"/>
        <w:ind w:hanging="720"/>
        <w:rPr>
          <w:rFonts w:cs="Arial"/>
          <w:sz w:val="18"/>
          <w:szCs w:val="18"/>
        </w:rPr>
      </w:pPr>
    </w:p>
    <w:p w14:paraId="3881DDB9" w14:textId="77777777" w:rsidR="004068F6" w:rsidRPr="00EB793D" w:rsidRDefault="004068F6" w:rsidP="00AA2807">
      <w:pPr>
        <w:pStyle w:val="ListParagraph"/>
        <w:numPr>
          <w:ilvl w:val="0"/>
          <w:numId w:val="23"/>
        </w:numPr>
        <w:ind w:left="720"/>
        <w:jc w:val="both"/>
        <w:rPr>
          <w:rFonts w:cs="Arial"/>
          <w:sz w:val="18"/>
          <w:szCs w:val="18"/>
        </w:rPr>
      </w:pPr>
      <w:r w:rsidRPr="00EB793D">
        <w:rPr>
          <w:rFonts w:cs="Arial"/>
          <w:sz w:val="18"/>
          <w:szCs w:val="18"/>
        </w:rPr>
        <w:t>SUMMARY OF WORK</w:t>
      </w:r>
    </w:p>
    <w:p w14:paraId="6923E719" w14:textId="77777777" w:rsidR="001D3BBD" w:rsidRPr="00EB793D" w:rsidRDefault="001D3BBD" w:rsidP="00406803">
      <w:pPr>
        <w:pStyle w:val="ListParagraph"/>
        <w:ind w:hanging="720"/>
        <w:rPr>
          <w:rFonts w:cs="Arial"/>
          <w:sz w:val="18"/>
          <w:szCs w:val="18"/>
        </w:rPr>
      </w:pPr>
    </w:p>
    <w:p w14:paraId="216586FF" w14:textId="77777777" w:rsidR="004068F6" w:rsidRPr="00EB793D" w:rsidRDefault="0036328C" w:rsidP="00406803">
      <w:pPr>
        <w:ind w:left="720" w:hanging="720"/>
        <w:jc w:val="both"/>
        <w:rPr>
          <w:rFonts w:cs="Arial"/>
          <w:sz w:val="18"/>
          <w:szCs w:val="18"/>
        </w:rPr>
      </w:pPr>
      <w:r w:rsidRPr="00EB793D">
        <w:rPr>
          <w:rFonts w:cs="Arial"/>
          <w:sz w:val="18"/>
          <w:szCs w:val="18"/>
        </w:rPr>
        <w:t>4</w:t>
      </w:r>
      <w:r w:rsidR="00B77D71" w:rsidRPr="00EB793D">
        <w:rPr>
          <w:rFonts w:cs="Arial"/>
          <w:sz w:val="18"/>
          <w:szCs w:val="18"/>
        </w:rPr>
        <w:t>.</w:t>
      </w:r>
      <w:r w:rsidR="00B77D71" w:rsidRPr="00EB793D">
        <w:rPr>
          <w:rFonts w:cs="Arial"/>
          <w:sz w:val="18"/>
          <w:szCs w:val="18"/>
        </w:rPr>
        <w:tab/>
      </w:r>
      <w:r w:rsidR="004068F6" w:rsidRPr="00EB793D">
        <w:rPr>
          <w:rFonts w:cs="Arial"/>
          <w:sz w:val="18"/>
          <w:szCs w:val="18"/>
        </w:rPr>
        <w:t xml:space="preserve">TIME </w:t>
      </w:r>
    </w:p>
    <w:p w14:paraId="4EF8A11A" w14:textId="77777777" w:rsidR="00B06FA8" w:rsidRPr="00EB793D" w:rsidRDefault="00B06FA8" w:rsidP="00406803">
      <w:pPr>
        <w:ind w:left="720" w:hanging="720"/>
        <w:jc w:val="both"/>
        <w:rPr>
          <w:rFonts w:cs="Arial"/>
          <w:sz w:val="18"/>
          <w:szCs w:val="18"/>
        </w:rPr>
      </w:pPr>
    </w:p>
    <w:p w14:paraId="334952B0" w14:textId="77777777" w:rsidR="00B06FA8" w:rsidRPr="00EB793D" w:rsidRDefault="0036328C" w:rsidP="00406803">
      <w:pPr>
        <w:ind w:left="720" w:hanging="720"/>
        <w:jc w:val="both"/>
        <w:rPr>
          <w:rFonts w:cs="Arial"/>
          <w:sz w:val="18"/>
          <w:szCs w:val="18"/>
        </w:rPr>
      </w:pPr>
      <w:r w:rsidRPr="00EB793D">
        <w:rPr>
          <w:rFonts w:cs="Arial"/>
          <w:sz w:val="18"/>
          <w:szCs w:val="18"/>
        </w:rPr>
        <w:t>5</w:t>
      </w:r>
      <w:r w:rsidR="00B06FA8" w:rsidRPr="00EB793D">
        <w:rPr>
          <w:rFonts w:cs="Arial"/>
          <w:sz w:val="18"/>
          <w:szCs w:val="18"/>
        </w:rPr>
        <w:t>.</w:t>
      </w:r>
      <w:r w:rsidR="00B06FA8" w:rsidRPr="00EB793D">
        <w:rPr>
          <w:rFonts w:cs="Arial"/>
          <w:sz w:val="18"/>
          <w:szCs w:val="18"/>
        </w:rPr>
        <w:tab/>
      </w:r>
      <w:r w:rsidR="00084DE1" w:rsidRPr="00EB793D">
        <w:rPr>
          <w:rFonts w:cs="Arial"/>
          <w:sz w:val="18"/>
          <w:szCs w:val="18"/>
        </w:rPr>
        <w:t>INDEMNITY</w:t>
      </w:r>
      <w:r w:rsidR="001D3BBD" w:rsidRPr="00EB793D">
        <w:rPr>
          <w:rFonts w:cs="Arial"/>
          <w:sz w:val="18"/>
          <w:szCs w:val="18"/>
        </w:rPr>
        <w:t>, INSURANCE, AND BONDS</w:t>
      </w:r>
    </w:p>
    <w:p w14:paraId="1EF60786" w14:textId="77777777" w:rsidR="00F334AB" w:rsidRPr="00EB793D" w:rsidRDefault="00F334AB" w:rsidP="00406803">
      <w:pPr>
        <w:ind w:left="720" w:hanging="720"/>
        <w:jc w:val="both"/>
        <w:rPr>
          <w:rFonts w:cs="Arial"/>
          <w:sz w:val="18"/>
          <w:szCs w:val="18"/>
        </w:rPr>
      </w:pPr>
    </w:p>
    <w:p w14:paraId="5F8B747F" w14:textId="77777777" w:rsidR="00325BCF" w:rsidRPr="00EB793D" w:rsidRDefault="0036328C" w:rsidP="00406803">
      <w:pPr>
        <w:ind w:left="720" w:hanging="720"/>
        <w:jc w:val="both"/>
        <w:rPr>
          <w:rFonts w:cs="Arial"/>
          <w:sz w:val="18"/>
          <w:szCs w:val="18"/>
        </w:rPr>
      </w:pPr>
      <w:r w:rsidRPr="00EB793D">
        <w:rPr>
          <w:rFonts w:cs="Arial"/>
          <w:color w:val="000000"/>
          <w:sz w:val="18"/>
          <w:szCs w:val="18"/>
        </w:rPr>
        <w:t>6</w:t>
      </w:r>
      <w:r w:rsidR="00BF6EF9" w:rsidRPr="00EB793D">
        <w:rPr>
          <w:rFonts w:cs="Arial"/>
          <w:color w:val="000000"/>
          <w:sz w:val="18"/>
          <w:szCs w:val="18"/>
        </w:rPr>
        <w:t>.</w:t>
      </w:r>
      <w:r w:rsidR="00BF6EF9" w:rsidRPr="00EB793D">
        <w:rPr>
          <w:rFonts w:cs="Arial"/>
          <w:color w:val="000000"/>
          <w:sz w:val="18"/>
          <w:szCs w:val="18"/>
        </w:rPr>
        <w:tab/>
      </w:r>
      <w:r w:rsidR="00397834" w:rsidRPr="00EB793D">
        <w:rPr>
          <w:rFonts w:cs="Arial"/>
          <w:color w:val="000000"/>
          <w:sz w:val="18"/>
          <w:szCs w:val="18"/>
        </w:rPr>
        <w:t xml:space="preserve">USE OF </w:t>
      </w:r>
      <w:r w:rsidR="00553AA0" w:rsidRPr="00EB793D">
        <w:rPr>
          <w:rFonts w:cs="Arial"/>
          <w:color w:val="000000"/>
          <w:sz w:val="18"/>
          <w:szCs w:val="18"/>
        </w:rPr>
        <w:t>SITE</w:t>
      </w:r>
      <w:r w:rsidR="00397834" w:rsidRPr="00EB793D">
        <w:rPr>
          <w:rFonts w:cs="Arial"/>
          <w:sz w:val="18"/>
          <w:szCs w:val="18"/>
        </w:rPr>
        <w:t xml:space="preserve"> </w:t>
      </w:r>
    </w:p>
    <w:p w14:paraId="04011DA8" w14:textId="77777777" w:rsidR="004068F6" w:rsidRPr="00EB793D" w:rsidRDefault="004068F6" w:rsidP="00406803">
      <w:pPr>
        <w:ind w:left="720" w:hanging="720"/>
        <w:jc w:val="both"/>
        <w:rPr>
          <w:rFonts w:cs="Arial"/>
          <w:sz w:val="18"/>
          <w:szCs w:val="18"/>
        </w:rPr>
      </w:pPr>
    </w:p>
    <w:p w14:paraId="39DB70A0" w14:textId="77777777" w:rsidR="004068F6" w:rsidRPr="00EB793D" w:rsidRDefault="004068F6" w:rsidP="00AA2807">
      <w:pPr>
        <w:pStyle w:val="ListParagraph"/>
        <w:numPr>
          <w:ilvl w:val="0"/>
          <w:numId w:val="24"/>
        </w:numPr>
        <w:ind w:left="720" w:hanging="720"/>
        <w:jc w:val="both"/>
        <w:rPr>
          <w:rFonts w:cs="Arial"/>
          <w:sz w:val="18"/>
          <w:szCs w:val="18"/>
        </w:rPr>
      </w:pPr>
      <w:r w:rsidRPr="00EB793D">
        <w:rPr>
          <w:rFonts w:cs="Arial"/>
          <w:sz w:val="18"/>
          <w:szCs w:val="18"/>
        </w:rPr>
        <w:t>MODIFICATIONS TO</w:t>
      </w:r>
      <w:r w:rsidR="00D13E7C" w:rsidRPr="00EB793D">
        <w:rPr>
          <w:rFonts w:cs="Arial"/>
          <w:sz w:val="18"/>
          <w:szCs w:val="18"/>
        </w:rPr>
        <w:t xml:space="preserve"> THE</w:t>
      </w:r>
      <w:r w:rsidRPr="00EB793D">
        <w:rPr>
          <w:rFonts w:cs="Arial"/>
          <w:sz w:val="18"/>
          <w:szCs w:val="18"/>
        </w:rPr>
        <w:t xml:space="preserve"> </w:t>
      </w:r>
      <w:r w:rsidR="0073097F" w:rsidRPr="00EB793D">
        <w:rPr>
          <w:rFonts w:cs="Arial"/>
          <w:sz w:val="18"/>
          <w:szCs w:val="18"/>
        </w:rPr>
        <w:t>GENERAL CONDITIONS</w:t>
      </w:r>
      <w:r w:rsidR="00D13E7C" w:rsidRPr="00EB793D">
        <w:rPr>
          <w:rFonts w:cs="Arial"/>
          <w:sz w:val="18"/>
          <w:szCs w:val="18"/>
        </w:rPr>
        <w:t xml:space="preserve"> AND THE INSTITUTION REQUIREMENTS </w:t>
      </w:r>
    </w:p>
    <w:p w14:paraId="327C859D" w14:textId="77777777" w:rsidR="00397834" w:rsidRPr="00EB793D" w:rsidRDefault="00397834" w:rsidP="00406803">
      <w:pPr>
        <w:ind w:left="720" w:hanging="720"/>
        <w:jc w:val="both"/>
        <w:rPr>
          <w:rFonts w:cs="Arial"/>
          <w:sz w:val="18"/>
          <w:szCs w:val="18"/>
        </w:rPr>
      </w:pPr>
    </w:p>
    <w:p w14:paraId="6E1EA98E" w14:textId="77777777" w:rsidR="00D0482A" w:rsidRPr="00EB793D" w:rsidRDefault="0036328C" w:rsidP="00406803">
      <w:pPr>
        <w:ind w:left="720" w:hanging="720"/>
        <w:jc w:val="both"/>
        <w:rPr>
          <w:rFonts w:cs="Arial"/>
          <w:sz w:val="18"/>
          <w:szCs w:val="18"/>
        </w:rPr>
      </w:pPr>
      <w:r w:rsidRPr="00EB793D">
        <w:rPr>
          <w:rFonts w:cs="Arial"/>
          <w:sz w:val="18"/>
          <w:szCs w:val="18"/>
        </w:rPr>
        <w:t>8</w:t>
      </w:r>
      <w:r w:rsidR="00A061C4" w:rsidRPr="00EB793D">
        <w:rPr>
          <w:rFonts w:cs="Arial"/>
          <w:sz w:val="18"/>
          <w:szCs w:val="18"/>
        </w:rPr>
        <w:t>.</w:t>
      </w:r>
      <w:r w:rsidR="00A061C4" w:rsidRPr="00EB793D">
        <w:rPr>
          <w:rFonts w:cs="Arial"/>
          <w:sz w:val="18"/>
          <w:szCs w:val="18"/>
        </w:rPr>
        <w:tab/>
      </w:r>
      <w:r w:rsidR="001420E3" w:rsidRPr="00EB793D">
        <w:rPr>
          <w:rFonts w:cs="Arial"/>
          <w:sz w:val="18"/>
          <w:szCs w:val="18"/>
        </w:rPr>
        <w:t>MISCELLANEOUS</w:t>
      </w:r>
    </w:p>
    <w:p w14:paraId="3AD8ABF6" w14:textId="76BE27D0" w:rsidR="00480E51" w:rsidRDefault="00480E51" w:rsidP="00036EF1">
      <w:pPr>
        <w:jc w:val="both"/>
        <w:rPr>
          <w:rFonts w:cs="Arial"/>
          <w:sz w:val="18"/>
          <w:szCs w:val="18"/>
        </w:rPr>
      </w:pPr>
    </w:p>
    <w:p w14:paraId="780A5F9A" w14:textId="77777777" w:rsidR="00036EF1" w:rsidRPr="00EB793D" w:rsidRDefault="00036EF1" w:rsidP="00036EF1">
      <w:pPr>
        <w:jc w:val="both"/>
        <w:rPr>
          <w:rFonts w:cs="Arial"/>
          <w:sz w:val="18"/>
          <w:szCs w:val="18"/>
        </w:rPr>
      </w:pPr>
    </w:p>
    <w:p w14:paraId="2549CE57" w14:textId="77777777" w:rsidR="00BE2C29" w:rsidRPr="00EB793D" w:rsidRDefault="00BE2C29" w:rsidP="00BE2C29">
      <w:pPr>
        <w:jc w:val="both"/>
        <w:rPr>
          <w:rFonts w:cs="Arial"/>
          <w:b/>
          <w:sz w:val="18"/>
          <w:szCs w:val="18"/>
        </w:rPr>
      </w:pPr>
      <w:r w:rsidRPr="00EB793D">
        <w:rPr>
          <w:rFonts w:cs="Arial"/>
          <w:b/>
          <w:sz w:val="18"/>
          <w:szCs w:val="18"/>
        </w:rPr>
        <w:t>1.</w:t>
      </w:r>
      <w:r w:rsidRPr="00EB793D">
        <w:rPr>
          <w:rFonts w:cs="Arial"/>
          <w:b/>
          <w:sz w:val="18"/>
          <w:szCs w:val="18"/>
        </w:rPr>
        <w:tab/>
        <w:t>DEFINITIONS</w:t>
      </w:r>
    </w:p>
    <w:p w14:paraId="3C0DFCBF" w14:textId="77777777" w:rsidR="00BE2C29" w:rsidRPr="00EB793D" w:rsidRDefault="00BE2C29" w:rsidP="00406803">
      <w:pPr>
        <w:jc w:val="both"/>
        <w:rPr>
          <w:rFonts w:cs="Arial"/>
          <w:b/>
          <w:snapToGrid/>
          <w:sz w:val="18"/>
          <w:szCs w:val="18"/>
        </w:rPr>
      </w:pPr>
    </w:p>
    <w:p w14:paraId="7FA5F629" w14:textId="0B8E0E0F" w:rsidR="00962B5C" w:rsidRPr="00EB793D" w:rsidRDefault="00962B5C" w:rsidP="00AA2807">
      <w:pPr>
        <w:pStyle w:val="ListParagraph"/>
        <w:numPr>
          <w:ilvl w:val="0"/>
          <w:numId w:val="29"/>
        </w:numPr>
        <w:jc w:val="both"/>
        <w:rPr>
          <w:rFonts w:cs="Arial"/>
          <w:b/>
          <w:snapToGrid/>
          <w:sz w:val="18"/>
          <w:szCs w:val="18"/>
        </w:rPr>
      </w:pPr>
      <w:r w:rsidRPr="00EB793D">
        <w:rPr>
          <w:rFonts w:cs="Arial"/>
          <w:snapToGrid/>
          <w:sz w:val="18"/>
          <w:szCs w:val="18"/>
        </w:rPr>
        <w:t>Abbreviations for building names used throughout this document:</w:t>
      </w:r>
      <w:r w:rsidR="005A1839" w:rsidRPr="00EB793D">
        <w:rPr>
          <w:rFonts w:cs="Arial"/>
          <w:snapToGrid/>
          <w:sz w:val="18"/>
          <w:szCs w:val="18"/>
        </w:rPr>
        <w:t xml:space="preserve"> </w:t>
      </w:r>
      <w:r w:rsidR="00220DFD" w:rsidRPr="00B56065">
        <w:rPr>
          <w:rFonts w:cs="Arial"/>
          <w:b/>
          <w:snapToGrid/>
          <w:sz w:val="18"/>
          <w:szCs w:val="18"/>
          <w:highlight w:val="yellow"/>
        </w:rPr>
        <w:t xml:space="preserve">[Edit </w:t>
      </w:r>
      <w:r w:rsidR="0054781D" w:rsidRPr="00B56065">
        <w:rPr>
          <w:rFonts w:cs="Arial"/>
          <w:b/>
          <w:snapToGrid/>
          <w:sz w:val="18"/>
          <w:szCs w:val="18"/>
          <w:highlight w:val="yellow"/>
        </w:rPr>
        <w:t>or</w:t>
      </w:r>
      <w:r w:rsidR="008E3F90" w:rsidRPr="00B56065">
        <w:rPr>
          <w:rFonts w:cs="Arial"/>
          <w:b/>
          <w:snapToGrid/>
          <w:sz w:val="18"/>
          <w:szCs w:val="18"/>
          <w:highlight w:val="yellow"/>
        </w:rPr>
        <w:t xml:space="preserve"> type Not Applicable]</w:t>
      </w:r>
    </w:p>
    <w:p w14:paraId="1CE18DBD" w14:textId="030ECB09" w:rsidR="00816256" w:rsidRDefault="00816256" w:rsidP="00BE2C29">
      <w:pPr>
        <w:widowControl/>
        <w:autoSpaceDE w:val="0"/>
        <w:autoSpaceDN w:val="0"/>
        <w:adjustRightInd w:val="0"/>
        <w:ind w:left="1440" w:hanging="720"/>
        <w:rPr>
          <w:rFonts w:cs="Arial"/>
          <w:sz w:val="18"/>
          <w:szCs w:val="18"/>
        </w:rPr>
      </w:pPr>
    </w:p>
    <w:p w14:paraId="698FCC0B" w14:textId="2E3C215A" w:rsidR="008844FE" w:rsidRPr="00EB793D" w:rsidRDefault="008844FE" w:rsidP="00BE2C29">
      <w:pPr>
        <w:widowControl/>
        <w:autoSpaceDE w:val="0"/>
        <w:autoSpaceDN w:val="0"/>
        <w:adjustRightInd w:val="0"/>
        <w:ind w:left="1440" w:hanging="720"/>
        <w:rPr>
          <w:rFonts w:cs="Arial"/>
          <w:sz w:val="18"/>
          <w:szCs w:val="18"/>
        </w:rPr>
      </w:pPr>
      <w:r>
        <w:rPr>
          <w:rFonts w:cs="Arial"/>
          <w:sz w:val="18"/>
          <w:szCs w:val="18"/>
        </w:rPr>
        <w:tab/>
      </w:r>
      <w:r w:rsidRPr="008844FE">
        <w:rPr>
          <w:rFonts w:cs="Arial"/>
          <w:sz w:val="18"/>
          <w:szCs w:val="18"/>
          <w:highlight w:val="yellow"/>
        </w:rPr>
        <w:t>Examples:</w:t>
      </w:r>
      <w:r>
        <w:rPr>
          <w:rFonts w:cs="Arial"/>
          <w:sz w:val="18"/>
          <w:szCs w:val="18"/>
        </w:rPr>
        <w:t xml:space="preserve"> </w:t>
      </w:r>
    </w:p>
    <w:p w14:paraId="14075578" w14:textId="77777777" w:rsidR="00962B5C" w:rsidRPr="00EB793D" w:rsidRDefault="00962B5C" w:rsidP="00962B5C">
      <w:pPr>
        <w:widowControl/>
        <w:autoSpaceDE w:val="0"/>
        <w:autoSpaceDN w:val="0"/>
        <w:adjustRightInd w:val="0"/>
        <w:ind w:left="1440"/>
        <w:rPr>
          <w:rFonts w:cs="Arial"/>
          <w:snapToGrid/>
          <w:sz w:val="18"/>
          <w:szCs w:val="18"/>
        </w:rPr>
      </w:pPr>
      <w:r w:rsidRPr="00EB793D">
        <w:rPr>
          <w:rFonts w:cs="Arial"/>
          <w:snapToGrid/>
          <w:sz w:val="18"/>
          <w:szCs w:val="18"/>
        </w:rPr>
        <w:t xml:space="preserve">BSB: </w:t>
      </w:r>
      <w:r w:rsidR="00084DE1" w:rsidRPr="00EB793D">
        <w:rPr>
          <w:rFonts w:cs="Arial"/>
          <w:snapToGrid/>
          <w:sz w:val="18"/>
          <w:szCs w:val="18"/>
        </w:rPr>
        <w:t xml:space="preserve">    </w:t>
      </w:r>
      <w:r w:rsidRPr="00EB793D">
        <w:rPr>
          <w:rFonts w:cs="Arial"/>
          <w:snapToGrid/>
          <w:sz w:val="18"/>
          <w:szCs w:val="18"/>
        </w:rPr>
        <w:t>Bowen Science Building.</w:t>
      </w:r>
    </w:p>
    <w:p w14:paraId="78668CD8" w14:textId="77777777" w:rsidR="00962B5C" w:rsidRPr="00EB793D" w:rsidRDefault="00962B5C" w:rsidP="00962B5C">
      <w:pPr>
        <w:widowControl/>
        <w:autoSpaceDE w:val="0"/>
        <w:autoSpaceDN w:val="0"/>
        <w:adjustRightInd w:val="0"/>
        <w:ind w:left="1440"/>
        <w:rPr>
          <w:rFonts w:cs="Arial"/>
          <w:snapToGrid/>
          <w:sz w:val="18"/>
          <w:szCs w:val="18"/>
        </w:rPr>
      </w:pPr>
      <w:r w:rsidRPr="00EB793D">
        <w:rPr>
          <w:rFonts w:cs="Arial"/>
          <w:snapToGrid/>
          <w:sz w:val="18"/>
          <w:szCs w:val="18"/>
        </w:rPr>
        <w:t>CBRB:</w:t>
      </w:r>
      <w:r w:rsidR="00084DE1" w:rsidRPr="00EB793D">
        <w:rPr>
          <w:rFonts w:cs="Arial"/>
          <w:snapToGrid/>
          <w:sz w:val="18"/>
          <w:szCs w:val="18"/>
        </w:rPr>
        <w:t xml:space="preserve">  </w:t>
      </w:r>
      <w:r w:rsidRPr="00EB793D">
        <w:rPr>
          <w:rFonts w:cs="Arial"/>
          <w:snapToGrid/>
          <w:sz w:val="18"/>
          <w:szCs w:val="18"/>
        </w:rPr>
        <w:t>Carver Biomedical Research Building.</w:t>
      </w:r>
    </w:p>
    <w:p w14:paraId="113639C6" w14:textId="77777777" w:rsidR="00962B5C" w:rsidRPr="00EB793D" w:rsidRDefault="00962B5C" w:rsidP="00962B5C">
      <w:pPr>
        <w:widowControl/>
        <w:autoSpaceDE w:val="0"/>
        <w:autoSpaceDN w:val="0"/>
        <w:adjustRightInd w:val="0"/>
        <w:ind w:left="1440"/>
        <w:rPr>
          <w:rFonts w:cs="Arial"/>
          <w:snapToGrid/>
          <w:sz w:val="18"/>
          <w:szCs w:val="18"/>
        </w:rPr>
      </w:pPr>
      <w:r w:rsidRPr="00EB793D">
        <w:rPr>
          <w:rFonts w:cs="Arial"/>
          <w:snapToGrid/>
          <w:sz w:val="18"/>
          <w:szCs w:val="18"/>
        </w:rPr>
        <w:t xml:space="preserve">EMRB: </w:t>
      </w:r>
      <w:r w:rsidR="00084DE1" w:rsidRPr="00EB793D">
        <w:rPr>
          <w:rFonts w:cs="Arial"/>
          <w:snapToGrid/>
          <w:sz w:val="18"/>
          <w:szCs w:val="18"/>
        </w:rPr>
        <w:t xml:space="preserve"> </w:t>
      </w:r>
      <w:r w:rsidRPr="00EB793D">
        <w:rPr>
          <w:rFonts w:cs="Arial"/>
          <w:snapToGrid/>
          <w:sz w:val="18"/>
          <w:szCs w:val="18"/>
        </w:rPr>
        <w:t>Eckstein Medical Research Building.</w:t>
      </w:r>
    </w:p>
    <w:p w14:paraId="68532BC8" w14:textId="77777777" w:rsidR="00962B5C" w:rsidRPr="00EB793D" w:rsidRDefault="00962B5C" w:rsidP="00962B5C">
      <w:pPr>
        <w:widowControl/>
        <w:autoSpaceDE w:val="0"/>
        <w:autoSpaceDN w:val="0"/>
        <w:adjustRightInd w:val="0"/>
        <w:ind w:left="720" w:firstLine="720"/>
        <w:rPr>
          <w:rFonts w:cs="Arial"/>
          <w:snapToGrid/>
          <w:sz w:val="18"/>
          <w:szCs w:val="18"/>
        </w:rPr>
      </w:pPr>
      <w:r w:rsidRPr="00EB793D">
        <w:rPr>
          <w:rFonts w:cs="Arial"/>
          <w:snapToGrid/>
          <w:sz w:val="18"/>
          <w:szCs w:val="18"/>
        </w:rPr>
        <w:t>MERF:</w:t>
      </w:r>
      <w:r w:rsidR="00084DE1" w:rsidRPr="00EB793D">
        <w:rPr>
          <w:rFonts w:cs="Arial"/>
          <w:snapToGrid/>
          <w:sz w:val="18"/>
          <w:szCs w:val="18"/>
        </w:rPr>
        <w:t xml:space="preserve"> </w:t>
      </w:r>
      <w:r w:rsidRPr="00EB793D">
        <w:rPr>
          <w:rFonts w:cs="Arial"/>
          <w:snapToGrid/>
          <w:sz w:val="18"/>
          <w:szCs w:val="18"/>
        </w:rPr>
        <w:t xml:space="preserve"> Medical Education and Biomedical Research Building.</w:t>
      </w:r>
    </w:p>
    <w:p w14:paraId="59C3831A" w14:textId="77777777" w:rsidR="00962B5C" w:rsidRPr="00EB793D" w:rsidRDefault="00962B5C" w:rsidP="00962B5C">
      <w:pPr>
        <w:ind w:left="1440"/>
        <w:jc w:val="both"/>
        <w:rPr>
          <w:rFonts w:cs="Arial"/>
          <w:sz w:val="18"/>
          <w:szCs w:val="18"/>
        </w:rPr>
      </w:pPr>
      <w:r w:rsidRPr="00EB793D">
        <w:rPr>
          <w:rFonts w:cs="Arial"/>
          <w:snapToGrid/>
          <w:sz w:val="18"/>
          <w:szCs w:val="18"/>
        </w:rPr>
        <w:t xml:space="preserve">PBDB: </w:t>
      </w:r>
      <w:r w:rsidR="00084DE1" w:rsidRPr="00EB793D">
        <w:rPr>
          <w:rFonts w:cs="Arial"/>
          <w:snapToGrid/>
          <w:sz w:val="18"/>
          <w:szCs w:val="18"/>
        </w:rPr>
        <w:t xml:space="preserve"> </w:t>
      </w:r>
      <w:r w:rsidRPr="00EB793D">
        <w:rPr>
          <w:rFonts w:cs="Arial"/>
          <w:snapToGrid/>
          <w:sz w:val="18"/>
          <w:szCs w:val="18"/>
        </w:rPr>
        <w:t>Pappajohn Biomedical Discovery Building.</w:t>
      </w:r>
    </w:p>
    <w:p w14:paraId="3C89686B" w14:textId="77777777" w:rsidR="0036328C" w:rsidRPr="00EB793D" w:rsidRDefault="0036328C" w:rsidP="00794503">
      <w:pPr>
        <w:ind w:left="1440" w:hanging="720"/>
        <w:jc w:val="both"/>
        <w:rPr>
          <w:rFonts w:cs="Arial"/>
          <w:sz w:val="18"/>
          <w:szCs w:val="18"/>
        </w:rPr>
      </w:pPr>
    </w:p>
    <w:p w14:paraId="7E77A0E4" w14:textId="77777777" w:rsidR="0036328C" w:rsidRPr="00EB793D" w:rsidRDefault="00BE2C29" w:rsidP="0036328C">
      <w:pPr>
        <w:pStyle w:val="Level1"/>
        <w:numPr>
          <w:ilvl w:val="0"/>
          <w:numId w:val="0"/>
        </w:numPr>
        <w:ind w:left="720" w:hanging="720"/>
        <w:jc w:val="both"/>
        <w:rPr>
          <w:rFonts w:cs="Arial"/>
          <w:b/>
          <w:sz w:val="18"/>
          <w:szCs w:val="18"/>
        </w:rPr>
      </w:pPr>
      <w:r w:rsidRPr="00EB793D">
        <w:rPr>
          <w:rFonts w:cs="Arial"/>
          <w:b/>
          <w:sz w:val="18"/>
          <w:szCs w:val="18"/>
        </w:rPr>
        <w:t>2.</w:t>
      </w:r>
      <w:r w:rsidRPr="00EB793D">
        <w:rPr>
          <w:rFonts w:cs="Arial"/>
          <w:b/>
          <w:sz w:val="18"/>
          <w:szCs w:val="18"/>
        </w:rPr>
        <w:tab/>
      </w:r>
      <w:r w:rsidR="0036328C" w:rsidRPr="00EB793D">
        <w:rPr>
          <w:rFonts w:cs="Arial"/>
          <w:b/>
          <w:sz w:val="18"/>
          <w:szCs w:val="18"/>
        </w:rPr>
        <w:t>MODIFICATIONS TO INSTRUCTIONS TO BIDDERS</w:t>
      </w:r>
    </w:p>
    <w:p w14:paraId="4E644ABB" w14:textId="77777777" w:rsidR="0036328C" w:rsidRPr="00EB793D" w:rsidRDefault="0036328C" w:rsidP="0036328C">
      <w:pPr>
        <w:pStyle w:val="Level1"/>
        <w:numPr>
          <w:ilvl w:val="0"/>
          <w:numId w:val="0"/>
        </w:numPr>
        <w:jc w:val="both"/>
        <w:rPr>
          <w:rFonts w:cs="Arial"/>
          <w:sz w:val="18"/>
          <w:szCs w:val="18"/>
        </w:rPr>
      </w:pPr>
      <w:r w:rsidRPr="00EB793D">
        <w:rPr>
          <w:rFonts w:cs="Arial"/>
          <w:sz w:val="18"/>
          <w:szCs w:val="18"/>
        </w:rPr>
        <w:tab/>
      </w:r>
    </w:p>
    <w:p w14:paraId="7893C42B" w14:textId="77777777" w:rsidR="0036328C" w:rsidRPr="00EB793D" w:rsidRDefault="00545458" w:rsidP="00AA2807">
      <w:pPr>
        <w:pStyle w:val="Level1"/>
        <w:numPr>
          <w:ilvl w:val="0"/>
          <w:numId w:val="25"/>
        </w:numPr>
        <w:jc w:val="both"/>
        <w:rPr>
          <w:rFonts w:cs="Arial"/>
          <w:sz w:val="18"/>
          <w:szCs w:val="18"/>
        </w:rPr>
      </w:pPr>
      <w:r w:rsidRPr="00EB793D">
        <w:rPr>
          <w:rFonts w:cs="Arial"/>
          <w:sz w:val="18"/>
          <w:szCs w:val="18"/>
        </w:rPr>
        <w:t>Instructions to Bidders</w:t>
      </w:r>
      <w:r w:rsidR="0036328C" w:rsidRPr="00EB793D">
        <w:rPr>
          <w:rFonts w:cs="Arial"/>
          <w:sz w:val="18"/>
          <w:szCs w:val="18"/>
        </w:rPr>
        <w:tab/>
      </w:r>
    </w:p>
    <w:p w14:paraId="57D99676" w14:textId="77777777" w:rsidR="00E61FC8" w:rsidRPr="00EB793D" w:rsidRDefault="00E61FC8" w:rsidP="00E61FC8">
      <w:pPr>
        <w:pStyle w:val="Level1"/>
        <w:numPr>
          <w:ilvl w:val="0"/>
          <w:numId w:val="0"/>
        </w:numPr>
        <w:ind w:left="1440" w:hanging="720"/>
        <w:jc w:val="both"/>
        <w:rPr>
          <w:rFonts w:cs="Arial"/>
          <w:sz w:val="18"/>
          <w:szCs w:val="18"/>
        </w:rPr>
      </w:pPr>
    </w:p>
    <w:p w14:paraId="516E1BFC" w14:textId="7C3E31E3" w:rsidR="00B26F67" w:rsidRPr="00EB793D" w:rsidRDefault="00B26F67" w:rsidP="00581937">
      <w:pPr>
        <w:pStyle w:val="Level1"/>
        <w:numPr>
          <w:ilvl w:val="0"/>
          <w:numId w:val="6"/>
        </w:numPr>
        <w:tabs>
          <w:tab w:val="clear" w:pos="720"/>
        </w:tabs>
        <w:ind w:left="2160"/>
        <w:jc w:val="both"/>
        <w:outlineLvl w:val="9"/>
        <w:rPr>
          <w:rFonts w:cs="Arial"/>
          <w:sz w:val="18"/>
          <w:szCs w:val="18"/>
        </w:rPr>
      </w:pPr>
      <w:r w:rsidRPr="00EB793D">
        <w:rPr>
          <w:rFonts w:cs="Arial"/>
          <w:sz w:val="18"/>
          <w:szCs w:val="18"/>
        </w:rPr>
        <w:t xml:space="preserve">Reference: Instructions to Bidders, Article </w:t>
      </w:r>
      <w:r w:rsidR="006C6F83" w:rsidRPr="00EB793D">
        <w:rPr>
          <w:rFonts w:cs="Arial"/>
          <w:sz w:val="18"/>
          <w:szCs w:val="18"/>
        </w:rPr>
        <w:t>2</w:t>
      </w:r>
      <w:r w:rsidRPr="00EB793D">
        <w:rPr>
          <w:rFonts w:cs="Arial"/>
          <w:sz w:val="18"/>
          <w:szCs w:val="18"/>
        </w:rPr>
        <w:t xml:space="preserve"> </w:t>
      </w:r>
      <w:r w:rsidRPr="00EB793D">
        <w:rPr>
          <w:rFonts w:cs="Arial"/>
          <w:b/>
          <w:sz w:val="18"/>
          <w:szCs w:val="18"/>
        </w:rPr>
        <w:t>[</w:t>
      </w:r>
      <w:r w:rsidRPr="00F746BD">
        <w:rPr>
          <w:rFonts w:cs="Arial"/>
          <w:b/>
          <w:sz w:val="18"/>
          <w:szCs w:val="18"/>
          <w:highlight w:val="yellow"/>
        </w:rPr>
        <w:t>Include</w:t>
      </w:r>
      <w:r w:rsidR="00A21DF0" w:rsidRPr="00F746BD">
        <w:rPr>
          <w:rFonts w:cs="Arial"/>
          <w:b/>
          <w:sz w:val="18"/>
          <w:szCs w:val="18"/>
          <w:highlight w:val="yellow"/>
        </w:rPr>
        <w:t xml:space="preserve"> 2.</w:t>
      </w:r>
      <w:r w:rsidR="00393B44">
        <w:rPr>
          <w:rFonts w:cs="Arial"/>
          <w:b/>
          <w:sz w:val="18"/>
          <w:szCs w:val="18"/>
          <w:highlight w:val="yellow"/>
        </w:rPr>
        <w:t>3</w:t>
      </w:r>
      <w:r w:rsidRPr="00F746BD">
        <w:rPr>
          <w:rFonts w:cs="Arial"/>
          <w:b/>
          <w:sz w:val="18"/>
          <w:szCs w:val="18"/>
          <w:highlight w:val="yellow"/>
        </w:rPr>
        <w:t xml:space="preserve"> on all projects</w:t>
      </w:r>
      <w:r w:rsidR="00F746BD">
        <w:rPr>
          <w:rFonts w:cs="Arial"/>
          <w:b/>
          <w:sz w:val="18"/>
          <w:szCs w:val="18"/>
          <w:highlight w:val="yellow"/>
        </w:rPr>
        <w:t xml:space="preserve"> – Verify with PM/CM which paragraph to use]</w:t>
      </w:r>
      <w:r w:rsidRPr="00F746BD">
        <w:rPr>
          <w:rFonts w:cs="Arial"/>
          <w:b/>
          <w:sz w:val="18"/>
          <w:szCs w:val="18"/>
          <w:highlight w:val="yellow"/>
        </w:rPr>
        <w:t>.</w:t>
      </w:r>
      <w:r w:rsidR="00A21DF0" w:rsidRPr="00EB793D">
        <w:rPr>
          <w:rFonts w:cs="Arial"/>
          <w:b/>
          <w:sz w:val="18"/>
          <w:szCs w:val="18"/>
        </w:rPr>
        <w:t xml:space="preserve"> </w:t>
      </w:r>
      <w:r w:rsidR="00A21DF0" w:rsidRPr="00EB793D">
        <w:rPr>
          <w:rFonts w:cs="Arial"/>
          <w:b/>
          <w:sz w:val="18"/>
          <w:szCs w:val="18"/>
          <w:highlight w:val="yellow"/>
        </w:rPr>
        <w:t>Include 2.</w:t>
      </w:r>
      <w:r w:rsidR="00393B44">
        <w:rPr>
          <w:rFonts w:cs="Arial"/>
          <w:b/>
          <w:sz w:val="18"/>
          <w:szCs w:val="18"/>
          <w:highlight w:val="yellow"/>
        </w:rPr>
        <w:t>3</w:t>
      </w:r>
      <w:r w:rsidR="00A21DF0" w:rsidRPr="00EB793D">
        <w:rPr>
          <w:rFonts w:cs="Arial"/>
          <w:b/>
          <w:sz w:val="18"/>
          <w:szCs w:val="18"/>
          <w:highlight w:val="yellow"/>
        </w:rPr>
        <w:t>.1 and 2.</w:t>
      </w:r>
      <w:r w:rsidR="00393B44">
        <w:rPr>
          <w:rFonts w:cs="Arial"/>
          <w:b/>
          <w:sz w:val="18"/>
          <w:szCs w:val="18"/>
          <w:highlight w:val="yellow"/>
        </w:rPr>
        <w:t>3</w:t>
      </w:r>
      <w:r w:rsidR="00A21DF0" w:rsidRPr="00EB793D">
        <w:rPr>
          <w:rFonts w:cs="Arial"/>
          <w:b/>
          <w:sz w:val="18"/>
          <w:szCs w:val="18"/>
          <w:highlight w:val="yellow"/>
        </w:rPr>
        <w:t xml:space="preserve">.2 on </w:t>
      </w:r>
      <w:r w:rsidR="001E7CE9" w:rsidRPr="00EB793D">
        <w:rPr>
          <w:rFonts w:cs="Arial"/>
          <w:b/>
          <w:sz w:val="18"/>
          <w:szCs w:val="18"/>
          <w:highlight w:val="yellow"/>
        </w:rPr>
        <w:t xml:space="preserve">all UIHC </w:t>
      </w:r>
      <w:r w:rsidR="00A21DF0" w:rsidRPr="00EB793D">
        <w:rPr>
          <w:rFonts w:cs="Arial"/>
          <w:b/>
          <w:sz w:val="18"/>
          <w:szCs w:val="18"/>
          <w:highlight w:val="yellow"/>
        </w:rPr>
        <w:t>projects</w:t>
      </w:r>
      <w:r w:rsidR="00F17D6D" w:rsidRPr="00EB793D">
        <w:rPr>
          <w:rFonts w:cs="Arial"/>
          <w:b/>
          <w:sz w:val="18"/>
          <w:szCs w:val="18"/>
          <w:highlight w:val="yellow"/>
        </w:rPr>
        <w:t xml:space="preserve"> and keep sentence on Cover Page referencing this article</w:t>
      </w:r>
      <w:r w:rsidR="001E7CE9" w:rsidRPr="00EB793D">
        <w:rPr>
          <w:rFonts w:cs="Arial"/>
          <w:b/>
          <w:sz w:val="18"/>
          <w:szCs w:val="18"/>
          <w:highlight w:val="yellow"/>
        </w:rPr>
        <w:t>.</w:t>
      </w:r>
      <w:r w:rsidRPr="00EB793D">
        <w:rPr>
          <w:rFonts w:cs="Arial"/>
          <w:b/>
          <w:sz w:val="18"/>
          <w:szCs w:val="18"/>
          <w:highlight w:val="yellow"/>
        </w:rPr>
        <w:t>]</w:t>
      </w:r>
    </w:p>
    <w:p w14:paraId="08347AB3" w14:textId="77777777" w:rsidR="00B26F67" w:rsidRPr="00EB793D" w:rsidRDefault="00B26F67" w:rsidP="00B26F67">
      <w:pPr>
        <w:pStyle w:val="Level1"/>
        <w:numPr>
          <w:ilvl w:val="0"/>
          <w:numId w:val="0"/>
        </w:numPr>
        <w:ind w:left="2160" w:hanging="2250"/>
        <w:jc w:val="both"/>
        <w:rPr>
          <w:rFonts w:cs="Arial"/>
          <w:sz w:val="18"/>
          <w:szCs w:val="18"/>
        </w:rPr>
      </w:pPr>
    </w:p>
    <w:p w14:paraId="6053EAEF" w14:textId="114052F7" w:rsidR="00B26F67" w:rsidRPr="00EB793D" w:rsidRDefault="00B26F67" w:rsidP="00B26F67">
      <w:pPr>
        <w:widowControl/>
        <w:autoSpaceDE w:val="0"/>
        <w:autoSpaceDN w:val="0"/>
        <w:adjustRightInd w:val="0"/>
        <w:ind w:left="2880" w:hanging="720"/>
        <w:jc w:val="both"/>
        <w:rPr>
          <w:rFonts w:cs="Arial"/>
          <w:snapToGrid/>
          <w:sz w:val="18"/>
          <w:szCs w:val="18"/>
        </w:rPr>
      </w:pPr>
      <w:r w:rsidRPr="00EB793D">
        <w:rPr>
          <w:rFonts w:cs="Arial"/>
          <w:sz w:val="18"/>
          <w:szCs w:val="18"/>
        </w:rPr>
        <w:t xml:space="preserve">Insert new Article </w:t>
      </w:r>
      <w:r w:rsidR="006C6F83" w:rsidRPr="00EB793D">
        <w:rPr>
          <w:rFonts w:cs="Arial"/>
          <w:sz w:val="18"/>
          <w:szCs w:val="18"/>
        </w:rPr>
        <w:t>2.</w:t>
      </w:r>
      <w:r w:rsidR="00393B44">
        <w:rPr>
          <w:rFonts w:cs="Arial"/>
          <w:sz w:val="18"/>
          <w:szCs w:val="18"/>
        </w:rPr>
        <w:t>3</w:t>
      </w:r>
      <w:r w:rsidRPr="00EB793D">
        <w:rPr>
          <w:rFonts w:cs="Arial"/>
          <w:snapToGrid/>
          <w:sz w:val="18"/>
          <w:szCs w:val="18"/>
        </w:rPr>
        <w:t>:</w:t>
      </w:r>
    </w:p>
    <w:p w14:paraId="0E68BEB9" w14:textId="77777777" w:rsidR="00B26F67" w:rsidRPr="00EB793D" w:rsidRDefault="00B26F67" w:rsidP="00B26F67">
      <w:pPr>
        <w:widowControl/>
        <w:autoSpaceDE w:val="0"/>
        <w:autoSpaceDN w:val="0"/>
        <w:adjustRightInd w:val="0"/>
        <w:ind w:left="2880" w:hanging="720"/>
        <w:jc w:val="both"/>
        <w:rPr>
          <w:rFonts w:cs="Arial"/>
          <w:snapToGrid/>
          <w:sz w:val="18"/>
          <w:szCs w:val="18"/>
        </w:rPr>
      </w:pPr>
    </w:p>
    <w:p w14:paraId="7E4853F9" w14:textId="173B332F" w:rsidR="00FD1F43" w:rsidRDefault="006C6F83" w:rsidP="006C6F83">
      <w:pPr>
        <w:ind w:left="2880" w:hanging="720"/>
        <w:jc w:val="both"/>
        <w:rPr>
          <w:rFonts w:cs="Arial"/>
          <w:sz w:val="18"/>
          <w:szCs w:val="18"/>
        </w:rPr>
      </w:pPr>
      <w:r w:rsidRPr="00EB793D">
        <w:rPr>
          <w:rFonts w:cs="Arial"/>
          <w:snapToGrid/>
          <w:sz w:val="18"/>
          <w:szCs w:val="18"/>
        </w:rPr>
        <w:t>2.</w:t>
      </w:r>
      <w:r w:rsidR="00393B44">
        <w:rPr>
          <w:rFonts w:cs="Arial"/>
          <w:snapToGrid/>
          <w:sz w:val="18"/>
          <w:szCs w:val="18"/>
        </w:rPr>
        <w:t>3</w:t>
      </w:r>
      <w:r w:rsidR="00B26F67" w:rsidRPr="00EB793D">
        <w:rPr>
          <w:rFonts w:cs="Arial"/>
          <w:snapToGrid/>
          <w:sz w:val="18"/>
          <w:szCs w:val="18"/>
        </w:rPr>
        <w:tab/>
      </w:r>
      <w:r w:rsidR="00286C1D">
        <w:rPr>
          <w:rFonts w:cs="Arial"/>
          <w:sz w:val="18"/>
          <w:szCs w:val="18"/>
        </w:rPr>
        <w:t xml:space="preserve">Site tours are by appointment only.  Individuals shall contact </w:t>
      </w:r>
      <w:r w:rsidR="00286C1D" w:rsidRPr="00B9109F">
        <w:rPr>
          <w:rFonts w:cs="Arial"/>
          <w:b/>
          <w:bCs/>
          <w:sz w:val="18"/>
          <w:szCs w:val="18"/>
        </w:rPr>
        <w:t>[</w:t>
      </w:r>
      <w:r w:rsidR="00286C1D" w:rsidRPr="00B9109F">
        <w:rPr>
          <w:rFonts w:cs="Arial"/>
          <w:b/>
          <w:bCs/>
          <w:sz w:val="18"/>
          <w:szCs w:val="18"/>
          <w:highlight w:val="yellow"/>
        </w:rPr>
        <w:t>PM Name/Phone #</w:t>
      </w:r>
      <w:r w:rsidR="00286C1D" w:rsidRPr="00B9109F">
        <w:rPr>
          <w:rFonts w:cs="Arial"/>
          <w:b/>
          <w:bCs/>
          <w:sz w:val="18"/>
          <w:szCs w:val="18"/>
        </w:rPr>
        <w:t xml:space="preserve">] </w:t>
      </w:r>
      <w:r w:rsidR="00B9109F">
        <w:rPr>
          <w:rFonts w:cs="Arial"/>
          <w:sz w:val="18"/>
          <w:szCs w:val="18"/>
        </w:rPr>
        <w:t>and</w:t>
      </w:r>
      <w:r w:rsidR="00D22D32">
        <w:rPr>
          <w:rFonts w:cs="Arial"/>
          <w:sz w:val="18"/>
          <w:szCs w:val="18"/>
        </w:rPr>
        <w:t>/or</w:t>
      </w:r>
      <w:r w:rsidR="00286C1D">
        <w:rPr>
          <w:rFonts w:cs="Arial"/>
          <w:sz w:val="18"/>
          <w:szCs w:val="18"/>
        </w:rPr>
        <w:t xml:space="preserve"> </w:t>
      </w:r>
      <w:r w:rsidR="00286C1D" w:rsidRPr="00B9109F">
        <w:rPr>
          <w:rFonts w:cs="Arial"/>
          <w:b/>
          <w:bCs/>
          <w:sz w:val="18"/>
          <w:szCs w:val="18"/>
        </w:rPr>
        <w:t>[</w:t>
      </w:r>
      <w:r w:rsidR="00286C1D" w:rsidRPr="00B9109F">
        <w:rPr>
          <w:rFonts w:cs="Arial"/>
          <w:b/>
          <w:bCs/>
          <w:sz w:val="18"/>
          <w:szCs w:val="18"/>
          <w:highlight w:val="yellow"/>
        </w:rPr>
        <w:t>CM Name/Phone #</w:t>
      </w:r>
      <w:r w:rsidR="00286C1D" w:rsidRPr="00B9109F">
        <w:rPr>
          <w:rFonts w:cs="Arial"/>
          <w:b/>
          <w:bCs/>
          <w:sz w:val="18"/>
          <w:szCs w:val="18"/>
        </w:rPr>
        <w:t xml:space="preserve">] </w:t>
      </w:r>
      <w:r w:rsidR="00286C1D">
        <w:rPr>
          <w:rFonts w:cs="Arial"/>
          <w:sz w:val="18"/>
          <w:szCs w:val="18"/>
        </w:rPr>
        <w:t>to schedule a site tour and shall comply with all University requirements.</w:t>
      </w:r>
      <w:r w:rsidR="00465828" w:rsidRPr="00EB793D">
        <w:rPr>
          <w:rFonts w:cs="Arial"/>
          <w:sz w:val="18"/>
          <w:szCs w:val="18"/>
        </w:rPr>
        <w:tab/>
      </w:r>
    </w:p>
    <w:p w14:paraId="4946873C" w14:textId="035CB524" w:rsidR="00E31F22" w:rsidRPr="00E31F22" w:rsidRDefault="00E31F22" w:rsidP="006C6F83">
      <w:pPr>
        <w:ind w:left="2880" w:hanging="720"/>
        <w:jc w:val="both"/>
        <w:rPr>
          <w:rFonts w:cs="Arial"/>
          <w:sz w:val="18"/>
          <w:szCs w:val="18"/>
        </w:rPr>
      </w:pPr>
      <w:r w:rsidRPr="005D4268">
        <w:rPr>
          <w:rFonts w:cs="Arial"/>
          <w:sz w:val="18"/>
          <w:szCs w:val="18"/>
          <w:highlight w:val="yellow"/>
        </w:rPr>
        <w:t>or</w:t>
      </w:r>
    </w:p>
    <w:p w14:paraId="47DD2B64" w14:textId="5D9B8FCA" w:rsidR="00E31F22" w:rsidRDefault="00F746BD" w:rsidP="00F746BD">
      <w:pPr>
        <w:ind w:left="2880" w:hanging="720"/>
        <w:jc w:val="both"/>
        <w:rPr>
          <w:rFonts w:cs="Arial"/>
          <w:sz w:val="18"/>
          <w:szCs w:val="18"/>
        </w:rPr>
      </w:pPr>
      <w:r>
        <w:rPr>
          <w:rFonts w:cs="Arial"/>
          <w:sz w:val="18"/>
          <w:szCs w:val="18"/>
        </w:rPr>
        <w:t>2.</w:t>
      </w:r>
      <w:r w:rsidR="00393B44">
        <w:rPr>
          <w:rFonts w:cs="Arial"/>
          <w:sz w:val="18"/>
          <w:szCs w:val="18"/>
        </w:rPr>
        <w:t>3</w:t>
      </w:r>
      <w:r>
        <w:rPr>
          <w:rFonts w:cs="Arial"/>
          <w:sz w:val="18"/>
          <w:szCs w:val="18"/>
        </w:rPr>
        <w:tab/>
      </w:r>
      <w:r w:rsidR="00E31F22" w:rsidRPr="00E31F22">
        <w:rPr>
          <w:rFonts w:cs="Arial"/>
          <w:sz w:val="18"/>
          <w:szCs w:val="18"/>
        </w:rPr>
        <w:t>All pre-bid inspections of work areas shall only be permitted after the pre-bid conference.</w:t>
      </w:r>
      <w:r w:rsidR="00E31F22" w:rsidRPr="00E31F22">
        <w:rPr>
          <w:rFonts w:cs="Arial"/>
          <w:b/>
          <w:sz w:val="18"/>
          <w:szCs w:val="18"/>
          <w:highlight w:val="yellow"/>
        </w:rPr>
        <w:t xml:space="preserve">  All bidders are strongly encouraged to attend – only one (1) site tour will be conducted for UIHC projects.</w:t>
      </w:r>
      <w:r w:rsidR="00E31F22" w:rsidRPr="00E31F22">
        <w:rPr>
          <w:rFonts w:cs="Arial"/>
          <w:sz w:val="18"/>
          <w:szCs w:val="18"/>
          <w:highlight w:val="yellow"/>
        </w:rPr>
        <w:t xml:space="preserve"> </w:t>
      </w:r>
    </w:p>
    <w:p w14:paraId="629D5000" w14:textId="35EA72F1" w:rsidR="00A21DF0" w:rsidRPr="00EB793D" w:rsidRDefault="00A21DF0" w:rsidP="006C6F83">
      <w:pPr>
        <w:ind w:left="2880" w:hanging="720"/>
        <w:jc w:val="both"/>
        <w:rPr>
          <w:rFonts w:cs="Arial"/>
          <w:sz w:val="18"/>
          <w:szCs w:val="18"/>
        </w:rPr>
      </w:pPr>
      <w:r w:rsidRPr="00EB793D">
        <w:rPr>
          <w:rFonts w:cs="Arial"/>
          <w:sz w:val="18"/>
          <w:szCs w:val="18"/>
        </w:rPr>
        <w:t xml:space="preserve"> </w:t>
      </w:r>
    </w:p>
    <w:p w14:paraId="4812EBC9" w14:textId="6E11ECB2" w:rsidR="00465828" w:rsidRPr="00EB793D" w:rsidRDefault="00A21DF0" w:rsidP="00DB5123">
      <w:pPr>
        <w:ind w:left="3600" w:hanging="720"/>
        <w:jc w:val="both"/>
        <w:rPr>
          <w:rFonts w:cs="Arial"/>
          <w:sz w:val="18"/>
          <w:szCs w:val="18"/>
        </w:rPr>
      </w:pPr>
      <w:r w:rsidRPr="00EB793D">
        <w:rPr>
          <w:rFonts w:cs="Arial"/>
          <w:sz w:val="18"/>
          <w:szCs w:val="18"/>
        </w:rPr>
        <w:t>2.</w:t>
      </w:r>
      <w:r w:rsidR="00393B44">
        <w:rPr>
          <w:rFonts w:cs="Arial"/>
          <w:sz w:val="18"/>
          <w:szCs w:val="18"/>
        </w:rPr>
        <w:t>3</w:t>
      </w:r>
      <w:r w:rsidRPr="00EB793D">
        <w:rPr>
          <w:rFonts w:cs="Arial"/>
          <w:sz w:val="18"/>
          <w:szCs w:val="18"/>
        </w:rPr>
        <w:t>.1</w:t>
      </w:r>
      <w:r w:rsidRPr="00EB793D">
        <w:rPr>
          <w:rFonts w:cs="Arial"/>
          <w:sz w:val="18"/>
          <w:szCs w:val="18"/>
        </w:rPr>
        <w:tab/>
      </w:r>
      <w:r w:rsidR="00465828" w:rsidRPr="00EB793D">
        <w:rPr>
          <w:rFonts w:cs="Arial"/>
          <w:sz w:val="18"/>
          <w:szCs w:val="18"/>
        </w:rPr>
        <w:t xml:space="preserve">All </w:t>
      </w:r>
      <w:r w:rsidR="001E7CE9" w:rsidRPr="00EB793D">
        <w:rPr>
          <w:rFonts w:cs="Arial"/>
          <w:sz w:val="18"/>
          <w:szCs w:val="18"/>
        </w:rPr>
        <w:t xml:space="preserve">interested </w:t>
      </w:r>
      <w:r w:rsidR="00465828" w:rsidRPr="00EB793D">
        <w:rPr>
          <w:rFonts w:cs="Arial"/>
          <w:sz w:val="18"/>
          <w:szCs w:val="18"/>
        </w:rPr>
        <w:t>bidders must be escorted by the Owner while touring the project site</w:t>
      </w:r>
      <w:r w:rsidR="001E7CE9" w:rsidRPr="00EB793D">
        <w:rPr>
          <w:rFonts w:cs="Arial"/>
          <w:sz w:val="18"/>
          <w:szCs w:val="18"/>
        </w:rPr>
        <w:t xml:space="preserve"> (for all UIHC projects)</w:t>
      </w:r>
      <w:r w:rsidR="00465828" w:rsidRPr="00EB793D">
        <w:rPr>
          <w:rFonts w:cs="Arial"/>
          <w:sz w:val="18"/>
          <w:szCs w:val="18"/>
        </w:rPr>
        <w:t>.</w:t>
      </w:r>
    </w:p>
    <w:p w14:paraId="18EC6B6B" w14:textId="77777777" w:rsidR="00465828" w:rsidRPr="00EB793D" w:rsidRDefault="00465828" w:rsidP="006C6F83">
      <w:pPr>
        <w:ind w:left="2880" w:hanging="720"/>
        <w:jc w:val="both"/>
        <w:rPr>
          <w:rFonts w:cs="Arial"/>
          <w:sz w:val="18"/>
          <w:szCs w:val="18"/>
        </w:rPr>
      </w:pPr>
    </w:p>
    <w:p w14:paraId="40E1A2D7" w14:textId="17E0D93A" w:rsidR="00465828" w:rsidRPr="00EB793D" w:rsidRDefault="00465828" w:rsidP="006C6F83">
      <w:pPr>
        <w:ind w:left="2880" w:hanging="720"/>
        <w:jc w:val="both"/>
        <w:rPr>
          <w:rFonts w:cs="Arial"/>
          <w:sz w:val="18"/>
          <w:szCs w:val="18"/>
        </w:rPr>
      </w:pPr>
      <w:r w:rsidRPr="00EB793D">
        <w:rPr>
          <w:rFonts w:cs="Arial"/>
          <w:sz w:val="18"/>
          <w:szCs w:val="18"/>
        </w:rPr>
        <w:tab/>
      </w:r>
      <w:r w:rsidR="00A21DF0" w:rsidRPr="00EB793D">
        <w:rPr>
          <w:rFonts w:cs="Arial"/>
          <w:sz w:val="18"/>
          <w:szCs w:val="18"/>
        </w:rPr>
        <w:t>2.</w:t>
      </w:r>
      <w:r w:rsidR="00393B44">
        <w:rPr>
          <w:rFonts w:cs="Arial"/>
          <w:sz w:val="18"/>
          <w:szCs w:val="18"/>
        </w:rPr>
        <w:t>3</w:t>
      </w:r>
      <w:r w:rsidR="00A21DF0" w:rsidRPr="00EB793D">
        <w:rPr>
          <w:rFonts w:cs="Arial"/>
          <w:sz w:val="18"/>
          <w:szCs w:val="18"/>
        </w:rPr>
        <w:t>.2</w:t>
      </w:r>
      <w:r w:rsidR="00A21DF0" w:rsidRPr="00EB793D">
        <w:rPr>
          <w:rFonts w:cs="Arial"/>
          <w:sz w:val="18"/>
          <w:szCs w:val="18"/>
        </w:rPr>
        <w:tab/>
      </w:r>
      <w:r w:rsidRPr="00EB793D">
        <w:rPr>
          <w:rFonts w:cs="Arial"/>
          <w:sz w:val="18"/>
          <w:szCs w:val="18"/>
        </w:rPr>
        <w:t xml:space="preserve">HIPPA requires that each site tour participant sign a confidentiality </w:t>
      </w:r>
      <w:r w:rsidR="00A21DF0" w:rsidRPr="00EB793D">
        <w:rPr>
          <w:rFonts w:cs="Arial"/>
          <w:sz w:val="18"/>
          <w:szCs w:val="18"/>
        </w:rPr>
        <w:tab/>
      </w:r>
      <w:r w:rsidRPr="00EB793D">
        <w:rPr>
          <w:rFonts w:cs="Arial"/>
          <w:sz w:val="18"/>
          <w:szCs w:val="18"/>
        </w:rPr>
        <w:t xml:space="preserve">agreement. Owner to distribute for </w:t>
      </w:r>
      <w:r w:rsidR="001E7CE9" w:rsidRPr="00EB793D">
        <w:rPr>
          <w:rFonts w:cs="Arial"/>
          <w:sz w:val="18"/>
          <w:szCs w:val="18"/>
        </w:rPr>
        <w:t>participant</w:t>
      </w:r>
      <w:r w:rsidRPr="00EB793D">
        <w:rPr>
          <w:rFonts w:cs="Arial"/>
          <w:sz w:val="18"/>
          <w:szCs w:val="18"/>
        </w:rPr>
        <w:t xml:space="preserve"> review and </w:t>
      </w:r>
      <w:r w:rsidR="00A21DF0" w:rsidRPr="00EB793D">
        <w:rPr>
          <w:rFonts w:cs="Arial"/>
          <w:sz w:val="18"/>
          <w:szCs w:val="18"/>
        </w:rPr>
        <w:tab/>
      </w:r>
      <w:r w:rsidRPr="00EB793D">
        <w:rPr>
          <w:rFonts w:cs="Arial"/>
          <w:sz w:val="18"/>
          <w:szCs w:val="18"/>
        </w:rPr>
        <w:t xml:space="preserve">signature </w:t>
      </w:r>
      <w:r w:rsidR="00A21DF0" w:rsidRPr="00EB793D">
        <w:rPr>
          <w:rFonts w:cs="Arial"/>
          <w:sz w:val="18"/>
          <w:szCs w:val="18"/>
        </w:rPr>
        <w:t xml:space="preserve">immediately </w:t>
      </w:r>
      <w:r w:rsidRPr="00EB793D">
        <w:rPr>
          <w:rFonts w:cs="Arial"/>
          <w:sz w:val="18"/>
          <w:szCs w:val="18"/>
        </w:rPr>
        <w:t>prior to site tour.</w:t>
      </w:r>
    </w:p>
    <w:p w14:paraId="2B30EA13" w14:textId="77777777" w:rsidR="003240AD" w:rsidRPr="00EB793D" w:rsidRDefault="003240AD" w:rsidP="006C6F83">
      <w:pPr>
        <w:ind w:left="2880" w:hanging="720"/>
        <w:jc w:val="both"/>
        <w:rPr>
          <w:rFonts w:cs="Arial"/>
          <w:sz w:val="18"/>
          <w:szCs w:val="18"/>
        </w:rPr>
      </w:pPr>
    </w:p>
    <w:p w14:paraId="0E9097D3" w14:textId="44C3A9F0" w:rsidR="002E015F" w:rsidRPr="00EB793D" w:rsidRDefault="003240AD" w:rsidP="00EF0D84">
      <w:pPr>
        <w:pStyle w:val="Level1"/>
        <w:numPr>
          <w:ilvl w:val="0"/>
          <w:numId w:val="6"/>
        </w:numPr>
        <w:tabs>
          <w:tab w:val="clear" w:pos="720"/>
        </w:tabs>
        <w:ind w:left="2160"/>
        <w:jc w:val="both"/>
        <w:outlineLvl w:val="9"/>
        <w:rPr>
          <w:rFonts w:cs="Arial"/>
          <w:snapToGrid/>
          <w:sz w:val="18"/>
          <w:szCs w:val="18"/>
        </w:rPr>
      </w:pPr>
      <w:r w:rsidRPr="000C1613">
        <w:rPr>
          <w:rFonts w:cs="Arial"/>
          <w:snapToGrid/>
          <w:sz w:val="18"/>
          <w:szCs w:val="18"/>
        </w:rPr>
        <w:t>Insert new Article 2.</w:t>
      </w:r>
      <w:r w:rsidR="00393B44">
        <w:rPr>
          <w:rFonts w:cs="Arial"/>
          <w:snapToGrid/>
          <w:sz w:val="18"/>
          <w:szCs w:val="18"/>
        </w:rPr>
        <w:t>4</w:t>
      </w:r>
      <w:r w:rsidR="00286C1D" w:rsidRPr="000C1613">
        <w:rPr>
          <w:rFonts w:cs="Arial"/>
          <w:snapToGrid/>
          <w:sz w:val="18"/>
          <w:szCs w:val="18"/>
        </w:rPr>
        <w:t xml:space="preserve"> </w:t>
      </w:r>
      <w:r w:rsidR="002E015F" w:rsidRPr="00EB793D">
        <w:rPr>
          <w:rFonts w:cs="Arial"/>
          <w:b/>
          <w:sz w:val="18"/>
          <w:szCs w:val="18"/>
          <w:highlight w:val="yellow"/>
        </w:rPr>
        <w:t>[Include</w:t>
      </w:r>
      <w:r w:rsidR="002E015F">
        <w:rPr>
          <w:rFonts w:cs="Arial"/>
          <w:b/>
          <w:sz w:val="18"/>
          <w:szCs w:val="18"/>
          <w:highlight w:val="yellow"/>
        </w:rPr>
        <w:t xml:space="preserve"> </w:t>
      </w:r>
      <w:r w:rsidR="002E015F" w:rsidRPr="00EB793D">
        <w:rPr>
          <w:rFonts w:cs="Arial"/>
          <w:b/>
          <w:sz w:val="18"/>
          <w:szCs w:val="18"/>
          <w:highlight w:val="yellow"/>
        </w:rPr>
        <w:t xml:space="preserve">on projects </w:t>
      </w:r>
      <w:r w:rsidR="002E015F">
        <w:rPr>
          <w:rFonts w:cs="Arial"/>
          <w:b/>
          <w:sz w:val="18"/>
          <w:szCs w:val="18"/>
          <w:highlight w:val="yellow"/>
        </w:rPr>
        <w:t>utilizing videos or photographs for a pre-bid or bidding reference.</w:t>
      </w:r>
      <w:r w:rsidR="002E015F" w:rsidRPr="00EB793D">
        <w:rPr>
          <w:rFonts w:cs="Arial"/>
          <w:b/>
          <w:sz w:val="18"/>
          <w:szCs w:val="18"/>
          <w:highlight w:val="yellow"/>
        </w:rPr>
        <w:t>]</w:t>
      </w:r>
    </w:p>
    <w:p w14:paraId="5C1D209D" w14:textId="77777777" w:rsidR="006C6F83" w:rsidRPr="00EB793D" w:rsidRDefault="006C6F83" w:rsidP="006C6F83">
      <w:pPr>
        <w:widowControl/>
        <w:autoSpaceDE w:val="0"/>
        <w:autoSpaceDN w:val="0"/>
        <w:adjustRightInd w:val="0"/>
        <w:ind w:left="2880" w:hanging="720"/>
        <w:jc w:val="both"/>
        <w:rPr>
          <w:rFonts w:cs="Arial"/>
          <w:snapToGrid/>
          <w:sz w:val="18"/>
          <w:szCs w:val="18"/>
          <w:highlight w:val="cyan"/>
        </w:rPr>
      </w:pPr>
    </w:p>
    <w:p w14:paraId="3A6B915B" w14:textId="77777777" w:rsidR="00A32DB3" w:rsidRDefault="003240AD" w:rsidP="00036EF1">
      <w:pPr>
        <w:widowControl/>
        <w:autoSpaceDE w:val="0"/>
        <w:autoSpaceDN w:val="0"/>
        <w:adjustRightInd w:val="0"/>
        <w:ind w:left="2880" w:hanging="720"/>
        <w:jc w:val="both"/>
        <w:rPr>
          <w:rFonts w:cs="Arial"/>
          <w:snapToGrid/>
          <w:sz w:val="18"/>
          <w:szCs w:val="18"/>
        </w:rPr>
      </w:pPr>
      <w:r w:rsidRPr="000C1613">
        <w:rPr>
          <w:rFonts w:cs="Arial"/>
          <w:snapToGrid/>
          <w:sz w:val="18"/>
          <w:szCs w:val="18"/>
        </w:rPr>
        <w:t>2.</w:t>
      </w:r>
      <w:r w:rsidR="00393B44">
        <w:rPr>
          <w:rFonts w:cs="Arial"/>
          <w:snapToGrid/>
          <w:sz w:val="18"/>
          <w:szCs w:val="18"/>
        </w:rPr>
        <w:t>4</w:t>
      </w:r>
      <w:r w:rsidRPr="000C1613">
        <w:rPr>
          <w:rFonts w:cs="Arial"/>
          <w:snapToGrid/>
          <w:sz w:val="18"/>
          <w:szCs w:val="18"/>
        </w:rPr>
        <w:tab/>
      </w:r>
      <w:r w:rsidR="002E015F" w:rsidRPr="000C1613">
        <w:rPr>
          <w:rFonts w:cs="Arial"/>
          <w:snapToGrid/>
          <w:sz w:val="18"/>
          <w:szCs w:val="18"/>
        </w:rPr>
        <w:t>Video(s) and/or photograph(s) of the existing project site conditions available with the project</w:t>
      </w:r>
      <w:r w:rsidR="00620F99" w:rsidRPr="000C1613">
        <w:rPr>
          <w:rFonts w:cs="Arial"/>
          <w:snapToGrid/>
          <w:sz w:val="18"/>
          <w:szCs w:val="18"/>
        </w:rPr>
        <w:t xml:space="preserve"> documents at CityBlue Technologies: </w:t>
      </w:r>
      <w:hyperlink r:id="rId8" w:history="1">
        <w:r w:rsidRPr="000C1613">
          <w:rPr>
            <w:rStyle w:val="Hyperlink"/>
            <w:rFonts w:cs="Arial"/>
            <w:snapToGrid/>
            <w:sz w:val="18"/>
            <w:szCs w:val="18"/>
          </w:rPr>
          <w:t>www.uiowaplanroom.com</w:t>
        </w:r>
      </w:hyperlink>
      <w:r w:rsidRPr="000C1613">
        <w:rPr>
          <w:rFonts w:cs="Arial"/>
          <w:snapToGrid/>
          <w:sz w:val="18"/>
          <w:szCs w:val="18"/>
        </w:rPr>
        <w:t>.</w:t>
      </w:r>
      <w:r w:rsidRPr="00EB793D">
        <w:rPr>
          <w:rFonts w:cs="Arial"/>
          <w:snapToGrid/>
          <w:sz w:val="18"/>
          <w:szCs w:val="18"/>
        </w:rPr>
        <w:t xml:space="preserve"> </w:t>
      </w:r>
    </w:p>
    <w:p w14:paraId="13BE450C" w14:textId="63FB4AA5" w:rsidR="003240AD" w:rsidRPr="00EB793D" w:rsidRDefault="00286C1D" w:rsidP="00036EF1">
      <w:pPr>
        <w:widowControl/>
        <w:autoSpaceDE w:val="0"/>
        <w:autoSpaceDN w:val="0"/>
        <w:adjustRightInd w:val="0"/>
        <w:ind w:left="2880" w:hanging="720"/>
        <w:jc w:val="both"/>
        <w:rPr>
          <w:rFonts w:cs="Arial"/>
          <w:snapToGrid/>
          <w:sz w:val="18"/>
          <w:szCs w:val="18"/>
        </w:rPr>
      </w:pPr>
      <w:r w:rsidRPr="00286C1D">
        <w:rPr>
          <w:rFonts w:cs="Arial"/>
          <w:snapToGrid/>
          <w:sz w:val="18"/>
          <w:szCs w:val="18"/>
        </w:rPr>
        <w:tab/>
      </w:r>
    </w:p>
    <w:p w14:paraId="056B9363" w14:textId="77777777" w:rsidR="00163251" w:rsidRPr="00EB793D" w:rsidRDefault="00163251" w:rsidP="00581937">
      <w:pPr>
        <w:pStyle w:val="Level1"/>
        <w:numPr>
          <w:ilvl w:val="0"/>
          <w:numId w:val="6"/>
        </w:numPr>
        <w:tabs>
          <w:tab w:val="clear" w:pos="720"/>
        </w:tabs>
        <w:ind w:left="2160"/>
        <w:jc w:val="both"/>
        <w:outlineLvl w:val="9"/>
        <w:rPr>
          <w:rFonts w:cs="Arial"/>
          <w:sz w:val="18"/>
          <w:szCs w:val="18"/>
        </w:rPr>
      </w:pPr>
      <w:r w:rsidRPr="00EB793D">
        <w:rPr>
          <w:rFonts w:cs="Arial"/>
          <w:sz w:val="18"/>
          <w:szCs w:val="18"/>
        </w:rPr>
        <w:t xml:space="preserve">Reference: Instructions to Bidders, Article 3 </w:t>
      </w:r>
      <w:r w:rsidRPr="00B9109F">
        <w:rPr>
          <w:rFonts w:cs="Arial"/>
          <w:b/>
          <w:sz w:val="18"/>
          <w:szCs w:val="18"/>
          <w:highlight w:val="yellow"/>
        </w:rPr>
        <w:t>[Include on all projects.]</w:t>
      </w:r>
    </w:p>
    <w:p w14:paraId="0B01EF05" w14:textId="77777777" w:rsidR="00163251" w:rsidRPr="00EB793D" w:rsidRDefault="00163251" w:rsidP="00163251">
      <w:pPr>
        <w:pStyle w:val="Level1"/>
        <w:numPr>
          <w:ilvl w:val="0"/>
          <w:numId w:val="0"/>
        </w:numPr>
        <w:ind w:left="2160" w:hanging="2250"/>
        <w:jc w:val="both"/>
        <w:rPr>
          <w:rFonts w:cs="Arial"/>
          <w:sz w:val="18"/>
          <w:szCs w:val="18"/>
        </w:rPr>
      </w:pPr>
    </w:p>
    <w:p w14:paraId="643B532E" w14:textId="77777777" w:rsidR="00163251" w:rsidRPr="00EB793D" w:rsidRDefault="00163251" w:rsidP="00163251">
      <w:pPr>
        <w:widowControl/>
        <w:autoSpaceDE w:val="0"/>
        <w:autoSpaceDN w:val="0"/>
        <w:adjustRightInd w:val="0"/>
        <w:ind w:left="2880" w:hanging="720"/>
        <w:jc w:val="both"/>
        <w:rPr>
          <w:rFonts w:cs="Arial"/>
          <w:snapToGrid/>
          <w:sz w:val="18"/>
          <w:szCs w:val="18"/>
        </w:rPr>
      </w:pPr>
      <w:r w:rsidRPr="00EB793D">
        <w:rPr>
          <w:rFonts w:cs="Arial"/>
          <w:sz w:val="18"/>
          <w:szCs w:val="18"/>
        </w:rPr>
        <w:t>Insert new Article 3.1.3</w:t>
      </w:r>
      <w:r w:rsidRPr="00EB793D">
        <w:rPr>
          <w:rFonts w:cs="Arial"/>
          <w:snapToGrid/>
          <w:sz w:val="18"/>
          <w:szCs w:val="18"/>
        </w:rPr>
        <w:t>:</w:t>
      </w:r>
    </w:p>
    <w:p w14:paraId="52F2E6AC" w14:textId="77777777" w:rsidR="00465828" w:rsidRPr="00EB793D" w:rsidRDefault="00465828" w:rsidP="00163251">
      <w:pPr>
        <w:widowControl/>
        <w:autoSpaceDE w:val="0"/>
        <w:autoSpaceDN w:val="0"/>
        <w:adjustRightInd w:val="0"/>
        <w:ind w:left="2880" w:hanging="720"/>
        <w:jc w:val="both"/>
        <w:rPr>
          <w:rFonts w:cs="Arial"/>
          <w:snapToGrid/>
          <w:sz w:val="18"/>
          <w:szCs w:val="18"/>
        </w:rPr>
      </w:pPr>
    </w:p>
    <w:p w14:paraId="4B8841F4" w14:textId="77777777" w:rsidR="00163251" w:rsidRPr="00EB793D" w:rsidRDefault="00163251" w:rsidP="00163251">
      <w:pPr>
        <w:widowControl/>
        <w:autoSpaceDE w:val="0"/>
        <w:autoSpaceDN w:val="0"/>
        <w:adjustRightInd w:val="0"/>
        <w:ind w:left="2880" w:hanging="720"/>
        <w:jc w:val="both"/>
        <w:rPr>
          <w:rFonts w:cs="Arial"/>
          <w:sz w:val="18"/>
          <w:szCs w:val="18"/>
        </w:rPr>
      </w:pPr>
      <w:r w:rsidRPr="00EB793D">
        <w:rPr>
          <w:rFonts w:cs="Arial"/>
          <w:snapToGrid/>
          <w:sz w:val="18"/>
          <w:szCs w:val="18"/>
        </w:rPr>
        <w:t>3.1.3</w:t>
      </w:r>
      <w:r w:rsidRPr="00EB793D">
        <w:rPr>
          <w:rFonts w:cs="Arial"/>
          <w:snapToGrid/>
          <w:sz w:val="18"/>
          <w:szCs w:val="18"/>
        </w:rPr>
        <w:tab/>
      </w:r>
      <w:r w:rsidRPr="00EB793D">
        <w:rPr>
          <w:rFonts w:cs="Arial"/>
          <w:sz w:val="18"/>
          <w:szCs w:val="18"/>
        </w:rPr>
        <w:t xml:space="preserve">Targeted Small Business (TSB): The certified Iowa TSB participation goal for this project is </w:t>
      </w:r>
      <w:r w:rsidRPr="00EB793D">
        <w:rPr>
          <w:rFonts w:cs="Arial"/>
          <w:b/>
          <w:sz w:val="18"/>
          <w:szCs w:val="18"/>
          <w:u w:val="single"/>
        </w:rPr>
        <w:t>10</w:t>
      </w:r>
      <w:r w:rsidRPr="00EB793D">
        <w:rPr>
          <w:rFonts w:cs="Arial"/>
          <w:b/>
          <w:sz w:val="18"/>
          <w:szCs w:val="18"/>
        </w:rPr>
        <w:t xml:space="preserve"> percent (10%) </w:t>
      </w:r>
      <w:r w:rsidRPr="00EB793D">
        <w:rPr>
          <w:rFonts w:cs="Arial"/>
          <w:sz w:val="18"/>
          <w:szCs w:val="18"/>
        </w:rPr>
        <w:t>of the Base Bid.  This establishes the amount that should be reported on the Final Payment Reporting Form as part of the TSB Program.</w:t>
      </w:r>
    </w:p>
    <w:p w14:paraId="455715F1" w14:textId="77777777" w:rsidR="00163251" w:rsidRPr="00EB793D" w:rsidRDefault="00163251" w:rsidP="00163251">
      <w:pPr>
        <w:widowControl/>
        <w:autoSpaceDE w:val="0"/>
        <w:autoSpaceDN w:val="0"/>
        <w:adjustRightInd w:val="0"/>
        <w:ind w:left="2880" w:hanging="720"/>
        <w:jc w:val="both"/>
        <w:rPr>
          <w:rFonts w:cs="Arial"/>
          <w:snapToGrid/>
          <w:sz w:val="18"/>
          <w:szCs w:val="18"/>
        </w:rPr>
      </w:pPr>
    </w:p>
    <w:p w14:paraId="38F19265" w14:textId="77777777" w:rsidR="0036328C" w:rsidRPr="00EB793D" w:rsidRDefault="00163251" w:rsidP="00581937">
      <w:pPr>
        <w:pStyle w:val="Level1"/>
        <w:numPr>
          <w:ilvl w:val="0"/>
          <w:numId w:val="6"/>
        </w:numPr>
        <w:tabs>
          <w:tab w:val="clear" w:pos="720"/>
        </w:tabs>
        <w:ind w:left="2160"/>
        <w:jc w:val="both"/>
        <w:outlineLvl w:val="9"/>
        <w:rPr>
          <w:rFonts w:cs="Arial"/>
          <w:sz w:val="18"/>
          <w:szCs w:val="18"/>
        </w:rPr>
      </w:pPr>
      <w:r w:rsidRPr="00EB793D">
        <w:rPr>
          <w:rFonts w:cs="Arial"/>
          <w:sz w:val="18"/>
          <w:szCs w:val="18"/>
        </w:rPr>
        <w:t xml:space="preserve">Reference: Instructions to Bidders, Article 9 </w:t>
      </w:r>
      <w:r w:rsidRPr="00B56065">
        <w:rPr>
          <w:rFonts w:cs="Arial"/>
          <w:b/>
          <w:sz w:val="18"/>
          <w:szCs w:val="18"/>
          <w:highlight w:val="yellow"/>
        </w:rPr>
        <w:t xml:space="preserve">[Include ONLY on complex projects. </w:t>
      </w:r>
      <w:r w:rsidR="0036328C" w:rsidRPr="00B56065">
        <w:rPr>
          <w:rFonts w:cs="Arial"/>
          <w:b/>
          <w:sz w:val="18"/>
          <w:szCs w:val="18"/>
          <w:highlight w:val="yellow"/>
        </w:rPr>
        <w:t>Notify/review with Associate Director prior to including this entry</w:t>
      </w:r>
      <w:r w:rsidR="001E7CE9" w:rsidRPr="00B56065">
        <w:rPr>
          <w:rFonts w:cs="Arial"/>
          <w:b/>
          <w:sz w:val="18"/>
          <w:szCs w:val="18"/>
          <w:highlight w:val="yellow"/>
        </w:rPr>
        <w:t xml:space="preserve">.  Include </w:t>
      </w:r>
      <w:r w:rsidR="00166B4F" w:rsidRPr="00B56065">
        <w:rPr>
          <w:rFonts w:cs="Arial"/>
          <w:b/>
          <w:sz w:val="18"/>
          <w:szCs w:val="18"/>
          <w:highlight w:val="yellow"/>
        </w:rPr>
        <w:t xml:space="preserve">a, </w:t>
      </w:r>
      <w:r w:rsidR="001E7CE9" w:rsidRPr="00B56065">
        <w:rPr>
          <w:rFonts w:cs="Arial"/>
          <w:b/>
          <w:sz w:val="18"/>
          <w:szCs w:val="18"/>
          <w:highlight w:val="yellow"/>
        </w:rPr>
        <w:t>b</w:t>
      </w:r>
      <w:r w:rsidR="00166B4F" w:rsidRPr="00B56065">
        <w:rPr>
          <w:rFonts w:cs="Arial"/>
          <w:b/>
          <w:sz w:val="18"/>
          <w:szCs w:val="18"/>
          <w:highlight w:val="yellow"/>
        </w:rPr>
        <w:t>,</w:t>
      </w:r>
      <w:r w:rsidR="001E7CE9" w:rsidRPr="00B56065">
        <w:rPr>
          <w:rFonts w:cs="Arial"/>
          <w:b/>
          <w:sz w:val="18"/>
          <w:szCs w:val="18"/>
          <w:highlight w:val="yellow"/>
        </w:rPr>
        <w:t xml:space="preserve"> and h for all UIHC projects – omit otherwise</w:t>
      </w:r>
      <w:r w:rsidR="0036328C" w:rsidRPr="00B56065">
        <w:rPr>
          <w:rFonts w:cs="Arial"/>
          <w:b/>
          <w:sz w:val="18"/>
          <w:szCs w:val="18"/>
          <w:highlight w:val="yellow"/>
        </w:rPr>
        <w:t>.]</w:t>
      </w:r>
    </w:p>
    <w:p w14:paraId="268A1059" w14:textId="77777777" w:rsidR="0036328C" w:rsidRPr="00EB793D" w:rsidRDefault="0036328C" w:rsidP="0036328C">
      <w:pPr>
        <w:pStyle w:val="Level1"/>
        <w:numPr>
          <w:ilvl w:val="0"/>
          <w:numId w:val="0"/>
        </w:numPr>
        <w:ind w:left="2160" w:hanging="2250"/>
        <w:jc w:val="both"/>
        <w:rPr>
          <w:rFonts w:cs="Arial"/>
          <w:sz w:val="18"/>
          <w:szCs w:val="18"/>
        </w:rPr>
      </w:pPr>
    </w:p>
    <w:p w14:paraId="19A1F024" w14:textId="77777777" w:rsidR="0036328C" w:rsidRPr="00EB793D" w:rsidRDefault="0036328C" w:rsidP="0036328C">
      <w:pPr>
        <w:widowControl/>
        <w:autoSpaceDE w:val="0"/>
        <w:autoSpaceDN w:val="0"/>
        <w:adjustRightInd w:val="0"/>
        <w:ind w:left="2880" w:hanging="720"/>
        <w:jc w:val="both"/>
        <w:rPr>
          <w:rFonts w:cs="Arial"/>
          <w:snapToGrid/>
          <w:sz w:val="18"/>
          <w:szCs w:val="18"/>
        </w:rPr>
      </w:pPr>
      <w:r w:rsidRPr="00EB793D">
        <w:rPr>
          <w:rFonts w:cs="Arial"/>
          <w:sz w:val="18"/>
          <w:szCs w:val="18"/>
        </w:rPr>
        <w:t xml:space="preserve">Insert new Article 9.4.1 and 9.4.2 </w:t>
      </w:r>
      <w:r w:rsidRPr="00EB793D">
        <w:rPr>
          <w:rFonts w:cs="Arial"/>
          <w:snapToGrid/>
          <w:sz w:val="18"/>
          <w:szCs w:val="18"/>
        </w:rPr>
        <w:t>to read as follows:</w:t>
      </w:r>
    </w:p>
    <w:p w14:paraId="74864554" w14:textId="77777777" w:rsidR="0036328C" w:rsidRPr="00EB793D" w:rsidRDefault="0036328C" w:rsidP="0036328C">
      <w:pPr>
        <w:widowControl/>
        <w:autoSpaceDE w:val="0"/>
        <w:autoSpaceDN w:val="0"/>
        <w:adjustRightInd w:val="0"/>
        <w:ind w:left="2880" w:hanging="720"/>
        <w:jc w:val="both"/>
        <w:rPr>
          <w:rFonts w:cs="Arial"/>
          <w:snapToGrid/>
          <w:sz w:val="18"/>
          <w:szCs w:val="18"/>
        </w:rPr>
      </w:pPr>
    </w:p>
    <w:p w14:paraId="5E1EA6D1" w14:textId="60DA2CED" w:rsidR="0036328C" w:rsidRDefault="0036328C" w:rsidP="0036328C">
      <w:pPr>
        <w:widowControl/>
        <w:autoSpaceDE w:val="0"/>
        <w:autoSpaceDN w:val="0"/>
        <w:adjustRightInd w:val="0"/>
        <w:ind w:left="2880" w:hanging="720"/>
        <w:jc w:val="both"/>
        <w:rPr>
          <w:rFonts w:cs="Arial"/>
          <w:snapToGrid/>
          <w:sz w:val="18"/>
          <w:szCs w:val="18"/>
        </w:rPr>
      </w:pPr>
      <w:r w:rsidRPr="00EB793D">
        <w:rPr>
          <w:rFonts w:cs="Arial"/>
          <w:snapToGrid/>
          <w:sz w:val="18"/>
          <w:szCs w:val="18"/>
        </w:rPr>
        <w:t xml:space="preserve">9.4.1 </w:t>
      </w:r>
      <w:r w:rsidRPr="00EB793D">
        <w:rPr>
          <w:rFonts w:cs="Arial"/>
          <w:snapToGrid/>
          <w:sz w:val="18"/>
          <w:szCs w:val="18"/>
        </w:rPr>
        <w:tab/>
        <w:t xml:space="preserve">Bidders are advised that following a preliminary evaluation by the Owner of the bids, the potential low Bidder (including the project management team members per Project Requirements 00 74 13) may be invited to an interview with the Owner. At such time, the Bidder may be asked to address the following questions and may be asked to provide documentary evidence supporting the </w:t>
      </w:r>
      <w:r w:rsidR="00465828" w:rsidRPr="00EB793D">
        <w:rPr>
          <w:rFonts w:cs="Arial"/>
          <w:snapToGrid/>
          <w:sz w:val="18"/>
          <w:szCs w:val="18"/>
        </w:rPr>
        <w:t>Constructor</w:t>
      </w:r>
      <w:r w:rsidRPr="00EB793D">
        <w:rPr>
          <w:rFonts w:cs="Arial"/>
          <w:snapToGrid/>
          <w:sz w:val="18"/>
          <w:szCs w:val="18"/>
        </w:rPr>
        <w:t>’s responses.</w:t>
      </w:r>
    </w:p>
    <w:p w14:paraId="2CFA5C69" w14:textId="77777777" w:rsidR="00794444" w:rsidRPr="00EB793D" w:rsidRDefault="00794444" w:rsidP="0036328C">
      <w:pPr>
        <w:widowControl/>
        <w:autoSpaceDE w:val="0"/>
        <w:autoSpaceDN w:val="0"/>
        <w:adjustRightInd w:val="0"/>
        <w:ind w:left="2880" w:hanging="720"/>
        <w:jc w:val="both"/>
        <w:rPr>
          <w:rFonts w:cs="Arial"/>
          <w:snapToGrid/>
          <w:sz w:val="18"/>
          <w:szCs w:val="18"/>
        </w:rPr>
      </w:pPr>
    </w:p>
    <w:p w14:paraId="58F29124" w14:textId="06E8A9C9" w:rsidR="00465828" w:rsidRDefault="0036328C" w:rsidP="00AA2807">
      <w:pPr>
        <w:pStyle w:val="ListParagraph"/>
        <w:numPr>
          <w:ilvl w:val="0"/>
          <w:numId w:val="34"/>
        </w:numPr>
        <w:ind w:left="3420" w:hanging="540"/>
        <w:jc w:val="both"/>
        <w:rPr>
          <w:rFonts w:cs="Arial"/>
          <w:sz w:val="18"/>
          <w:szCs w:val="18"/>
        </w:rPr>
      </w:pPr>
      <w:r w:rsidRPr="00EB793D">
        <w:rPr>
          <w:rFonts w:cs="Arial"/>
          <w:sz w:val="18"/>
          <w:szCs w:val="18"/>
        </w:rPr>
        <w:t>What experience does the Bidder</w:t>
      </w:r>
      <w:r w:rsidR="00465828" w:rsidRPr="00EB793D">
        <w:rPr>
          <w:rFonts w:cs="Arial"/>
          <w:sz w:val="18"/>
          <w:szCs w:val="18"/>
        </w:rPr>
        <w:t xml:space="preserve"> </w:t>
      </w:r>
      <w:r w:rsidRPr="00EB793D">
        <w:rPr>
          <w:rFonts w:cs="Arial"/>
          <w:sz w:val="18"/>
          <w:szCs w:val="18"/>
        </w:rPr>
        <w:t xml:space="preserve">have with projects of similar type, </w:t>
      </w:r>
      <w:r w:rsidR="00A32DB3" w:rsidRPr="00EB793D">
        <w:rPr>
          <w:rFonts w:cs="Arial"/>
          <w:sz w:val="18"/>
          <w:szCs w:val="18"/>
        </w:rPr>
        <w:t>complexity,</w:t>
      </w:r>
      <w:r w:rsidRPr="00EB793D">
        <w:rPr>
          <w:rFonts w:cs="Arial"/>
          <w:sz w:val="18"/>
          <w:szCs w:val="18"/>
        </w:rPr>
        <w:t xml:space="preserve"> and size? Can the Bidder supply references from Owners of those projects, if requested (including names and contact information)?</w:t>
      </w:r>
    </w:p>
    <w:p w14:paraId="7BEF00B3" w14:textId="77777777" w:rsidR="00794444" w:rsidRPr="00EB793D" w:rsidRDefault="00794444" w:rsidP="00794444">
      <w:pPr>
        <w:pStyle w:val="ListParagraph"/>
        <w:ind w:left="3420"/>
        <w:jc w:val="both"/>
        <w:rPr>
          <w:rFonts w:cs="Arial"/>
          <w:sz w:val="18"/>
          <w:szCs w:val="18"/>
        </w:rPr>
      </w:pPr>
    </w:p>
    <w:p w14:paraId="6CB6FD86" w14:textId="4577AD25" w:rsidR="00465828" w:rsidRDefault="005B0238" w:rsidP="00AA2807">
      <w:pPr>
        <w:pStyle w:val="ListParagraph"/>
        <w:numPr>
          <w:ilvl w:val="0"/>
          <w:numId w:val="34"/>
        </w:numPr>
        <w:ind w:left="3420" w:hanging="540"/>
        <w:jc w:val="both"/>
        <w:rPr>
          <w:rFonts w:cs="Arial"/>
          <w:b/>
          <w:sz w:val="18"/>
          <w:szCs w:val="18"/>
        </w:rPr>
      </w:pPr>
      <w:r w:rsidRPr="00EB793D">
        <w:rPr>
          <w:rFonts w:cs="Arial"/>
          <w:sz w:val="18"/>
          <w:szCs w:val="18"/>
        </w:rPr>
        <w:t>Has the Bidder</w:t>
      </w:r>
      <w:r w:rsidR="00465828" w:rsidRPr="00EB793D">
        <w:rPr>
          <w:rFonts w:cs="Arial"/>
          <w:sz w:val="18"/>
          <w:szCs w:val="18"/>
        </w:rPr>
        <w:t xml:space="preserve"> successfully completed projects in similar inpatient/clinic environments that have included a level of infection control similar </w:t>
      </w:r>
      <w:r w:rsidR="001E7CE9" w:rsidRPr="00EB793D">
        <w:rPr>
          <w:rFonts w:cs="Arial"/>
          <w:sz w:val="18"/>
          <w:szCs w:val="18"/>
        </w:rPr>
        <w:t>to</w:t>
      </w:r>
      <w:r w:rsidR="00465828" w:rsidRPr="00EB793D">
        <w:rPr>
          <w:rFonts w:cs="Arial"/>
          <w:sz w:val="18"/>
          <w:szCs w:val="18"/>
        </w:rPr>
        <w:t xml:space="preserve"> Level IV as defined by section 01 35 33 - Infection Control </w:t>
      </w:r>
      <w:r w:rsidR="00AB2EA9" w:rsidRPr="00EB793D">
        <w:rPr>
          <w:rFonts w:cs="Arial"/>
          <w:sz w:val="18"/>
          <w:szCs w:val="18"/>
        </w:rPr>
        <w:t>Risk Assessment (ICRA) Project Requirements</w:t>
      </w:r>
      <w:r w:rsidR="00465828" w:rsidRPr="00EB793D">
        <w:rPr>
          <w:rFonts w:cs="Arial"/>
          <w:sz w:val="18"/>
          <w:szCs w:val="18"/>
        </w:rPr>
        <w:t>? Can Bidder supply references from Owners of those projects, if requested?</w:t>
      </w:r>
      <w:r w:rsidR="00DB5123" w:rsidRPr="00EB793D">
        <w:rPr>
          <w:rFonts w:cs="Arial"/>
          <w:sz w:val="18"/>
          <w:szCs w:val="18"/>
        </w:rPr>
        <w:t xml:space="preserve"> </w:t>
      </w:r>
      <w:r w:rsidR="00DB5123" w:rsidRPr="00EB793D">
        <w:rPr>
          <w:rFonts w:cs="Arial"/>
          <w:b/>
          <w:sz w:val="18"/>
          <w:szCs w:val="18"/>
          <w:highlight w:val="yellow"/>
        </w:rPr>
        <w:t>[Use on UIHC projects only</w:t>
      </w:r>
      <w:r w:rsidR="00DB5123" w:rsidRPr="00EB793D">
        <w:rPr>
          <w:rFonts w:cs="Arial"/>
          <w:b/>
          <w:sz w:val="18"/>
          <w:szCs w:val="18"/>
          <w:highlight w:val="lightGray"/>
        </w:rPr>
        <w:t>]</w:t>
      </w:r>
    </w:p>
    <w:p w14:paraId="2212BD3F" w14:textId="77777777" w:rsidR="00794444" w:rsidRPr="00794444" w:rsidRDefault="00794444" w:rsidP="00794444">
      <w:pPr>
        <w:pStyle w:val="ListParagraph"/>
        <w:rPr>
          <w:rFonts w:cs="Arial"/>
          <w:b/>
          <w:sz w:val="18"/>
          <w:szCs w:val="18"/>
        </w:rPr>
      </w:pPr>
    </w:p>
    <w:p w14:paraId="4328E9A7" w14:textId="11FA0D5C" w:rsidR="0036328C" w:rsidRDefault="0036328C" w:rsidP="00AA2807">
      <w:pPr>
        <w:pStyle w:val="ListParagraph"/>
        <w:numPr>
          <w:ilvl w:val="0"/>
          <w:numId w:val="34"/>
        </w:numPr>
        <w:ind w:left="3420" w:hanging="540"/>
        <w:jc w:val="both"/>
        <w:rPr>
          <w:rFonts w:cs="Arial"/>
          <w:sz w:val="18"/>
          <w:szCs w:val="18"/>
        </w:rPr>
      </w:pPr>
      <w:r w:rsidRPr="00EB793D">
        <w:rPr>
          <w:rFonts w:cs="Arial"/>
          <w:sz w:val="18"/>
          <w:szCs w:val="18"/>
        </w:rPr>
        <w:t>What experience does the Bidder have with managing projects of this size and complexity with the projected aggressive schedule?</w:t>
      </w:r>
    </w:p>
    <w:p w14:paraId="505CB09F" w14:textId="77777777" w:rsidR="00794444" w:rsidRPr="00794444" w:rsidRDefault="00794444" w:rsidP="00794444">
      <w:pPr>
        <w:pStyle w:val="ListParagraph"/>
        <w:rPr>
          <w:rFonts w:cs="Arial"/>
          <w:sz w:val="18"/>
          <w:szCs w:val="18"/>
        </w:rPr>
      </w:pPr>
    </w:p>
    <w:p w14:paraId="13987BC5" w14:textId="6501520C" w:rsidR="0036328C" w:rsidRDefault="0036328C" w:rsidP="00AA2807">
      <w:pPr>
        <w:pStyle w:val="ListParagraph"/>
        <w:numPr>
          <w:ilvl w:val="0"/>
          <w:numId w:val="34"/>
        </w:numPr>
        <w:ind w:left="3420" w:hanging="540"/>
        <w:jc w:val="both"/>
        <w:rPr>
          <w:rFonts w:cs="Arial"/>
          <w:sz w:val="18"/>
          <w:szCs w:val="18"/>
        </w:rPr>
      </w:pPr>
      <w:r w:rsidRPr="00EB793D">
        <w:rPr>
          <w:rFonts w:cs="Arial"/>
          <w:sz w:val="18"/>
          <w:szCs w:val="18"/>
        </w:rPr>
        <w:t>What project management and scheduling software does the Bidder employ or plan to employ for this project, and has the Bidder employed this software on past projects of similar size, complexity and duration?</w:t>
      </w:r>
    </w:p>
    <w:p w14:paraId="127E5C1D" w14:textId="77777777" w:rsidR="00794444" w:rsidRPr="00794444" w:rsidRDefault="00794444" w:rsidP="00794444">
      <w:pPr>
        <w:pStyle w:val="ListParagraph"/>
        <w:rPr>
          <w:rFonts w:cs="Arial"/>
          <w:sz w:val="18"/>
          <w:szCs w:val="18"/>
        </w:rPr>
      </w:pPr>
    </w:p>
    <w:p w14:paraId="5BD0EEB6" w14:textId="4E02185A" w:rsidR="0036328C" w:rsidRDefault="0036328C" w:rsidP="00AA2807">
      <w:pPr>
        <w:pStyle w:val="ListParagraph"/>
        <w:numPr>
          <w:ilvl w:val="0"/>
          <w:numId w:val="34"/>
        </w:numPr>
        <w:ind w:left="3420" w:hanging="540"/>
        <w:jc w:val="both"/>
        <w:rPr>
          <w:rFonts w:cs="Arial"/>
          <w:sz w:val="18"/>
          <w:szCs w:val="18"/>
        </w:rPr>
      </w:pPr>
      <w:r w:rsidRPr="00EB793D">
        <w:rPr>
          <w:rFonts w:cs="Arial"/>
          <w:sz w:val="18"/>
          <w:szCs w:val="18"/>
        </w:rPr>
        <w:t>Does the Bidder have other projects scheduled to be constructed during the same time period contemplated for this project, and if so, what are they, and how does the Bidder plan to accommodate these projects to ensure adequate workforce to fulfill the contractual requirements?</w:t>
      </w:r>
    </w:p>
    <w:p w14:paraId="11AADA3C" w14:textId="77777777" w:rsidR="00794444" w:rsidRPr="00794444" w:rsidRDefault="00794444" w:rsidP="00794444">
      <w:pPr>
        <w:pStyle w:val="ListParagraph"/>
        <w:rPr>
          <w:rFonts w:cs="Arial"/>
          <w:sz w:val="18"/>
          <w:szCs w:val="18"/>
        </w:rPr>
      </w:pPr>
    </w:p>
    <w:p w14:paraId="79629428" w14:textId="2AE96D09" w:rsidR="0036328C" w:rsidRDefault="0036328C" w:rsidP="00AA2807">
      <w:pPr>
        <w:pStyle w:val="ListParagraph"/>
        <w:numPr>
          <w:ilvl w:val="0"/>
          <w:numId w:val="34"/>
        </w:numPr>
        <w:ind w:left="3420" w:hanging="540"/>
        <w:jc w:val="both"/>
        <w:rPr>
          <w:rFonts w:cs="Arial"/>
          <w:sz w:val="18"/>
          <w:szCs w:val="18"/>
        </w:rPr>
      </w:pPr>
      <w:r w:rsidRPr="00EB793D">
        <w:rPr>
          <w:rFonts w:cs="Arial"/>
          <w:sz w:val="18"/>
          <w:szCs w:val="18"/>
        </w:rPr>
        <w:t>What bonding companies has the Bidder utilized in the past, intends to use for this project, and has the Bidder ever been denied bonding coverage?</w:t>
      </w:r>
    </w:p>
    <w:p w14:paraId="6171C389" w14:textId="77777777" w:rsidR="00794444" w:rsidRPr="00794444" w:rsidRDefault="00794444" w:rsidP="00794444">
      <w:pPr>
        <w:pStyle w:val="ListParagraph"/>
        <w:rPr>
          <w:rFonts w:cs="Arial"/>
          <w:sz w:val="18"/>
          <w:szCs w:val="18"/>
        </w:rPr>
      </w:pPr>
    </w:p>
    <w:p w14:paraId="55DAACC7" w14:textId="66BF20ED" w:rsidR="0036328C" w:rsidRDefault="0036328C" w:rsidP="00AA2807">
      <w:pPr>
        <w:pStyle w:val="ListParagraph"/>
        <w:numPr>
          <w:ilvl w:val="0"/>
          <w:numId w:val="34"/>
        </w:numPr>
        <w:ind w:left="3420" w:hanging="540"/>
        <w:jc w:val="both"/>
        <w:rPr>
          <w:rFonts w:cs="Arial"/>
          <w:sz w:val="18"/>
          <w:szCs w:val="18"/>
        </w:rPr>
      </w:pPr>
      <w:r w:rsidRPr="00EB793D">
        <w:rPr>
          <w:rFonts w:cs="Arial"/>
          <w:sz w:val="18"/>
          <w:szCs w:val="18"/>
        </w:rPr>
        <w:t>What is the experience level of the Bidder’s home office and field management personnel with projects of this size and complexity that the Bidder plans to utilize for the project?</w:t>
      </w:r>
    </w:p>
    <w:p w14:paraId="50D62B22" w14:textId="77777777" w:rsidR="00794444" w:rsidRPr="00794444" w:rsidRDefault="00794444" w:rsidP="00794444">
      <w:pPr>
        <w:pStyle w:val="ListParagraph"/>
        <w:rPr>
          <w:rFonts w:cs="Arial"/>
          <w:sz w:val="18"/>
          <w:szCs w:val="18"/>
        </w:rPr>
      </w:pPr>
    </w:p>
    <w:p w14:paraId="085C85B9" w14:textId="77777777" w:rsidR="00794444" w:rsidRDefault="0036328C" w:rsidP="00AA2807">
      <w:pPr>
        <w:pStyle w:val="ListParagraph"/>
        <w:numPr>
          <w:ilvl w:val="0"/>
          <w:numId w:val="34"/>
        </w:numPr>
        <w:ind w:left="3420" w:hanging="540"/>
        <w:jc w:val="both"/>
        <w:rPr>
          <w:rFonts w:cs="Arial"/>
          <w:sz w:val="18"/>
          <w:szCs w:val="18"/>
        </w:rPr>
      </w:pPr>
      <w:r w:rsidRPr="00EB793D">
        <w:rPr>
          <w:rFonts w:cs="Arial"/>
          <w:sz w:val="18"/>
          <w:szCs w:val="18"/>
        </w:rPr>
        <w:t xml:space="preserve">What is the experience level of the mechanical and electrical </w:t>
      </w:r>
      <w:r w:rsidR="00465828" w:rsidRPr="00EB793D">
        <w:rPr>
          <w:rFonts w:cs="Arial"/>
          <w:sz w:val="18"/>
          <w:szCs w:val="18"/>
        </w:rPr>
        <w:t>subcontractor</w:t>
      </w:r>
      <w:r w:rsidRPr="00EB793D">
        <w:rPr>
          <w:rFonts w:cs="Arial"/>
          <w:sz w:val="18"/>
          <w:szCs w:val="18"/>
        </w:rPr>
        <w:t>s with projects of this size and complexity that the Bidder plans to utilize for the project?</w:t>
      </w:r>
      <w:r w:rsidR="005B0238" w:rsidRPr="00EB793D">
        <w:rPr>
          <w:rFonts w:cs="Arial"/>
          <w:sz w:val="18"/>
          <w:szCs w:val="18"/>
        </w:rPr>
        <w:t xml:space="preserve"> Including projects </w:t>
      </w:r>
      <w:r w:rsidR="00465828" w:rsidRPr="00EB793D">
        <w:rPr>
          <w:rFonts w:cs="Arial"/>
          <w:sz w:val="18"/>
          <w:szCs w:val="18"/>
        </w:rPr>
        <w:t>within an occupied Level 1 Trauma Hospital</w:t>
      </w:r>
      <w:r w:rsidR="005B0238" w:rsidRPr="00EB793D">
        <w:rPr>
          <w:rFonts w:cs="Arial"/>
          <w:sz w:val="18"/>
          <w:szCs w:val="18"/>
        </w:rPr>
        <w:t>.</w:t>
      </w:r>
    </w:p>
    <w:p w14:paraId="6082C579" w14:textId="77777777" w:rsidR="00794444" w:rsidRPr="00794444" w:rsidRDefault="00794444" w:rsidP="00794444">
      <w:pPr>
        <w:pStyle w:val="ListParagraph"/>
        <w:rPr>
          <w:rFonts w:cs="Arial"/>
          <w:color w:val="FF0000"/>
          <w:sz w:val="18"/>
          <w:szCs w:val="18"/>
        </w:rPr>
      </w:pPr>
    </w:p>
    <w:p w14:paraId="000ECC44" w14:textId="77777777" w:rsidR="0036328C" w:rsidRPr="00EB793D" w:rsidRDefault="0036328C" w:rsidP="00AA2807">
      <w:pPr>
        <w:pStyle w:val="ListParagraph"/>
        <w:numPr>
          <w:ilvl w:val="0"/>
          <w:numId w:val="34"/>
        </w:numPr>
        <w:ind w:left="3420" w:hanging="540"/>
        <w:jc w:val="both"/>
        <w:rPr>
          <w:rFonts w:cs="Arial"/>
          <w:snapToGrid/>
          <w:sz w:val="18"/>
          <w:szCs w:val="18"/>
        </w:rPr>
      </w:pPr>
      <w:r w:rsidRPr="00EB793D">
        <w:rPr>
          <w:rFonts w:cs="Arial"/>
          <w:snapToGrid/>
          <w:sz w:val="18"/>
          <w:szCs w:val="18"/>
        </w:rPr>
        <w:t xml:space="preserve">Has the Bidder ever been debarred from bidding by any public </w:t>
      </w:r>
      <w:r w:rsidR="00B22A4F" w:rsidRPr="00EB793D">
        <w:rPr>
          <w:rFonts w:cs="Arial"/>
          <w:snapToGrid/>
          <w:sz w:val="18"/>
          <w:szCs w:val="18"/>
        </w:rPr>
        <w:t>O</w:t>
      </w:r>
      <w:r w:rsidRPr="00EB793D">
        <w:rPr>
          <w:rFonts w:cs="Arial"/>
          <w:snapToGrid/>
          <w:sz w:val="18"/>
          <w:szCs w:val="18"/>
        </w:rPr>
        <w:t>wner, and if so, what were the circumstances?</w:t>
      </w:r>
    </w:p>
    <w:p w14:paraId="52BEF1A4" w14:textId="77777777" w:rsidR="0036328C" w:rsidRPr="00EB793D" w:rsidRDefault="0036328C" w:rsidP="0036328C">
      <w:pPr>
        <w:widowControl/>
        <w:autoSpaceDE w:val="0"/>
        <w:autoSpaceDN w:val="0"/>
        <w:adjustRightInd w:val="0"/>
        <w:ind w:left="3600" w:hanging="720"/>
        <w:jc w:val="both"/>
        <w:rPr>
          <w:rFonts w:cs="Arial"/>
          <w:snapToGrid/>
          <w:sz w:val="18"/>
          <w:szCs w:val="18"/>
        </w:rPr>
      </w:pPr>
    </w:p>
    <w:p w14:paraId="02490F7A" w14:textId="77777777" w:rsidR="0036328C" w:rsidRPr="00EB793D" w:rsidRDefault="0036328C" w:rsidP="00245BB3">
      <w:pPr>
        <w:widowControl/>
        <w:autoSpaceDE w:val="0"/>
        <w:autoSpaceDN w:val="0"/>
        <w:adjustRightInd w:val="0"/>
        <w:spacing w:after="240"/>
        <w:ind w:left="2880" w:hanging="720"/>
        <w:jc w:val="both"/>
        <w:rPr>
          <w:rFonts w:cs="Arial"/>
          <w:sz w:val="18"/>
          <w:szCs w:val="18"/>
        </w:rPr>
      </w:pPr>
      <w:r w:rsidRPr="00EB793D">
        <w:rPr>
          <w:rFonts w:cs="Arial"/>
          <w:snapToGrid/>
          <w:sz w:val="18"/>
          <w:szCs w:val="18"/>
        </w:rPr>
        <w:t xml:space="preserve">9.4.2 </w:t>
      </w:r>
      <w:r w:rsidRPr="00EB793D">
        <w:rPr>
          <w:rFonts w:cs="Arial"/>
          <w:snapToGrid/>
          <w:sz w:val="18"/>
          <w:szCs w:val="18"/>
        </w:rPr>
        <w:tab/>
        <w:t xml:space="preserve">The Owner will make its determination of the successful responsible Bidder based on the Bidder’s responses to the above and potentially other questions as necessary, including the Owner’s evaluation of any documentary evidence the Bidder is asked to provide in a timely manner (within 48 hours after receipt of request). Failure of the Bidder to provide additional and satisfactory information as requested may result in the Owner’s determination that the Bidder is not responsible, and the </w:t>
      </w:r>
      <w:r w:rsidR="00465828" w:rsidRPr="00EB793D">
        <w:rPr>
          <w:rFonts w:cs="Arial"/>
          <w:snapToGrid/>
          <w:sz w:val="18"/>
          <w:szCs w:val="18"/>
        </w:rPr>
        <w:t>Constructor</w:t>
      </w:r>
      <w:r w:rsidRPr="00EB793D">
        <w:rPr>
          <w:rFonts w:cs="Arial"/>
          <w:snapToGrid/>
          <w:sz w:val="18"/>
          <w:szCs w:val="18"/>
        </w:rPr>
        <w:t>’s bid will be rejected.”</w:t>
      </w:r>
    </w:p>
    <w:p w14:paraId="47E375D7" w14:textId="77777777" w:rsidR="0036328C" w:rsidRPr="00EB793D" w:rsidRDefault="0036328C" w:rsidP="00581937">
      <w:pPr>
        <w:pStyle w:val="Level1"/>
        <w:numPr>
          <w:ilvl w:val="0"/>
          <w:numId w:val="6"/>
        </w:numPr>
        <w:tabs>
          <w:tab w:val="clear" w:pos="720"/>
        </w:tabs>
        <w:ind w:left="2160"/>
        <w:jc w:val="both"/>
        <w:outlineLvl w:val="9"/>
        <w:rPr>
          <w:rFonts w:cs="Arial"/>
          <w:sz w:val="18"/>
          <w:szCs w:val="18"/>
        </w:rPr>
      </w:pPr>
      <w:r w:rsidRPr="00EB793D">
        <w:rPr>
          <w:rFonts w:eastAsia="MS Mincho" w:cs="Arial"/>
          <w:snapToGrid/>
          <w:sz w:val="18"/>
          <w:szCs w:val="18"/>
          <w:lang w:eastAsia="ja-JP"/>
        </w:rPr>
        <w:lastRenderedPageBreak/>
        <w:t xml:space="preserve">Reference: Instructions to Bidders, Article 9 </w:t>
      </w:r>
      <w:r w:rsidRPr="00B56065">
        <w:rPr>
          <w:rFonts w:cs="Arial"/>
          <w:b/>
          <w:sz w:val="18"/>
          <w:szCs w:val="18"/>
          <w:highlight w:val="yellow"/>
        </w:rPr>
        <w:t>[Include ONLY on projects that have a critical timeframe where award of contract cannot afford to be held up by a potential conflict of interest vendor issue.]</w:t>
      </w:r>
    </w:p>
    <w:p w14:paraId="7C2C8DA0" w14:textId="77777777" w:rsidR="0036328C" w:rsidRPr="00EB793D" w:rsidRDefault="0036328C" w:rsidP="0036328C">
      <w:pPr>
        <w:pStyle w:val="Level1"/>
        <w:numPr>
          <w:ilvl w:val="0"/>
          <w:numId w:val="0"/>
        </w:numPr>
        <w:ind w:left="2160" w:hanging="810"/>
        <w:jc w:val="both"/>
        <w:rPr>
          <w:rFonts w:eastAsia="MS Mincho" w:cs="Arial"/>
          <w:snapToGrid/>
          <w:sz w:val="18"/>
          <w:szCs w:val="18"/>
          <w:lang w:eastAsia="ja-JP"/>
        </w:rPr>
      </w:pPr>
    </w:p>
    <w:p w14:paraId="54421FC5" w14:textId="77777777" w:rsidR="0036328C" w:rsidRPr="00EB793D" w:rsidRDefault="0036328C" w:rsidP="0036328C">
      <w:pPr>
        <w:pStyle w:val="Level1"/>
        <w:numPr>
          <w:ilvl w:val="0"/>
          <w:numId w:val="0"/>
        </w:numPr>
        <w:ind w:left="720" w:firstLine="720"/>
        <w:jc w:val="both"/>
        <w:rPr>
          <w:rFonts w:eastAsia="MS Mincho" w:cs="Arial"/>
          <w:snapToGrid/>
          <w:sz w:val="18"/>
          <w:szCs w:val="18"/>
          <w:lang w:eastAsia="ja-JP"/>
        </w:rPr>
      </w:pPr>
      <w:r w:rsidRPr="00EB793D">
        <w:rPr>
          <w:rFonts w:eastAsia="MS Mincho" w:cs="Arial"/>
          <w:snapToGrid/>
          <w:sz w:val="18"/>
          <w:szCs w:val="18"/>
          <w:lang w:eastAsia="ja-JP"/>
        </w:rPr>
        <w:tab/>
        <w:t>Insert new Article 9.6 to read as follows:</w:t>
      </w:r>
    </w:p>
    <w:p w14:paraId="07C9B118" w14:textId="77777777" w:rsidR="0036328C" w:rsidRPr="00EB793D" w:rsidRDefault="0036328C" w:rsidP="0036328C">
      <w:pPr>
        <w:pStyle w:val="Level1"/>
        <w:numPr>
          <w:ilvl w:val="0"/>
          <w:numId w:val="0"/>
        </w:numPr>
        <w:ind w:left="720" w:firstLine="720"/>
        <w:jc w:val="both"/>
        <w:rPr>
          <w:rFonts w:eastAsia="MS Mincho" w:cs="Arial"/>
          <w:snapToGrid/>
          <w:sz w:val="18"/>
          <w:szCs w:val="18"/>
          <w:lang w:eastAsia="ja-JP"/>
        </w:rPr>
      </w:pPr>
    </w:p>
    <w:p w14:paraId="5F9BA81B" w14:textId="24823920" w:rsidR="0036328C" w:rsidRPr="00EB793D" w:rsidRDefault="0036328C" w:rsidP="00007B8C">
      <w:pPr>
        <w:pStyle w:val="Level1"/>
        <w:numPr>
          <w:ilvl w:val="0"/>
          <w:numId w:val="0"/>
        </w:numPr>
        <w:ind w:left="2160"/>
        <w:jc w:val="both"/>
        <w:rPr>
          <w:rFonts w:eastAsia="MS Mincho" w:cs="Arial"/>
          <w:snapToGrid/>
          <w:sz w:val="18"/>
          <w:szCs w:val="18"/>
          <w:lang w:eastAsia="ja-JP"/>
        </w:rPr>
      </w:pPr>
      <w:r w:rsidRPr="00EB793D">
        <w:rPr>
          <w:rFonts w:eastAsia="MS Mincho" w:cs="Arial"/>
          <w:snapToGrid/>
          <w:sz w:val="18"/>
          <w:szCs w:val="18"/>
          <w:lang w:eastAsia="ja-JP"/>
        </w:rPr>
        <w:t xml:space="preserve">All Bidders shall have a previously established University of Iowa vendor identification number from the University’s Purchasing Department.  The vendor application form </w:t>
      </w:r>
      <w:r w:rsidR="00B7017D">
        <w:rPr>
          <w:rFonts w:eastAsia="MS Mincho" w:cs="Arial"/>
          <w:snapToGrid/>
          <w:sz w:val="18"/>
          <w:szCs w:val="18"/>
          <w:lang w:eastAsia="ja-JP"/>
        </w:rPr>
        <w:t xml:space="preserve">is </w:t>
      </w:r>
      <w:r w:rsidRPr="00EB793D">
        <w:rPr>
          <w:rFonts w:eastAsia="MS Mincho" w:cs="Arial"/>
          <w:snapToGrid/>
          <w:sz w:val="18"/>
          <w:szCs w:val="18"/>
          <w:lang w:eastAsia="ja-JP"/>
        </w:rPr>
        <w:t>found</w:t>
      </w:r>
      <w:r w:rsidR="00B7017D">
        <w:rPr>
          <w:rFonts w:eastAsia="MS Mincho" w:cs="Arial"/>
          <w:snapToGrid/>
          <w:sz w:val="18"/>
          <w:szCs w:val="18"/>
          <w:lang w:eastAsia="ja-JP"/>
        </w:rPr>
        <w:t>:</w:t>
      </w:r>
      <w:r w:rsidRPr="00EB793D">
        <w:rPr>
          <w:rFonts w:eastAsia="MS Mincho" w:cs="Arial"/>
          <w:snapToGrid/>
          <w:sz w:val="18"/>
          <w:szCs w:val="18"/>
          <w:lang w:eastAsia="ja-JP"/>
        </w:rPr>
        <w:t xml:space="preserve"> </w:t>
      </w:r>
      <w:hyperlink r:id="rId9" w:history="1">
        <w:r w:rsidR="007A0780" w:rsidRPr="00EB793D">
          <w:rPr>
            <w:rStyle w:val="Hyperlink"/>
            <w:rFonts w:cs="Arial"/>
            <w:sz w:val="18"/>
            <w:szCs w:val="18"/>
          </w:rPr>
          <w:t>https://www.esupplier.uiowa.edu/psp/ps/SUPPLIER/ERP/c/SUP_OB_MENU.AUC_BIDDER_REGISTRATION.GBL?Action=U</w:t>
        </w:r>
      </w:hyperlink>
      <w:r w:rsidR="007A0780" w:rsidRPr="00EB793D">
        <w:rPr>
          <w:rFonts w:cs="Arial"/>
          <w:sz w:val="18"/>
          <w:szCs w:val="18"/>
        </w:rPr>
        <w:t xml:space="preserve"> </w:t>
      </w:r>
    </w:p>
    <w:p w14:paraId="718CEB19" w14:textId="77777777" w:rsidR="00007B8C" w:rsidRPr="00EB793D" w:rsidRDefault="00007B8C" w:rsidP="00007B8C">
      <w:pPr>
        <w:pStyle w:val="Level1"/>
        <w:numPr>
          <w:ilvl w:val="0"/>
          <w:numId w:val="0"/>
        </w:numPr>
        <w:ind w:left="2160"/>
        <w:jc w:val="both"/>
        <w:rPr>
          <w:rFonts w:cs="Arial"/>
          <w:b/>
          <w:bCs/>
          <w:sz w:val="18"/>
          <w:szCs w:val="18"/>
        </w:rPr>
      </w:pPr>
    </w:p>
    <w:p w14:paraId="706EA1ED" w14:textId="4B7D0315" w:rsidR="0036328C" w:rsidRDefault="0036328C" w:rsidP="00B7017D">
      <w:pPr>
        <w:pStyle w:val="Level1"/>
        <w:numPr>
          <w:ilvl w:val="0"/>
          <w:numId w:val="6"/>
        </w:numPr>
        <w:tabs>
          <w:tab w:val="clear" w:pos="720"/>
        </w:tabs>
        <w:ind w:left="2160"/>
        <w:jc w:val="both"/>
        <w:outlineLvl w:val="9"/>
        <w:rPr>
          <w:rFonts w:cs="Arial"/>
          <w:sz w:val="18"/>
          <w:szCs w:val="18"/>
        </w:rPr>
      </w:pPr>
      <w:r w:rsidRPr="008703DA">
        <w:rPr>
          <w:rFonts w:cs="Arial"/>
          <w:sz w:val="18"/>
          <w:szCs w:val="18"/>
        </w:rPr>
        <w:t xml:space="preserve">Reference: Instructions to Bidders, Article 12.  </w:t>
      </w:r>
    </w:p>
    <w:p w14:paraId="15EC0CA8" w14:textId="77777777" w:rsidR="00B7017D" w:rsidRPr="008703DA" w:rsidRDefault="00B7017D" w:rsidP="00B7017D">
      <w:pPr>
        <w:pStyle w:val="Level1"/>
        <w:numPr>
          <w:ilvl w:val="0"/>
          <w:numId w:val="0"/>
        </w:numPr>
        <w:tabs>
          <w:tab w:val="left" w:pos="1440"/>
        </w:tabs>
        <w:ind w:left="2880" w:hanging="720"/>
        <w:jc w:val="both"/>
        <w:outlineLvl w:val="9"/>
        <w:rPr>
          <w:rFonts w:cs="Arial"/>
          <w:sz w:val="18"/>
          <w:szCs w:val="18"/>
        </w:rPr>
      </w:pPr>
    </w:p>
    <w:p w14:paraId="5F46E8F2" w14:textId="77777777" w:rsidR="0036328C" w:rsidRPr="00EB793D" w:rsidRDefault="0036328C" w:rsidP="0036328C">
      <w:pPr>
        <w:ind w:left="2160"/>
        <w:jc w:val="both"/>
        <w:rPr>
          <w:rFonts w:cs="Arial"/>
          <w:sz w:val="18"/>
          <w:szCs w:val="18"/>
        </w:rPr>
      </w:pPr>
      <w:r w:rsidRPr="00EB793D">
        <w:rPr>
          <w:rFonts w:cs="Arial"/>
          <w:sz w:val="18"/>
          <w:szCs w:val="18"/>
        </w:rPr>
        <w:t>Insert new Article 12.3, 12.4 and 12.5 to read as follows:</w:t>
      </w:r>
    </w:p>
    <w:p w14:paraId="3E6382D3" w14:textId="77777777" w:rsidR="0036328C" w:rsidRPr="00EB793D" w:rsidRDefault="0036328C" w:rsidP="0036328C">
      <w:pPr>
        <w:tabs>
          <w:tab w:val="left" w:pos="1440"/>
        </w:tabs>
        <w:jc w:val="both"/>
        <w:rPr>
          <w:rFonts w:cs="Arial"/>
          <w:sz w:val="18"/>
          <w:szCs w:val="18"/>
        </w:rPr>
      </w:pPr>
    </w:p>
    <w:p w14:paraId="0A9EBC9C" w14:textId="77777777" w:rsidR="0036328C" w:rsidRPr="00EB793D" w:rsidRDefault="0036328C" w:rsidP="0036328C">
      <w:pPr>
        <w:ind w:left="2880" w:hanging="720"/>
        <w:jc w:val="both"/>
        <w:rPr>
          <w:rFonts w:cs="Arial"/>
          <w:b/>
          <w:color w:val="000000"/>
          <w:sz w:val="18"/>
          <w:szCs w:val="18"/>
        </w:rPr>
      </w:pPr>
      <w:r w:rsidRPr="00EB793D">
        <w:rPr>
          <w:rFonts w:cs="Arial"/>
          <w:sz w:val="18"/>
          <w:szCs w:val="18"/>
        </w:rPr>
        <w:t>12.3</w:t>
      </w:r>
      <w:r w:rsidRPr="00EB793D">
        <w:rPr>
          <w:rFonts w:cs="Arial"/>
          <w:sz w:val="18"/>
          <w:szCs w:val="18"/>
        </w:rPr>
        <w:tab/>
        <w:t xml:space="preserve">Substitutions of the materials and equipment described in the Contract Documents will be considered during the bidding period upon receipt of a written request to Design Professional for approval at least </w:t>
      </w:r>
      <w:r w:rsidRPr="00EB793D">
        <w:rPr>
          <w:rFonts w:cs="Arial"/>
          <w:b/>
          <w:sz w:val="18"/>
          <w:szCs w:val="18"/>
        </w:rPr>
        <w:t>ten (10) calendar days</w:t>
      </w:r>
      <w:r w:rsidRPr="00EB793D">
        <w:rPr>
          <w:rFonts w:cs="Arial"/>
          <w:sz w:val="18"/>
          <w:szCs w:val="18"/>
        </w:rPr>
        <w:t xml:space="preserve"> prior to the date set for receipt of bids.  </w:t>
      </w:r>
      <w:r w:rsidRPr="00B9109F">
        <w:rPr>
          <w:rFonts w:cs="Arial"/>
          <w:b/>
          <w:color w:val="000000"/>
          <w:sz w:val="18"/>
          <w:szCs w:val="18"/>
          <w:highlight w:val="yellow"/>
        </w:rPr>
        <w:t>[PM shall provide direction as to the number of calendar days – no less than 7 days and no more than 14 days.]</w:t>
      </w:r>
    </w:p>
    <w:p w14:paraId="06B66BFD" w14:textId="77777777" w:rsidR="0036328C" w:rsidRPr="00EB793D" w:rsidRDefault="0036328C" w:rsidP="0036328C">
      <w:pPr>
        <w:tabs>
          <w:tab w:val="left" w:pos="1440"/>
        </w:tabs>
        <w:ind w:left="2160"/>
        <w:jc w:val="both"/>
        <w:rPr>
          <w:rFonts w:cs="Arial"/>
          <w:sz w:val="18"/>
          <w:szCs w:val="18"/>
        </w:rPr>
      </w:pPr>
    </w:p>
    <w:p w14:paraId="1F598F0C" w14:textId="77777777" w:rsidR="0036328C" w:rsidRPr="00EB793D" w:rsidRDefault="0036328C" w:rsidP="0036328C">
      <w:pPr>
        <w:pStyle w:val="Level1"/>
        <w:numPr>
          <w:ilvl w:val="0"/>
          <w:numId w:val="0"/>
        </w:numPr>
        <w:tabs>
          <w:tab w:val="left" w:pos="1440"/>
        </w:tabs>
        <w:ind w:left="2880" w:hanging="720"/>
        <w:jc w:val="both"/>
        <w:rPr>
          <w:rFonts w:cs="Arial"/>
          <w:sz w:val="18"/>
          <w:szCs w:val="18"/>
        </w:rPr>
      </w:pPr>
      <w:r w:rsidRPr="00EB793D">
        <w:rPr>
          <w:rFonts w:cs="Arial"/>
          <w:sz w:val="18"/>
          <w:szCs w:val="18"/>
        </w:rPr>
        <w:t>12.4</w:t>
      </w:r>
      <w:r w:rsidRPr="00EB793D">
        <w:rPr>
          <w:rFonts w:cs="Arial"/>
          <w:sz w:val="18"/>
          <w:szCs w:val="18"/>
        </w:rPr>
        <w:tab/>
        <w:t xml:space="preserve">If the Design Professional approves any proposed substitutions, such approval shall not be considered official until it is set forth in an addendum.  Bidders are cautioned to refrain from including any substitutions in their </w:t>
      </w:r>
      <w:r w:rsidR="00245BB3" w:rsidRPr="00EB793D">
        <w:rPr>
          <w:rFonts w:cs="Arial"/>
          <w:sz w:val="18"/>
          <w:szCs w:val="18"/>
        </w:rPr>
        <w:t>bid, which</w:t>
      </w:r>
      <w:r w:rsidRPr="00EB793D">
        <w:rPr>
          <w:rFonts w:cs="Arial"/>
          <w:sz w:val="18"/>
          <w:szCs w:val="18"/>
        </w:rPr>
        <w:t xml:space="preserve"> are not confirmed by written addendum.</w:t>
      </w:r>
    </w:p>
    <w:p w14:paraId="49D1736F" w14:textId="77777777" w:rsidR="0036328C" w:rsidRPr="00EB793D" w:rsidRDefault="0036328C" w:rsidP="0036328C">
      <w:pPr>
        <w:tabs>
          <w:tab w:val="left" w:pos="-1440"/>
          <w:tab w:val="left" w:pos="-840"/>
          <w:tab w:val="left" w:pos="0"/>
          <w:tab w:val="left" w:pos="1440"/>
          <w:tab w:val="left" w:pos="1684"/>
          <w:tab w:val="left" w:pos="2366"/>
          <w:tab w:val="left" w:pos="2880"/>
          <w:tab w:val="left" w:pos="3600"/>
          <w:tab w:val="left" w:pos="4320"/>
          <w:tab w:val="left" w:pos="5040"/>
          <w:tab w:val="left" w:pos="5760"/>
          <w:tab w:val="left" w:pos="6480"/>
          <w:tab w:val="left" w:pos="7200"/>
          <w:tab w:val="left" w:pos="7920"/>
          <w:tab w:val="left" w:pos="8640"/>
        </w:tabs>
        <w:ind w:left="2880" w:hanging="720"/>
        <w:jc w:val="both"/>
        <w:rPr>
          <w:rFonts w:cs="Arial"/>
          <w:sz w:val="18"/>
          <w:szCs w:val="18"/>
        </w:rPr>
      </w:pPr>
    </w:p>
    <w:p w14:paraId="03464C62" w14:textId="77777777" w:rsidR="0036328C" w:rsidRPr="009974F7" w:rsidRDefault="0036328C" w:rsidP="0036328C">
      <w:pPr>
        <w:ind w:left="2880" w:hanging="720"/>
        <w:jc w:val="both"/>
        <w:rPr>
          <w:rFonts w:cs="Arial"/>
          <w:sz w:val="18"/>
          <w:szCs w:val="18"/>
        </w:rPr>
      </w:pPr>
      <w:r w:rsidRPr="00EB793D">
        <w:rPr>
          <w:rFonts w:cs="Arial"/>
          <w:sz w:val="18"/>
          <w:szCs w:val="18"/>
        </w:rPr>
        <w:t>12.5</w:t>
      </w:r>
      <w:r w:rsidRPr="00EB793D">
        <w:rPr>
          <w:rFonts w:cs="Arial"/>
          <w:sz w:val="18"/>
          <w:szCs w:val="18"/>
        </w:rPr>
        <w:tab/>
        <w:t xml:space="preserve">Requests for substitutions shall be made on form 00 43 25 ("SUBSTITUTION REQUEST FORM") by the requesting bidder.  Submit a separate Substitution Request Form for each proposed substitution.  Verbal or written requests without </w:t>
      </w:r>
      <w:r w:rsidRPr="009974F7">
        <w:rPr>
          <w:rFonts w:cs="Arial"/>
          <w:sz w:val="18"/>
          <w:szCs w:val="18"/>
        </w:rPr>
        <w:t>the completed Substitution Request Form will NOT be considered.</w:t>
      </w:r>
    </w:p>
    <w:p w14:paraId="3AED0406" w14:textId="77777777" w:rsidR="008C5DDC" w:rsidRPr="009974F7" w:rsidRDefault="008C5DDC" w:rsidP="00BE2C29">
      <w:pPr>
        <w:jc w:val="both"/>
        <w:rPr>
          <w:rFonts w:cs="Arial"/>
          <w:b/>
          <w:sz w:val="18"/>
          <w:szCs w:val="18"/>
        </w:rPr>
      </w:pPr>
    </w:p>
    <w:p w14:paraId="31C02B68" w14:textId="77777777" w:rsidR="00F334AB" w:rsidRPr="009974F7" w:rsidRDefault="00BE2C29" w:rsidP="00F334AB">
      <w:pPr>
        <w:jc w:val="both"/>
        <w:rPr>
          <w:rFonts w:cs="Arial"/>
          <w:b/>
          <w:sz w:val="18"/>
          <w:szCs w:val="18"/>
        </w:rPr>
      </w:pPr>
      <w:r w:rsidRPr="009974F7">
        <w:rPr>
          <w:rFonts w:cs="Arial"/>
          <w:b/>
          <w:sz w:val="18"/>
          <w:szCs w:val="18"/>
        </w:rPr>
        <w:t>3</w:t>
      </w:r>
      <w:r w:rsidR="00D458C4" w:rsidRPr="009974F7">
        <w:rPr>
          <w:rFonts w:cs="Arial"/>
          <w:b/>
          <w:sz w:val="18"/>
          <w:szCs w:val="18"/>
        </w:rPr>
        <w:t>.</w:t>
      </w:r>
      <w:r w:rsidR="00D458C4" w:rsidRPr="009974F7">
        <w:rPr>
          <w:rFonts w:cs="Arial"/>
          <w:b/>
          <w:sz w:val="18"/>
          <w:szCs w:val="18"/>
        </w:rPr>
        <w:tab/>
      </w:r>
      <w:r w:rsidR="00F334AB" w:rsidRPr="009974F7">
        <w:rPr>
          <w:rFonts w:cs="Arial"/>
          <w:b/>
          <w:sz w:val="18"/>
          <w:szCs w:val="18"/>
        </w:rPr>
        <w:t>S</w:t>
      </w:r>
      <w:r w:rsidR="00794503" w:rsidRPr="009974F7">
        <w:rPr>
          <w:rFonts w:cs="Arial"/>
          <w:b/>
          <w:sz w:val="18"/>
          <w:szCs w:val="18"/>
        </w:rPr>
        <w:t>UMMARY</w:t>
      </w:r>
      <w:r w:rsidR="00F334AB" w:rsidRPr="009974F7">
        <w:rPr>
          <w:rFonts w:cs="Arial"/>
          <w:b/>
          <w:sz w:val="18"/>
          <w:szCs w:val="18"/>
        </w:rPr>
        <w:t xml:space="preserve"> OF WORK</w:t>
      </w:r>
    </w:p>
    <w:p w14:paraId="344DFB5D" w14:textId="77777777" w:rsidR="00F334AB" w:rsidRPr="009974F7" w:rsidRDefault="00F334AB" w:rsidP="00F334AB">
      <w:pPr>
        <w:jc w:val="both"/>
        <w:rPr>
          <w:rFonts w:cs="Arial"/>
          <w:sz w:val="18"/>
          <w:szCs w:val="18"/>
        </w:rPr>
      </w:pPr>
    </w:p>
    <w:p w14:paraId="2EB0FCAC" w14:textId="77777777" w:rsidR="006C6F83" w:rsidRPr="009974F7" w:rsidRDefault="006C6F83" w:rsidP="00581937">
      <w:pPr>
        <w:pStyle w:val="ListParagraph"/>
        <w:numPr>
          <w:ilvl w:val="0"/>
          <w:numId w:val="7"/>
        </w:numPr>
        <w:jc w:val="both"/>
        <w:rPr>
          <w:rFonts w:cs="Arial"/>
          <w:b/>
          <w:sz w:val="18"/>
          <w:szCs w:val="18"/>
        </w:rPr>
      </w:pPr>
      <w:r w:rsidRPr="009974F7">
        <w:rPr>
          <w:rFonts w:cs="Arial"/>
          <w:sz w:val="18"/>
          <w:szCs w:val="18"/>
        </w:rPr>
        <w:t>Project Location:</w:t>
      </w:r>
      <w:r w:rsidRPr="009974F7">
        <w:rPr>
          <w:rFonts w:cs="Arial"/>
          <w:b/>
          <w:sz w:val="18"/>
          <w:szCs w:val="18"/>
        </w:rPr>
        <w:t xml:space="preserve"> </w:t>
      </w:r>
      <w:r w:rsidRPr="009974F7">
        <w:rPr>
          <w:rFonts w:cs="Arial"/>
          <w:sz w:val="18"/>
          <w:szCs w:val="18"/>
        </w:rPr>
        <w:t>Work shall be performed under this Contract on the campus of the University of Iowa at</w:t>
      </w:r>
      <w:r w:rsidRPr="009974F7">
        <w:rPr>
          <w:rFonts w:cs="Arial"/>
          <w:b/>
          <w:sz w:val="18"/>
          <w:szCs w:val="18"/>
        </w:rPr>
        <w:t xml:space="preserve"> </w:t>
      </w:r>
      <w:r w:rsidRPr="009974F7">
        <w:rPr>
          <w:rFonts w:cs="Arial"/>
          <w:b/>
          <w:sz w:val="18"/>
          <w:szCs w:val="18"/>
          <w:highlight w:val="yellow"/>
        </w:rPr>
        <w:t>[Insert campus name, building name and street address or general location]</w:t>
      </w:r>
      <w:r w:rsidRPr="009974F7">
        <w:rPr>
          <w:rFonts w:cs="Arial"/>
          <w:sz w:val="18"/>
          <w:szCs w:val="18"/>
        </w:rPr>
        <w:t>.</w:t>
      </w:r>
    </w:p>
    <w:p w14:paraId="56DA1CD0" w14:textId="77777777" w:rsidR="006C6F83" w:rsidRPr="007170F6" w:rsidRDefault="006C6F83" w:rsidP="006C6F83">
      <w:pPr>
        <w:pStyle w:val="BodyTextIndent"/>
        <w:jc w:val="both"/>
        <w:rPr>
          <w:rFonts w:cs="Arial"/>
          <w:sz w:val="18"/>
          <w:szCs w:val="18"/>
        </w:rPr>
      </w:pPr>
    </w:p>
    <w:p w14:paraId="08903899" w14:textId="77777777" w:rsidR="00F334AB" w:rsidRPr="009974F7" w:rsidRDefault="00F334AB" w:rsidP="00581937">
      <w:pPr>
        <w:pStyle w:val="BodyTextIndent"/>
        <w:numPr>
          <w:ilvl w:val="0"/>
          <w:numId w:val="7"/>
        </w:numPr>
        <w:tabs>
          <w:tab w:val="clear" w:pos="1440"/>
        </w:tabs>
        <w:jc w:val="both"/>
        <w:rPr>
          <w:rFonts w:cs="Arial"/>
          <w:sz w:val="18"/>
          <w:szCs w:val="18"/>
        </w:rPr>
      </w:pPr>
      <w:r w:rsidRPr="009974F7">
        <w:rPr>
          <w:rFonts w:cs="Arial"/>
          <w:sz w:val="18"/>
          <w:szCs w:val="18"/>
        </w:rPr>
        <w:t xml:space="preserve">The </w:t>
      </w:r>
      <w:r w:rsidR="00465828" w:rsidRPr="009974F7">
        <w:rPr>
          <w:rFonts w:cs="Arial"/>
          <w:sz w:val="18"/>
          <w:szCs w:val="18"/>
        </w:rPr>
        <w:t>Constructor</w:t>
      </w:r>
      <w:r w:rsidRPr="009974F7">
        <w:rPr>
          <w:rFonts w:cs="Arial"/>
          <w:sz w:val="18"/>
          <w:szCs w:val="18"/>
        </w:rPr>
        <w:t xml:space="preserve"> shall furnish all labor, materials, tools, equipment necessary for, and incidental to, construction of this project as ind</w:t>
      </w:r>
      <w:r w:rsidR="00064DAA" w:rsidRPr="009974F7">
        <w:rPr>
          <w:rFonts w:cs="Arial"/>
          <w:sz w:val="18"/>
          <w:szCs w:val="18"/>
        </w:rPr>
        <w:t>icated on Drawings</w:t>
      </w:r>
      <w:r w:rsidRPr="009974F7">
        <w:rPr>
          <w:rFonts w:cs="Arial"/>
          <w:sz w:val="18"/>
          <w:szCs w:val="18"/>
        </w:rPr>
        <w:t xml:space="preserve"> </w:t>
      </w:r>
      <w:r w:rsidR="0032356E" w:rsidRPr="009974F7">
        <w:rPr>
          <w:rFonts w:cs="Arial"/>
          <w:sz w:val="18"/>
          <w:szCs w:val="18"/>
        </w:rPr>
        <w:t xml:space="preserve">dated </w:t>
      </w:r>
      <w:r w:rsidR="0032356E" w:rsidRPr="00665261">
        <w:rPr>
          <w:rFonts w:cs="Arial"/>
          <w:b/>
          <w:sz w:val="18"/>
          <w:szCs w:val="18"/>
          <w:highlight w:val="yellow"/>
        </w:rPr>
        <w:t>[Enter Date</w:t>
      </w:r>
      <w:r w:rsidR="0032356E" w:rsidRPr="009974F7">
        <w:rPr>
          <w:rFonts w:cs="Arial"/>
          <w:b/>
          <w:sz w:val="18"/>
          <w:szCs w:val="18"/>
        </w:rPr>
        <w:t>]</w:t>
      </w:r>
      <w:r w:rsidRPr="009974F7">
        <w:rPr>
          <w:rFonts w:cs="Arial"/>
          <w:sz w:val="18"/>
          <w:szCs w:val="18"/>
        </w:rPr>
        <w:t>.</w:t>
      </w:r>
    </w:p>
    <w:p w14:paraId="1FD801AD" w14:textId="77777777" w:rsidR="00F334AB" w:rsidRPr="009974F7" w:rsidRDefault="00F334AB" w:rsidP="00F334AB">
      <w:pPr>
        <w:pStyle w:val="BodyTextIndent"/>
        <w:jc w:val="both"/>
        <w:rPr>
          <w:rFonts w:cs="Arial"/>
          <w:sz w:val="18"/>
          <w:szCs w:val="18"/>
        </w:rPr>
      </w:pPr>
    </w:p>
    <w:p w14:paraId="3CC51740" w14:textId="77777777" w:rsidR="00F334AB" w:rsidRPr="009974F7" w:rsidRDefault="00F334AB" w:rsidP="00581937">
      <w:pPr>
        <w:pStyle w:val="BodyTextIndent"/>
        <w:numPr>
          <w:ilvl w:val="0"/>
          <w:numId w:val="7"/>
        </w:numPr>
        <w:tabs>
          <w:tab w:val="clear" w:pos="1440"/>
        </w:tabs>
        <w:jc w:val="both"/>
        <w:rPr>
          <w:rFonts w:cs="Arial"/>
          <w:b/>
          <w:sz w:val="18"/>
          <w:szCs w:val="18"/>
        </w:rPr>
      </w:pPr>
      <w:r w:rsidRPr="009974F7">
        <w:rPr>
          <w:rFonts w:cs="Arial"/>
          <w:sz w:val="18"/>
          <w:szCs w:val="18"/>
        </w:rPr>
        <w:t xml:space="preserve">Work shall include everything requisite and necessary to finish work properly, notwithstanding that </w:t>
      </w:r>
      <w:r w:rsidR="00245BB3" w:rsidRPr="009974F7">
        <w:rPr>
          <w:rFonts w:cs="Arial"/>
          <w:sz w:val="18"/>
          <w:szCs w:val="18"/>
        </w:rPr>
        <w:t>not every item of labor or materials or accessories required to make project complete may</w:t>
      </w:r>
      <w:r w:rsidRPr="009974F7">
        <w:rPr>
          <w:rFonts w:cs="Arial"/>
          <w:sz w:val="18"/>
          <w:szCs w:val="18"/>
        </w:rPr>
        <w:t xml:space="preserve"> be specifically mentioned.</w:t>
      </w:r>
    </w:p>
    <w:p w14:paraId="7019BE13" w14:textId="77777777" w:rsidR="00F334AB" w:rsidRPr="009974F7" w:rsidRDefault="00F334AB" w:rsidP="00F334AB">
      <w:pPr>
        <w:pStyle w:val="BodyTextIndent"/>
        <w:ind w:left="0"/>
        <w:jc w:val="both"/>
        <w:rPr>
          <w:rFonts w:cs="Arial"/>
          <w:sz w:val="18"/>
          <w:szCs w:val="18"/>
        </w:rPr>
      </w:pPr>
    </w:p>
    <w:p w14:paraId="269DD837" w14:textId="77777777" w:rsidR="00F334AB" w:rsidRPr="009974F7" w:rsidRDefault="00545458" w:rsidP="00581937">
      <w:pPr>
        <w:pStyle w:val="BodyTextIndent"/>
        <w:numPr>
          <w:ilvl w:val="0"/>
          <w:numId w:val="7"/>
        </w:numPr>
        <w:tabs>
          <w:tab w:val="clear" w:pos="1440"/>
        </w:tabs>
        <w:jc w:val="both"/>
        <w:rPr>
          <w:rFonts w:cs="Arial"/>
          <w:b/>
          <w:sz w:val="18"/>
          <w:szCs w:val="18"/>
        </w:rPr>
      </w:pPr>
      <w:r w:rsidRPr="009974F7">
        <w:rPr>
          <w:rFonts w:cs="Arial"/>
          <w:sz w:val="18"/>
          <w:szCs w:val="18"/>
        </w:rPr>
        <w:t>General Description of Work</w:t>
      </w:r>
      <w:r w:rsidR="00F334AB" w:rsidRPr="009974F7">
        <w:rPr>
          <w:rFonts w:cs="Arial"/>
          <w:sz w:val="18"/>
          <w:szCs w:val="18"/>
        </w:rPr>
        <w:t xml:space="preserve">: </w:t>
      </w:r>
    </w:p>
    <w:p w14:paraId="107C6C75" w14:textId="77777777" w:rsidR="00F334AB" w:rsidRPr="009974F7" w:rsidRDefault="00F334AB" w:rsidP="00F334AB">
      <w:pPr>
        <w:ind w:left="1440"/>
        <w:jc w:val="both"/>
        <w:rPr>
          <w:rFonts w:cs="Arial"/>
          <w:sz w:val="18"/>
          <w:szCs w:val="18"/>
        </w:rPr>
      </w:pPr>
    </w:p>
    <w:p w14:paraId="10597A02" w14:textId="77777777" w:rsidR="00F334AB" w:rsidRPr="009974F7" w:rsidRDefault="00F334AB" w:rsidP="00AA2807">
      <w:pPr>
        <w:pStyle w:val="Level1"/>
        <w:numPr>
          <w:ilvl w:val="0"/>
          <w:numId w:val="46"/>
        </w:numPr>
        <w:tabs>
          <w:tab w:val="clear" w:pos="720"/>
        </w:tabs>
        <w:ind w:left="2160"/>
        <w:jc w:val="both"/>
        <w:outlineLvl w:val="9"/>
        <w:rPr>
          <w:rFonts w:cs="Arial"/>
          <w:sz w:val="18"/>
          <w:szCs w:val="18"/>
        </w:rPr>
      </w:pPr>
      <w:r w:rsidRPr="009974F7">
        <w:rPr>
          <w:rFonts w:cs="Arial"/>
          <w:sz w:val="18"/>
          <w:szCs w:val="18"/>
        </w:rPr>
        <w:t xml:space="preserve">Project consists of </w:t>
      </w:r>
      <w:r w:rsidR="004075D5" w:rsidRPr="00C40895">
        <w:rPr>
          <w:rFonts w:cs="Arial"/>
          <w:b/>
          <w:sz w:val="18"/>
          <w:szCs w:val="18"/>
          <w:highlight w:val="yellow"/>
        </w:rPr>
        <w:t>[Insert brief project description for each; Architectural, Civil, Structural, Mechanical, Electrical, etc.]</w:t>
      </w:r>
      <w:r w:rsidRPr="00C40895">
        <w:rPr>
          <w:rFonts w:cs="Arial"/>
          <w:sz w:val="18"/>
          <w:szCs w:val="18"/>
          <w:highlight w:val="yellow"/>
        </w:rPr>
        <w:t>.</w:t>
      </w:r>
      <w:r w:rsidR="00B66756" w:rsidRPr="009974F7">
        <w:rPr>
          <w:rFonts w:cs="Arial"/>
          <w:sz w:val="18"/>
          <w:szCs w:val="18"/>
        </w:rPr>
        <w:t xml:space="preserve"> </w:t>
      </w:r>
    </w:p>
    <w:p w14:paraId="53AA465D" w14:textId="77777777" w:rsidR="007170F6" w:rsidRPr="00764227" w:rsidRDefault="00B66756" w:rsidP="00E819D5">
      <w:pPr>
        <w:pStyle w:val="ListParagraph"/>
        <w:jc w:val="both"/>
        <w:rPr>
          <w:rFonts w:cs="Arial"/>
          <w:b/>
          <w:sz w:val="18"/>
          <w:szCs w:val="18"/>
          <w:highlight w:val="cyan"/>
        </w:rPr>
      </w:pPr>
      <w:r w:rsidRPr="007170F6">
        <w:rPr>
          <w:rFonts w:cs="Arial"/>
          <w:b/>
          <w:sz w:val="18"/>
          <w:szCs w:val="18"/>
        </w:rPr>
        <w:tab/>
      </w:r>
      <w:r w:rsidRPr="007170F6">
        <w:rPr>
          <w:rFonts w:cs="Arial"/>
          <w:b/>
          <w:sz w:val="18"/>
          <w:szCs w:val="18"/>
        </w:rPr>
        <w:tab/>
      </w:r>
    </w:p>
    <w:p w14:paraId="54DDB62F" w14:textId="7470AA6E" w:rsidR="00547435" w:rsidRPr="00EB793D" w:rsidRDefault="00547435" w:rsidP="00AA2807">
      <w:pPr>
        <w:pStyle w:val="Level1"/>
        <w:numPr>
          <w:ilvl w:val="0"/>
          <w:numId w:val="46"/>
        </w:numPr>
        <w:ind w:left="2160"/>
        <w:jc w:val="both"/>
        <w:outlineLvl w:val="9"/>
        <w:rPr>
          <w:rFonts w:cs="Arial"/>
          <w:sz w:val="18"/>
          <w:szCs w:val="18"/>
        </w:rPr>
      </w:pPr>
      <w:r w:rsidRPr="00EB793D">
        <w:rPr>
          <w:rFonts w:cs="Arial"/>
          <w:sz w:val="18"/>
          <w:szCs w:val="18"/>
        </w:rPr>
        <w:t xml:space="preserve">Alternates: </w:t>
      </w:r>
      <w:r w:rsidRPr="00EB793D">
        <w:rPr>
          <w:rFonts w:cs="Arial"/>
          <w:b/>
          <w:sz w:val="18"/>
          <w:szCs w:val="18"/>
          <w:highlight w:val="yellow"/>
        </w:rPr>
        <w:t>[</w:t>
      </w:r>
      <w:r w:rsidR="008E3F90" w:rsidRPr="00EB793D">
        <w:rPr>
          <w:rFonts w:cs="Arial"/>
          <w:b/>
          <w:sz w:val="18"/>
          <w:szCs w:val="18"/>
          <w:highlight w:val="yellow"/>
        </w:rPr>
        <w:t xml:space="preserve">type “None” </w:t>
      </w:r>
      <w:r w:rsidRPr="00EB793D">
        <w:rPr>
          <w:rFonts w:cs="Arial"/>
          <w:b/>
          <w:sz w:val="18"/>
          <w:szCs w:val="18"/>
          <w:highlight w:val="yellow"/>
        </w:rPr>
        <w:t xml:space="preserve">if not used – No more than 4 </w:t>
      </w:r>
      <w:r w:rsidR="004A7DB4" w:rsidRPr="00EB793D">
        <w:rPr>
          <w:rFonts w:cs="Arial"/>
          <w:b/>
          <w:sz w:val="18"/>
          <w:szCs w:val="18"/>
          <w:highlight w:val="yellow"/>
          <w:u w:val="single"/>
        </w:rPr>
        <w:t>Additive</w:t>
      </w:r>
      <w:r w:rsidR="004A7DB4" w:rsidRPr="00EB793D">
        <w:rPr>
          <w:rFonts w:cs="Arial"/>
          <w:b/>
          <w:sz w:val="18"/>
          <w:szCs w:val="18"/>
          <w:highlight w:val="yellow"/>
        </w:rPr>
        <w:t xml:space="preserve"> </w:t>
      </w:r>
      <w:r w:rsidRPr="00EB793D">
        <w:rPr>
          <w:rFonts w:cs="Arial"/>
          <w:b/>
          <w:sz w:val="18"/>
          <w:szCs w:val="18"/>
          <w:highlight w:val="yellow"/>
        </w:rPr>
        <w:t>Alternates</w:t>
      </w:r>
      <w:r w:rsidR="005A1839" w:rsidRPr="00EB793D">
        <w:rPr>
          <w:rFonts w:cs="Arial"/>
          <w:b/>
          <w:sz w:val="18"/>
          <w:szCs w:val="18"/>
          <w:highlight w:val="yellow"/>
        </w:rPr>
        <w:t xml:space="preserve"> should be included</w:t>
      </w:r>
      <w:r w:rsidRPr="00EB793D">
        <w:rPr>
          <w:rFonts w:cs="Arial"/>
          <w:b/>
          <w:sz w:val="18"/>
          <w:szCs w:val="18"/>
          <w:highlight w:val="yellow"/>
        </w:rPr>
        <w:t xml:space="preserve"> unless approved by </w:t>
      </w:r>
      <w:r w:rsidR="0024120F" w:rsidRPr="00EB793D">
        <w:rPr>
          <w:rFonts w:cs="Arial"/>
          <w:b/>
          <w:sz w:val="18"/>
          <w:szCs w:val="18"/>
          <w:highlight w:val="yellow"/>
        </w:rPr>
        <w:t xml:space="preserve">the </w:t>
      </w:r>
      <w:r w:rsidRPr="00EB793D">
        <w:rPr>
          <w:rFonts w:cs="Arial"/>
          <w:b/>
          <w:sz w:val="18"/>
          <w:szCs w:val="18"/>
          <w:highlight w:val="yellow"/>
        </w:rPr>
        <w:t>A</w:t>
      </w:r>
      <w:r w:rsidR="0024120F" w:rsidRPr="00EB793D">
        <w:rPr>
          <w:rFonts w:cs="Arial"/>
          <w:b/>
          <w:sz w:val="18"/>
          <w:szCs w:val="18"/>
          <w:highlight w:val="yellow"/>
        </w:rPr>
        <w:t>ssociate Director</w:t>
      </w:r>
      <w:r w:rsidR="006A44B2" w:rsidRPr="00EB793D">
        <w:rPr>
          <w:rFonts w:cs="Arial"/>
          <w:b/>
          <w:sz w:val="18"/>
          <w:szCs w:val="18"/>
          <w:highlight w:val="yellow"/>
        </w:rPr>
        <w:t xml:space="preserve"> and a separate Alternates specification section is NOT to be used.</w:t>
      </w:r>
      <w:r w:rsidR="004D3057">
        <w:rPr>
          <w:rFonts w:cs="Arial"/>
          <w:b/>
          <w:sz w:val="18"/>
          <w:szCs w:val="18"/>
          <w:highlight w:val="yellow"/>
        </w:rPr>
        <w:t xml:space="preserve"> Note only Alternate Labels will transfer to Form of Bid.</w:t>
      </w:r>
      <w:r w:rsidR="004D3057" w:rsidRPr="000C1613">
        <w:rPr>
          <w:rFonts w:cs="Arial"/>
          <w:b/>
          <w:sz w:val="18"/>
          <w:szCs w:val="18"/>
          <w:highlight w:val="yellow"/>
        </w:rPr>
        <w:t>]</w:t>
      </w:r>
      <w:r w:rsidRPr="00EB793D">
        <w:rPr>
          <w:rFonts w:cs="Arial"/>
          <w:b/>
          <w:sz w:val="18"/>
          <w:szCs w:val="18"/>
          <w:highlight w:val="yellow"/>
        </w:rPr>
        <w:t>]</w:t>
      </w:r>
    </w:p>
    <w:p w14:paraId="58A2F906" w14:textId="77777777" w:rsidR="00547435" w:rsidRPr="00EB793D" w:rsidRDefault="00547435" w:rsidP="00547435">
      <w:pPr>
        <w:pStyle w:val="Level1"/>
        <w:numPr>
          <w:ilvl w:val="0"/>
          <w:numId w:val="0"/>
        </w:numPr>
        <w:jc w:val="both"/>
        <w:outlineLvl w:val="9"/>
        <w:rPr>
          <w:rFonts w:cs="Arial"/>
          <w:sz w:val="18"/>
          <w:szCs w:val="18"/>
        </w:rPr>
      </w:pPr>
    </w:p>
    <w:p w14:paraId="7F382DBF" w14:textId="1F381108" w:rsidR="00547435" w:rsidRPr="00B9109F" w:rsidRDefault="00547435" w:rsidP="00734B07">
      <w:pPr>
        <w:pStyle w:val="Level1"/>
        <w:numPr>
          <w:ilvl w:val="0"/>
          <w:numId w:val="0"/>
        </w:numPr>
        <w:ind w:left="3150" w:hanging="990"/>
        <w:jc w:val="both"/>
        <w:outlineLvl w:val="9"/>
        <w:rPr>
          <w:rFonts w:cs="Arial"/>
          <w:bCs/>
          <w:sz w:val="18"/>
          <w:szCs w:val="18"/>
          <w:highlight w:val="yellow"/>
        </w:rPr>
      </w:pPr>
      <w:r w:rsidRPr="00EB793D">
        <w:rPr>
          <w:rFonts w:cs="Arial"/>
          <w:sz w:val="18"/>
          <w:szCs w:val="18"/>
        </w:rPr>
        <w:t xml:space="preserve">Alternate 1: </w:t>
      </w:r>
      <w:r w:rsidRPr="00B9109F">
        <w:rPr>
          <w:rFonts w:cs="Arial"/>
          <w:bCs/>
          <w:sz w:val="18"/>
          <w:szCs w:val="18"/>
          <w:highlight w:val="yellow"/>
        </w:rPr>
        <w:t>[</w:t>
      </w:r>
      <w:r w:rsidR="004A7FBB" w:rsidRPr="00B9109F">
        <w:rPr>
          <w:rFonts w:cs="Arial"/>
          <w:bCs/>
          <w:sz w:val="18"/>
          <w:szCs w:val="18"/>
          <w:highlight w:val="yellow"/>
        </w:rPr>
        <w:t>I</w:t>
      </w:r>
      <w:r w:rsidR="00734B07" w:rsidRPr="00B9109F">
        <w:rPr>
          <w:rFonts w:cs="Arial"/>
          <w:bCs/>
          <w:sz w:val="18"/>
          <w:szCs w:val="18"/>
          <w:highlight w:val="yellow"/>
        </w:rPr>
        <w:t>nsert</w:t>
      </w:r>
      <w:r w:rsidR="004D3057">
        <w:rPr>
          <w:rFonts w:cs="Arial"/>
          <w:bCs/>
          <w:sz w:val="18"/>
          <w:szCs w:val="18"/>
          <w:highlight w:val="yellow"/>
        </w:rPr>
        <w:t xml:space="preserve"> </w:t>
      </w:r>
      <w:r w:rsidR="004D3057" w:rsidRPr="003C52CA">
        <w:rPr>
          <w:rFonts w:cs="Arial"/>
          <w:b/>
          <w:sz w:val="18"/>
          <w:szCs w:val="18"/>
          <w:highlight w:val="yellow"/>
        </w:rPr>
        <w:t>Alternate Label</w:t>
      </w:r>
      <w:r w:rsidR="004D3057">
        <w:rPr>
          <w:rFonts w:cs="Arial"/>
          <w:bCs/>
          <w:sz w:val="18"/>
          <w:szCs w:val="18"/>
          <w:highlight w:val="yellow"/>
        </w:rPr>
        <w:t xml:space="preserve"> followed by </w:t>
      </w:r>
      <w:r w:rsidR="003C52CA">
        <w:rPr>
          <w:rFonts w:cs="Arial"/>
          <w:bCs/>
          <w:sz w:val="18"/>
          <w:szCs w:val="18"/>
          <w:highlight w:val="yellow"/>
        </w:rPr>
        <w:t>a</w:t>
      </w:r>
      <w:r w:rsidR="00734B07" w:rsidRPr="00B9109F">
        <w:rPr>
          <w:rFonts w:cs="Arial"/>
          <w:bCs/>
          <w:sz w:val="18"/>
          <w:szCs w:val="18"/>
          <w:highlight w:val="yellow"/>
        </w:rPr>
        <w:t xml:space="preserve"> description</w:t>
      </w:r>
      <w:r w:rsidRPr="00B9109F">
        <w:rPr>
          <w:rFonts w:cs="Arial"/>
          <w:bCs/>
          <w:sz w:val="18"/>
          <w:szCs w:val="18"/>
          <w:highlight w:val="yellow"/>
        </w:rPr>
        <w:t>]</w:t>
      </w:r>
      <w:r w:rsidR="00734B07" w:rsidRPr="00B9109F">
        <w:rPr>
          <w:rFonts w:cs="Arial"/>
          <w:bCs/>
          <w:sz w:val="18"/>
          <w:szCs w:val="18"/>
          <w:highlight w:val="yellow"/>
        </w:rPr>
        <w:t xml:space="preserve">  </w:t>
      </w:r>
    </w:p>
    <w:p w14:paraId="293FFF09" w14:textId="77777777" w:rsidR="00547435" w:rsidRPr="00EB793D" w:rsidRDefault="00547435" w:rsidP="00547435">
      <w:pPr>
        <w:pStyle w:val="Level1"/>
        <w:numPr>
          <w:ilvl w:val="0"/>
          <w:numId w:val="0"/>
        </w:numPr>
        <w:ind w:left="2160" w:firstLine="720"/>
        <w:jc w:val="both"/>
        <w:outlineLvl w:val="9"/>
        <w:rPr>
          <w:rFonts w:cs="Arial"/>
          <w:sz w:val="18"/>
          <w:szCs w:val="18"/>
          <w:highlight w:val="yellow"/>
        </w:rPr>
      </w:pPr>
    </w:p>
    <w:p w14:paraId="1727BF7C" w14:textId="19BB3BCA" w:rsidR="006F7D3F" w:rsidRPr="00EB793D" w:rsidRDefault="008D4BC2" w:rsidP="004A7FBB">
      <w:pPr>
        <w:pStyle w:val="Level1"/>
        <w:numPr>
          <w:ilvl w:val="0"/>
          <w:numId w:val="0"/>
        </w:numPr>
        <w:ind w:left="3150" w:hanging="990"/>
        <w:jc w:val="both"/>
        <w:outlineLvl w:val="9"/>
        <w:rPr>
          <w:rFonts w:cs="Arial"/>
          <w:b/>
          <w:sz w:val="18"/>
          <w:szCs w:val="18"/>
        </w:rPr>
      </w:pPr>
      <w:r w:rsidRPr="00EB793D">
        <w:rPr>
          <w:rFonts w:cs="Arial"/>
          <w:sz w:val="18"/>
          <w:szCs w:val="18"/>
        </w:rPr>
        <w:t xml:space="preserve">Alternate 2: </w:t>
      </w:r>
      <w:r w:rsidR="004A7FBB" w:rsidRPr="00B9109F">
        <w:rPr>
          <w:rFonts w:cs="Arial"/>
          <w:bCs/>
          <w:sz w:val="18"/>
          <w:szCs w:val="18"/>
          <w:highlight w:val="yellow"/>
        </w:rPr>
        <w:t>[Insert</w:t>
      </w:r>
      <w:r w:rsidR="003C52CA">
        <w:rPr>
          <w:rFonts w:cs="Arial"/>
          <w:bCs/>
          <w:sz w:val="18"/>
          <w:szCs w:val="18"/>
          <w:highlight w:val="yellow"/>
        </w:rPr>
        <w:t xml:space="preserve"> </w:t>
      </w:r>
      <w:r w:rsidR="003C52CA" w:rsidRPr="004D3057">
        <w:rPr>
          <w:rFonts w:cs="Arial"/>
          <w:b/>
          <w:sz w:val="18"/>
          <w:szCs w:val="18"/>
          <w:highlight w:val="yellow"/>
        </w:rPr>
        <w:t>Alternate Label</w:t>
      </w:r>
      <w:r w:rsidR="003C52CA">
        <w:rPr>
          <w:rFonts w:cs="Arial"/>
          <w:bCs/>
          <w:sz w:val="18"/>
          <w:szCs w:val="18"/>
          <w:highlight w:val="yellow"/>
        </w:rPr>
        <w:t xml:space="preserve"> followed by a</w:t>
      </w:r>
      <w:r w:rsidR="004A7FBB" w:rsidRPr="00B9109F">
        <w:rPr>
          <w:rFonts w:cs="Arial"/>
          <w:bCs/>
          <w:sz w:val="18"/>
          <w:szCs w:val="18"/>
          <w:highlight w:val="yellow"/>
        </w:rPr>
        <w:t xml:space="preserve"> description] </w:t>
      </w:r>
      <w:r w:rsidR="004A7FBB" w:rsidRPr="00EB793D">
        <w:rPr>
          <w:rFonts w:cs="Arial"/>
          <w:b/>
          <w:sz w:val="18"/>
          <w:szCs w:val="18"/>
          <w:highlight w:val="yellow"/>
        </w:rPr>
        <w:t xml:space="preserve"> </w:t>
      </w:r>
    </w:p>
    <w:p w14:paraId="6AE9A8E6" w14:textId="77777777" w:rsidR="008C0B38" w:rsidRPr="00EB793D" w:rsidRDefault="008C0B38" w:rsidP="004A7FBB">
      <w:pPr>
        <w:pStyle w:val="Level1"/>
        <w:numPr>
          <w:ilvl w:val="0"/>
          <w:numId w:val="0"/>
        </w:numPr>
        <w:ind w:left="3150" w:hanging="990"/>
        <w:jc w:val="both"/>
        <w:outlineLvl w:val="9"/>
        <w:rPr>
          <w:rFonts w:cs="Arial"/>
          <w:b/>
          <w:sz w:val="18"/>
          <w:szCs w:val="18"/>
        </w:rPr>
      </w:pPr>
    </w:p>
    <w:p w14:paraId="210169E1" w14:textId="404B700E" w:rsidR="00E553E4" w:rsidRPr="000C1613" w:rsidRDefault="00E553E4" w:rsidP="00AA2807">
      <w:pPr>
        <w:pStyle w:val="Level1"/>
        <w:numPr>
          <w:ilvl w:val="0"/>
          <w:numId w:val="46"/>
        </w:numPr>
        <w:ind w:left="2160"/>
        <w:jc w:val="both"/>
        <w:outlineLvl w:val="9"/>
        <w:rPr>
          <w:rFonts w:cs="Arial"/>
          <w:sz w:val="18"/>
          <w:szCs w:val="18"/>
        </w:rPr>
      </w:pPr>
      <w:r w:rsidRPr="000C1613">
        <w:rPr>
          <w:rFonts w:cs="Arial"/>
          <w:sz w:val="18"/>
          <w:szCs w:val="18"/>
        </w:rPr>
        <w:t>Allowances:</w:t>
      </w:r>
      <w:r w:rsidRPr="000C1613">
        <w:rPr>
          <w:rFonts w:cs="Arial"/>
          <w:b/>
          <w:sz w:val="18"/>
          <w:szCs w:val="18"/>
        </w:rPr>
        <w:t xml:space="preserve"> </w:t>
      </w:r>
      <w:r w:rsidRPr="000C1613">
        <w:rPr>
          <w:rFonts w:cs="Arial"/>
          <w:b/>
          <w:sz w:val="18"/>
          <w:szCs w:val="18"/>
          <w:highlight w:val="yellow"/>
        </w:rPr>
        <w:t>[</w:t>
      </w:r>
      <w:r w:rsidR="008E3F90" w:rsidRPr="000C1613">
        <w:rPr>
          <w:rFonts w:cs="Arial"/>
          <w:b/>
          <w:sz w:val="18"/>
          <w:szCs w:val="18"/>
          <w:highlight w:val="yellow"/>
        </w:rPr>
        <w:t>type “None”</w:t>
      </w:r>
      <w:r w:rsidR="00601635" w:rsidRPr="000C1613">
        <w:rPr>
          <w:rFonts w:cs="Arial"/>
          <w:b/>
          <w:sz w:val="18"/>
          <w:szCs w:val="18"/>
          <w:highlight w:val="yellow"/>
        </w:rPr>
        <w:t xml:space="preserve"> </w:t>
      </w:r>
      <w:r w:rsidRPr="000C1613">
        <w:rPr>
          <w:rFonts w:cs="Arial"/>
          <w:b/>
          <w:sz w:val="18"/>
          <w:szCs w:val="18"/>
          <w:highlight w:val="yellow"/>
        </w:rPr>
        <w:t>if not used</w:t>
      </w:r>
      <w:r w:rsidR="00DE51C3" w:rsidRPr="000C1613">
        <w:rPr>
          <w:rFonts w:cs="Arial"/>
          <w:b/>
          <w:sz w:val="18"/>
          <w:szCs w:val="18"/>
          <w:highlight w:val="yellow"/>
        </w:rPr>
        <w:t xml:space="preserve"> – </w:t>
      </w:r>
      <w:r w:rsidR="001F7203" w:rsidRPr="000C1613">
        <w:rPr>
          <w:rFonts w:cs="Arial"/>
          <w:b/>
          <w:sz w:val="18"/>
          <w:szCs w:val="18"/>
          <w:highlight w:val="yellow"/>
        </w:rPr>
        <w:t>Edit as necessary and r</w:t>
      </w:r>
      <w:r w:rsidR="00DE51C3" w:rsidRPr="000C1613">
        <w:rPr>
          <w:rFonts w:cs="Arial"/>
          <w:b/>
          <w:sz w:val="18"/>
          <w:szCs w:val="18"/>
          <w:highlight w:val="yellow"/>
        </w:rPr>
        <w:t xml:space="preserve">emember to </w:t>
      </w:r>
      <w:r w:rsidR="001F7203" w:rsidRPr="000C1613">
        <w:rPr>
          <w:rFonts w:cs="Arial"/>
          <w:b/>
          <w:sz w:val="18"/>
          <w:szCs w:val="18"/>
          <w:highlight w:val="yellow"/>
        </w:rPr>
        <w:t>INCLUDE language</w:t>
      </w:r>
      <w:r w:rsidRPr="000C1613">
        <w:rPr>
          <w:rFonts w:cs="Arial"/>
          <w:b/>
          <w:sz w:val="18"/>
          <w:szCs w:val="18"/>
          <w:highlight w:val="yellow"/>
        </w:rPr>
        <w:t xml:space="preserve"> as needed to support different type</w:t>
      </w:r>
      <w:r w:rsidR="001F7203" w:rsidRPr="000C1613">
        <w:rPr>
          <w:rFonts w:cs="Arial"/>
          <w:b/>
          <w:sz w:val="18"/>
          <w:szCs w:val="18"/>
          <w:highlight w:val="yellow"/>
        </w:rPr>
        <w:t>s</w:t>
      </w:r>
      <w:r w:rsidRPr="000C1613">
        <w:rPr>
          <w:rFonts w:cs="Arial"/>
          <w:b/>
          <w:sz w:val="18"/>
          <w:szCs w:val="18"/>
          <w:highlight w:val="yellow"/>
        </w:rPr>
        <w:t xml:space="preserve"> of allowances</w:t>
      </w:r>
      <w:r w:rsidR="00071F4A" w:rsidRPr="000C1613">
        <w:rPr>
          <w:rFonts w:cs="Arial"/>
          <w:b/>
          <w:sz w:val="18"/>
          <w:szCs w:val="18"/>
          <w:highlight w:val="yellow"/>
        </w:rPr>
        <w:t xml:space="preserve"> and NO sole source justifications without approval from the Director</w:t>
      </w:r>
      <w:r w:rsidRPr="000C1613">
        <w:rPr>
          <w:rFonts w:cs="Arial"/>
          <w:b/>
          <w:sz w:val="18"/>
          <w:szCs w:val="18"/>
          <w:highlight w:val="yellow"/>
        </w:rPr>
        <w:t>.</w:t>
      </w:r>
      <w:r w:rsidR="004D3057">
        <w:rPr>
          <w:rFonts w:cs="Arial"/>
          <w:b/>
          <w:sz w:val="18"/>
          <w:szCs w:val="18"/>
          <w:highlight w:val="yellow"/>
        </w:rPr>
        <w:t xml:space="preserve">  Note only Allowance Labels will transfer to Form of Bid.</w:t>
      </w:r>
      <w:r w:rsidRPr="000C1613">
        <w:rPr>
          <w:rFonts w:cs="Arial"/>
          <w:b/>
          <w:sz w:val="18"/>
          <w:szCs w:val="18"/>
          <w:highlight w:val="yellow"/>
        </w:rPr>
        <w:t>]</w:t>
      </w:r>
    </w:p>
    <w:p w14:paraId="4E47ACFC" w14:textId="77777777" w:rsidR="00F53185" w:rsidRPr="00EB793D" w:rsidRDefault="00F53185" w:rsidP="00C72E0F">
      <w:pPr>
        <w:pStyle w:val="CM20"/>
        <w:spacing w:after="0"/>
        <w:jc w:val="both"/>
        <w:rPr>
          <w:rFonts w:cs="Arial"/>
          <w:sz w:val="18"/>
          <w:szCs w:val="18"/>
        </w:rPr>
      </w:pPr>
    </w:p>
    <w:p w14:paraId="2EC42DFE" w14:textId="77777777" w:rsidR="00F53185" w:rsidRPr="00EB793D" w:rsidRDefault="00F53185" w:rsidP="00D22D32">
      <w:pPr>
        <w:pStyle w:val="Level1"/>
        <w:numPr>
          <w:ilvl w:val="0"/>
          <w:numId w:val="0"/>
        </w:numPr>
        <w:ind w:left="2160"/>
        <w:jc w:val="both"/>
        <w:outlineLvl w:val="9"/>
        <w:rPr>
          <w:rFonts w:cs="Arial"/>
          <w:sz w:val="18"/>
          <w:szCs w:val="18"/>
        </w:rPr>
      </w:pPr>
      <w:r w:rsidRPr="00EB793D">
        <w:rPr>
          <w:rFonts w:cs="Arial"/>
          <w:sz w:val="18"/>
          <w:szCs w:val="18"/>
        </w:rPr>
        <w:t>Allowances shall include the costs of materials, supplies and equipment delivered to the Worksite, less applicable trade discounts and including requisite taxes, and unloading and handling at the Worksite, unless specifically stated otherwise. The C</w:t>
      </w:r>
      <w:r w:rsidR="00DF04D0" w:rsidRPr="00EB793D">
        <w:rPr>
          <w:rFonts w:cs="Arial"/>
          <w:sz w:val="18"/>
          <w:szCs w:val="18"/>
        </w:rPr>
        <w:t>onstructor's</w:t>
      </w:r>
      <w:r w:rsidRPr="00EB793D">
        <w:rPr>
          <w:rFonts w:cs="Arial"/>
          <w:sz w:val="18"/>
          <w:szCs w:val="18"/>
        </w:rPr>
        <w:t xml:space="preserve"> Overhead </w:t>
      </w:r>
      <w:r w:rsidRPr="00EB793D">
        <w:rPr>
          <w:rFonts w:cs="Arial"/>
          <w:sz w:val="18"/>
          <w:szCs w:val="18"/>
        </w:rPr>
        <w:lastRenderedPageBreak/>
        <w:t>and profit for the allowances shall be included in the Contract Price, but not in the allowances. The Contract Price shall be adjusted by Change Order to reflect the actual costs when they are greater than or less than the allowances.</w:t>
      </w:r>
    </w:p>
    <w:p w14:paraId="37253913" w14:textId="77777777" w:rsidR="001F4D64" w:rsidRPr="00EB793D" w:rsidRDefault="001F4D64" w:rsidP="00C72E0F">
      <w:pPr>
        <w:tabs>
          <w:tab w:val="left" w:pos="2160"/>
        </w:tabs>
        <w:autoSpaceDE w:val="0"/>
        <w:autoSpaceDN w:val="0"/>
        <w:adjustRightInd w:val="0"/>
        <w:ind w:left="2160"/>
        <w:jc w:val="both"/>
        <w:rPr>
          <w:rFonts w:cs="Arial"/>
          <w:sz w:val="18"/>
          <w:szCs w:val="18"/>
        </w:rPr>
      </w:pPr>
    </w:p>
    <w:p w14:paraId="2A0B528A" w14:textId="0523F6A5" w:rsidR="001F4D64" w:rsidRDefault="000F0C93" w:rsidP="00D22D32">
      <w:pPr>
        <w:autoSpaceDE w:val="0"/>
        <w:autoSpaceDN w:val="0"/>
        <w:adjustRightInd w:val="0"/>
        <w:ind w:left="3690" w:hanging="1530"/>
        <w:jc w:val="both"/>
        <w:rPr>
          <w:rFonts w:cs="Arial"/>
          <w:b/>
          <w:sz w:val="18"/>
          <w:szCs w:val="18"/>
        </w:rPr>
      </w:pPr>
      <w:r w:rsidRPr="00EB793D">
        <w:rPr>
          <w:rFonts w:cs="Arial"/>
          <w:sz w:val="18"/>
          <w:szCs w:val="18"/>
        </w:rPr>
        <w:t>Allowance</w:t>
      </w:r>
      <w:r w:rsidR="001F4D64" w:rsidRPr="00EB793D">
        <w:rPr>
          <w:rFonts w:cs="Arial"/>
          <w:sz w:val="18"/>
          <w:szCs w:val="18"/>
        </w:rPr>
        <w:t xml:space="preserve"> 1:</w:t>
      </w:r>
      <w:r w:rsidR="001F4D64" w:rsidRPr="00EB793D">
        <w:rPr>
          <w:rFonts w:cs="Arial"/>
          <w:sz w:val="18"/>
          <w:szCs w:val="18"/>
        </w:rPr>
        <w:tab/>
      </w:r>
      <w:r w:rsidR="001F4D64" w:rsidRPr="00EB793D">
        <w:rPr>
          <w:rFonts w:cs="Arial"/>
          <w:sz w:val="18"/>
          <w:szCs w:val="18"/>
          <w:highlight w:val="yellow"/>
        </w:rPr>
        <w:t>[</w:t>
      </w:r>
      <w:r w:rsidR="004D3057">
        <w:rPr>
          <w:rFonts w:cs="Arial"/>
          <w:sz w:val="18"/>
          <w:szCs w:val="18"/>
          <w:highlight w:val="yellow"/>
        </w:rPr>
        <w:t xml:space="preserve">Insert </w:t>
      </w:r>
      <w:r w:rsidR="004D3057" w:rsidRPr="004D3057">
        <w:rPr>
          <w:rFonts w:cs="Arial"/>
          <w:b/>
          <w:bCs/>
          <w:sz w:val="18"/>
          <w:szCs w:val="18"/>
          <w:highlight w:val="yellow"/>
        </w:rPr>
        <w:t>Allowance Label</w:t>
      </w:r>
      <w:r w:rsidR="004D3057">
        <w:rPr>
          <w:rFonts w:cs="Arial"/>
          <w:sz w:val="18"/>
          <w:szCs w:val="18"/>
          <w:highlight w:val="yellow"/>
        </w:rPr>
        <w:t xml:space="preserve"> - </w:t>
      </w:r>
      <w:r w:rsidR="001F4D64" w:rsidRPr="00EB793D">
        <w:rPr>
          <w:rFonts w:cs="Arial"/>
          <w:sz w:val="18"/>
          <w:szCs w:val="18"/>
          <w:highlight w:val="yellow"/>
        </w:rPr>
        <w:t>Contractor shall include an allowance in the Contract Sum (Base Bid) in the amount of (insert amount in words) $(insert amount in figures) for (</w:t>
      </w:r>
      <w:r w:rsidR="004D3057">
        <w:rPr>
          <w:rFonts w:cs="Arial"/>
          <w:sz w:val="18"/>
          <w:szCs w:val="18"/>
          <w:highlight w:val="yellow"/>
        </w:rPr>
        <w:t>insert</w:t>
      </w:r>
      <w:r w:rsidR="001F4D64" w:rsidRPr="00EB793D">
        <w:rPr>
          <w:rFonts w:cs="Arial"/>
          <w:sz w:val="18"/>
          <w:szCs w:val="18"/>
          <w:highlight w:val="yellow"/>
        </w:rPr>
        <w:t xml:space="preserve"> description]</w:t>
      </w:r>
      <w:r w:rsidR="001F4D64" w:rsidRPr="00EB793D">
        <w:rPr>
          <w:rFonts w:cs="Arial"/>
          <w:b/>
          <w:sz w:val="18"/>
          <w:szCs w:val="18"/>
          <w:highlight w:val="yellow"/>
        </w:rPr>
        <w:t xml:space="preserve">  </w:t>
      </w:r>
    </w:p>
    <w:p w14:paraId="0F6A3A4C" w14:textId="77777777" w:rsidR="00794F45" w:rsidRDefault="00794F45" w:rsidP="00D22D32">
      <w:pPr>
        <w:autoSpaceDE w:val="0"/>
        <w:autoSpaceDN w:val="0"/>
        <w:adjustRightInd w:val="0"/>
        <w:ind w:left="3690" w:hanging="1530"/>
        <w:jc w:val="both"/>
        <w:rPr>
          <w:rFonts w:cs="Arial"/>
          <w:b/>
          <w:sz w:val="18"/>
          <w:szCs w:val="18"/>
        </w:rPr>
      </w:pPr>
    </w:p>
    <w:p w14:paraId="794B37FE" w14:textId="3AB48AA6" w:rsidR="00794F45" w:rsidRDefault="00794F45" w:rsidP="00D22D32">
      <w:pPr>
        <w:autoSpaceDE w:val="0"/>
        <w:autoSpaceDN w:val="0"/>
        <w:adjustRightInd w:val="0"/>
        <w:ind w:left="3690" w:hanging="1530"/>
        <w:jc w:val="both"/>
        <w:rPr>
          <w:rFonts w:cs="Arial"/>
          <w:sz w:val="18"/>
          <w:szCs w:val="18"/>
        </w:rPr>
      </w:pPr>
      <w:r w:rsidRPr="00EB793D">
        <w:rPr>
          <w:rFonts w:cs="Arial"/>
          <w:sz w:val="18"/>
          <w:szCs w:val="18"/>
        </w:rPr>
        <w:t xml:space="preserve">Allowance </w:t>
      </w:r>
      <w:r>
        <w:rPr>
          <w:rFonts w:cs="Arial"/>
          <w:sz w:val="18"/>
          <w:szCs w:val="18"/>
        </w:rPr>
        <w:t>2</w:t>
      </w:r>
      <w:r w:rsidRPr="00EB793D">
        <w:rPr>
          <w:rFonts w:cs="Arial"/>
          <w:sz w:val="18"/>
          <w:szCs w:val="18"/>
        </w:rPr>
        <w:t>:</w:t>
      </w:r>
      <w:r w:rsidRPr="00EB793D">
        <w:rPr>
          <w:rFonts w:cs="Arial"/>
          <w:sz w:val="18"/>
          <w:szCs w:val="18"/>
        </w:rPr>
        <w:tab/>
      </w:r>
      <w:r w:rsidRPr="000C1613">
        <w:rPr>
          <w:rFonts w:cs="Arial"/>
          <w:sz w:val="18"/>
          <w:szCs w:val="18"/>
          <w:highlight w:val="yellow"/>
        </w:rPr>
        <w:t>[</w:t>
      </w:r>
      <w:r w:rsidR="004D3057">
        <w:rPr>
          <w:rFonts w:cs="Arial"/>
          <w:sz w:val="18"/>
          <w:szCs w:val="18"/>
          <w:highlight w:val="yellow"/>
        </w:rPr>
        <w:t xml:space="preserve">Insert </w:t>
      </w:r>
      <w:r w:rsidR="004D3057" w:rsidRPr="004D3057">
        <w:rPr>
          <w:rFonts w:cs="Arial"/>
          <w:b/>
          <w:bCs/>
          <w:sz w:val="18"/>
          <w:szCs w:val="18"/>
          <w:highlight w:val="yellow"/>
        </w:rPr>
        <w:t>Allowance Label</w:t>
      </w:r>
      <w:r w:rsidR="004D3057">
        <w:rPr>
          <w:rFonts w:cs="Arial"/>
          <w:sz w:val="18"/>
          <w:szCs w:val="18"/>
          <w:highlight w:val="yellow"/>
        </w:rPr>
        <w:t xml:space="preserve"> - </w:t>
      </w:r>
      <w:r w:rsidRPr="000C1613">
        <w:rPr>
          <w:rFonts w:cs="Arial"/>
          <w:sz w:val="18"/>
          <w:szCs w:val="18"/>
          <w:highlight w:val="yellow"/>
        </w:rPr>
        <w:t>Contractor shall include an allowance in the Contract Sum (Base Bid) in the amount of (insert amount in words) $(insert amount in figures) for the design, material, supplies, equipment, labor, testing and certification of a complete Emergency Responder Radio Coverage System as per Specification Section 28 53 00.]</w:t>
      </w:r>
    </w:p>
    <w:p w14:paraId="55B008ED" w14:textId="77777777" w:rsidR="00B83CB1" w:rsidRDefault="00B83CB1" w:rsidP="00794F45">
      <w:pPr>
        <w:autoSpaceDE w:val="0"/>
        <w:autoSpaceDN w:val="0"/>
        <w:adjustRightInd w:val="0"/>
        <w:ind w:left="4050" w:hanging="1170"/>
        <w:jc w:val="both"/>
        <w:rPr>
          <w:rFonts w:cs="Arial"/>
          <w:b/>
          <w:sz w:val="18"/>
          <w:szCs w:val="18"/>
        </w:rPr>
      </w:pPr>
    </w:p>
    <w:p w14:paraId="5D535D76" w14:textId="493CA672" w:rsidR="00B83CB1" w:rsidRPr="000C1613" w:rsidRDefault="00B83CB1" w:rsidP="00AA2807">
      <w:pPr>
        <w:pStyle w:val="Level1"/>
        <w:numPr>
          <w:ilvl w:val="0"/>
          <w:numId w:val="46"/>
        </w:numPr>
        <w:ind w:left="2160"/>
        <w:jc w:val="both"/>
        <w:outlineLvl w:val="9"/>
        <w:rPr>
          <w:rFonts w:cs="Arial"/>
          <w:sz w:val="18"/>
          <w:szCs w:val="18"/>
        </w:rPr>
      </w:pPr>
      <w:r w:rsidRPr="000C1613">
        <w:rPr>
          <w:rFonts w:cs="Arial"/>
          <w:sz w:val="18"/>
          <w:szCs w:val="18"/>
        </w:rPr>
        <w:t>Unit Prices:</w:t>
      </w:r>
      <w:r w:rsidRPr="000C1613">
        <w:rPr>
          <w:rFonts w:cs="Arial"/>
          <w:b/>
          <w:sz w:val="18"/>
          <w:szCs w:val="18"/>
        </w:rPr>
        <w:t xml:space="preserve"> </w:t>
      </w:r>
      <w:r w:rsidR="000C1613" w:rsidRPr="000C1613">
        <w:rPr>
          <w:rFonts w:cs="Arial"/>
          <w:b/>
          <w:sz w:val="18"/>
          <w:szCs w:val="18"/>
          <w:highlight w:val="yellow"/>
        </w:rPr>
        <w:t>[</w:t>
      </w:r>
      <w:r w:rsidRPr="000C1613">
        <w:rPr>
          <w:rFonts w:cs="Arial"/>
          <w:b/>
          <w:sz w:val="18"/>
          <w:szCs w:val="18"/>
          <w:highlight w:val="yellow"/>
        </w:rPr>
        <w:t>type “None” if not used – Review with Associate Director or Director</w:t>
      </w:r>
      <w:r w:rsidR="004D3057">
        <w:rPr>
          <w:rFonts w:cs="Arial"/>
          <w:b/>
          <w:sz w:val="18"/>
          <w:szCs w:val="18"/>
          <w:highlight w:val="yellow"/>
        </w:rPr>
        <w:t>.  Note only Unit Price Labels will transfer to Form of Bid.</w:t>
      </w:r>
      <w:r w:rsidRPr="000C1613">
        <w:rPr>
          <w:rFonts w:cs="Arial"/>
          <w:b/>
          <w:sz w:val="18"/>
          <w:szCs w:val="18"/>
          <w:highlight w:val="yellow"/>
        </w:rPr>
        <w:t>]</w:t>
      </w:r>
    </w:p>
    <w:p w14:paraId="62357140" w14:textId="77777777" w:rsidR="004E29EE" w:rsidRPr="004E29EE" w:rsidRDefault="004E29EE" w:rsidP="004E29EE">
      <w:pPr>
        <w:pStyle w:val="ListParagraph"/>
        <w:tabs>
          <w:tab w:val="left" w:pos="-1440"/>
          <w:tab w:val="left" w:pos="-840"/>
          <w:tab w:val="left" w:pos="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cs="Arial"/>
          <w:sz w:val="18"/>
          <w:szCs w:val="18"/>
        </w:rPr>
      </w:pPr>
    </w:p>
    <w:p w14:paraId="374687FB" w14:textId="77777777" w:rsidR="004E29EE" w:rsidRPr="004E29EE" w:rsidRDefault="004E29EE" w:rsidP="00D22D32">
      <w:pPr>
        <w:pStyle w:val="ListParagraph"/>
        <w:tabs>
          <w:tab w:val="left" w:pos="-1440"/>
          <w:tab w:val="left" w:pos="-840"/>
          <w:tab w:val="left" w:pos="0"/>
          <w:tab w:val="left" w:pos="600"/>
          <w:tab w:val="left" w:pos="1200"/>
          <w:tab w:val="left" w:pos="1800"/>
          <w:tab w:val="left" w:pos="2400"/>
          <w:tab w:val="left" w:pos="3600"/>
          <w:tab w:val="left" w:pos="4200"/>
          <w:tab w:val="left" w:pos="4800"/>
          <w:tab w:val="left" w:pos="5400"/>
          <w:tab w:val="left" w:pos="6000"/>
          <w:tab w:val="left" w:pos="6600"/>
          <w:tab w:val="left" w:pos="7200"/>
          <w:tab w:val="left" w:pos="7800"/>
          <w:tab w:val="left" w:pos="8400"/>
          <w:tab w:val="left" w:pos="9000"/>
        </w:tabs>
        <w:ind w:left="2160"/>
        <w:jc w:val="both"/>
        <w:rPr>
          <w:rFonts w:cs="Arial"/>
          <w:sz w:val="18"/>
          <w:szCs w:val="18"/>
        </w:rPr>
      </w:pPr>
      <w:r w:rsidRPr="004E29EE">
        <w:rPr>
          <w:rFonts w:cs="Arial"/>
          <w:sz w:val="18"/>
          <w:szCs w:val="18"/>
        </w:rPr>
        <w:t xml:space="preserve">For changing quantities of work outside the Scope of Work, upon written instructions of the Owner, the following unit prices shall prevail.  Unit prices shall be total cost to Owner, per unit of Work, including indirect costs and overhead and profit.  </w:t>
      </w:r>
    </w:p>
    <w:p w14:paraId="27DB78F5" w14:textId="77777777" w:rsidR="004E29EE" w:rsidRPr="004E29EE" w:rsidRDefault="004E29EE" w:rsidP="004E29EE">
      <w:pPr>
        <w:pStyle w:val="ListParagraph"/>
        <w:tabs>
          <w:tab w:val="left" w:pos="-1440"/>
          <w:tab w:val="left" w:pos="-840"/>
          <w:tab w:val="left" w:pos="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both"/>
        <w:rPr>
          <w:rFonts w:cs="Arial"/>
          <w:sz w:val="18"/>
          <w:szCs w:val="18"/>
        </w:rPr>
      </w:pPr>
    </w:p>
    <w:p w14:paraId="6FC816C5" w14:textId="2739FB1C" w:rsidR="004D3057" w:rsidRDefault="004E29EE" w:rsidP="00D22D32">
      <w:pPr>
        <w:pStyle w:val="ListParagraph"/>
        <w:tabs>
          <w:tab w:val="left" w:pos="-1440"/>
          <w:tab w:val="left" w:pos="-840"/>
          <w:tab w:val="left" w:pos="0"/>
          <w:tab w:val="left" w:pos="600"/>
          <w:tab w:val="left" w:pos="1200"/>
          <w:tab w:val="left" w:pos="1800"/>
          <w:tab w:val="left" w:pos="2400"/>
          <w:tab w:val="left" w:pos="3000"/>
          <w:tab w:val="left" w:pos="3690"/>
          <w:tab w:val="left" w:pos="4800"/>
          <w:tab w:val="left" w:pos="5400"/>
          <w:tab w:val="left" w:pos="6000"/>
          <w:tab w:val="left" w:pos="6600"/>
          <w:tab w:val="left" w:pos="7200"/>
          <w:tab w:val="left" w:pos="7800"/>
          <w:tab w:val="left" w:pos="8400"/>
          <w:tab w:val="left" w:pos="9000"/>
        </w:tabs>
        <w:ind w:left="3690" w:hanging="1530"/>
        <w:jc w:val="both"/>
        <w:rPr>
          <w:rFonts w:cs="Arial"/>
          <w:sz w:val="18"/>
          <w:szCs w:val="18"/>
        </w:rPr>
      </w:pPr>
      <w:r w:rsidRPr="004E29EE">
        <w:rPr>
          <w:rFonts w:cs="Arial"/>
          <w:sz w:val="18"/>
          <w:szCs w:val="18"/>
        </w:rPr>
        <w:t>Unit Price No. 1:</w:t>
      </w:r>
      <w:r w:rsidRPr="004E29EE">
        <w:rPr>
          <w:rFonts w:cs="Arial"/>
          <w:sz w:val="18"/>
          <w:szCs w:val="18"/>
        </w:rPr>
        <w:tab/>
        <w:t>(</w:t>
      </w:r>
      <w:r w:rsidR="004D3057">
        <w:rPr>
          <w:rFonts w:cs="Arial"/>
          <w:sz w:val="18"/>
          <w:szCs w:val="18"/>
        </w:rPr>
        <w:t xml:space="preserve">Insert </w:t>
      </w:r>
      <w:r w:rsidR="004D3057" w:rsidRPr="004D3057">
        <w:rPr>
          <w:rFonts w:cs="Arial"/>
          <w:b/>
          <w:bCs/>
          <w:sz w:val="18"/>
          <w:szCs w:val="18"/>
        </w:rPr>
        <w:t>Unit Price Label</w:t>
      </w:r>
      <w:r w:rsidR="004D3057">
        <w:rPr>
          <w:rFonts w:cs="Arial"/>
          <w:sz w:val="18"/>
          <w:szCs w:val="18"/>
        </w:rPr>
        <w:t xml:space="preserve"> followed by a </w:t>
      </w:r>
      <w:r w:rsidR="00D44441" w:rsidRPr="004E29EE">
        <w:rPr>
          <w:rFonts w:cs="Arial"/>
          <w:sz w:val="18"/>
          <w:szCs w:val="18"/>
        </w:rPr>
        <w:t>description)</w:t>
      </w:r>
      <w:r w:rsidRPr="004E29EE">
        <w:rPr>
          <w:rFonts w:cs="Arial"/>
          <w:sz w:val="18"/>
          <w:szCs w:val="18"/>
        </w:rPr>
        <w:t xml:space="preserve"> </w:t>
      </w:r>
    </w:p>
    <w:p w14:paraId="00A6D4A7" w14:textId="77777777" w:rsidR="004D3057" w:rsidRDefault="004D3057" w:rsidP="00D22D32">
      <w:pPr>
        <w:pStyle w:val="ListParagraph"/>
        <w:tabs>
          <w:tab w:val="left" w:pos="-1440"/>
          <w:tab w:val="left" w:pos="-840"/>
          <w:tab w:val="left" w:pos="0"/>
          <w:tab w:val="left" w:pos="600"/>
          <w:tab w:val="left" w:pos="1200"/>
          <w:tab w:val="left" w:pos="1800"/>
          <w:tab w:val="left" w:pos="2400"/>
          <w:tab w:val="left" w:pos="3000"/>
          <w:tab w:val="left" w:pos="3690"/>
          <w:tab w:val="left" w:pos="4800"/>
          <w:tab w:val="left" w:pos="5400"/>
          <w:tab w:val="left" w:pos="6000"/>
          <w:tab w:val="left" w:pos="6600"/>
          <w:tab w:val="left" w:pos="7200"/>
          <w:tab w:val="left" w:pos="7800"/>
          <w:tab w:val="left" w:pos="8400"/>
          <w:tab w:val="left" w:pos="9000"/>
        </w:tabs>
        <w:ind w:left="3690" w:hanging="1530"/>
        <w:jc w:val="both"/>
        <w:rPr>
          <w:rFonts w:cs="Arial"/>
          <w:sz w:val="18"/>
          <w:szCs w:val="18"/>
        </w:rPr>
      </w:pPr>
    </w:p>
    <w:p w14:paraId="29BC2180" w14:textId="7E146733" w:rsidR="004E29EE" w:rsidRPr="004E29EE" w:rsidRDefault="004D3057" w:rsidP="004D3057">
      <w:pPr>
        <w:pStyle w:val="ListParagraph"/>
        <w:tabs>
          <w:tab w:val="left" w:pos="-1440"/>
          <w:tab w:val="left" w:pos="-840"/>
          <w:tab w:val="left" w:pos="0"/>
          <w:tab w:val="left" w:pos="600"/>
          <w:tab w:val="left" w:pos="1200"/>
          <w:tab w:val="left" w:pos="1800"/>
          <w:tab w:val="left" w:pos="2400"/>
          <w:tab w:val="left" w:pos="3000"/>
          <w:tab w:val="left" w:pos="3690"/>
          <w:tab w:val="left" w:pos="4800"/>
          <w:tab w:val="left" w:pos="5400"/>
          <w:tab w:val="left" w:pos="6000"/>
          <w:tab w:val="left" w:pos="6600"/>
          <w:tab w:val="left" w:pos="7200"/>
          <w:tab w:val="left" w:pos="7800"/>
          <w:tab w:val="left" w:pos="8400"/>
          <w:tab w:val="left" w:pos="9000"/>
        </w:tabs>
        <w:ind w:left="3690"/>
        <w:jc w:val="both"/>
        <w:rPr>
          <w:rFonts w:cs="Arial"/>
          <w:sz w:val="18"/>
          <w:szCs w:val="18"/>
          <w:u w:val="single"/>
        </w:rPr>
      </w:pPr>
      <w:r>
        <w:rPr>
          <w:rFonts w:cs="Arial"/>
          <w:sz w:val="18"/>
          <w:szCs w:val="18"/>
        </w:rPr>
        <w:t>[</w:t>
      </w:r>
      <w:r w:rsidR="004E29EE" w:rsidRPr="004E29EE">
        <w:rPr>
          <w:rFonts w:cs="Arial"/>
          <w:sz w:val="18"/>
          <w:szCs w:val="18"/>
        </w:rPr>
        <w:t xml:space="preserve">ADD for quantity </w:t>
      </w:r>
      <w:r w:rsidR="004E29EE" w:rsidRPr="004E29EE">
        <w:rPr>
          <w:rFonts w:cs="Arial"/>
          <w:b/>
          <w:sz w:val="18"/>
          <w:szCs w:val="18"/>
        </w:rPr>
        <w:t>in excess of total quantity indicated in base bid</w:t>
      </w:r>
      <w:r>
        <w:rPr>
          <w:rFonts w:cs="Arial"/>
          <w:b/>
          <w:sz w:val="18"/>
          <w:szCs w:val="18"/>
        </w:rPr>
        <w:t>]</w:t>
      </w:r>
      <w:r w:rsidR="004E29EE" w:rsidRPr="004E29EE">
        <w:rPr>
          <w:rFonts w:cs="Arial"/>
          <w:sz w:val="18"/>
          <w:szCs w:val="18"/>
        </w:rPr>
        <w:t xml:space="preserve"> </w:t>
      </w:r>
      <w:r w:rsidR="004E29EE" w:rsidRPr="004D3057">
        <w:rPr>
          <w:rFonts w:cs="Arial"/>
          <w:sz w:val="18"/>
          <w:szCs w:val="18"/>
          <w:highlight w:val="yellow"/>
        </w:rPr>
        <w:t>or</w:t>
      </w:r>
      <w:r w:rsidR="004E29EE" w:rsidRPr="004E29EE">
        <w:rPr>
          <w:rFonts w:cs="Arial"/>
          <w:sz w:val="18"/>
          <w:szCs w:val="18"/>
        </w:rPr>
        <w:t xml:space="preserve"> </w:t>
      </w:r>
      <w:r>
        <w:rPr>
          <w:rFonts w:cs="Arial"/>
          <w:sz w:val="18"/>
          <w:szCs w:val="18"/>
        </w:rPr>
        <w:t>[</w:t>
      </w:r>
      <w:r w:rsidR="004E29EE" w:rsidRPr="004E29EE">
        <w:rPr>
          <w:rFonts w:cs="Arial"/>
          <w:sz w:val="18"/>
          <w:szCs w:val="18"/>
        </w:rPr>
        <w:t xml:space="preserve">DEDUCT for quantity </w:t>
      </w:r>
      <w:r w:rsidR="004E29EE" w:rsidRPr="0027197D">
        <w:rPr>
          <w:rFonts w:cs="Arial"/>
          <w:b/>
          <w:bCs/>
          <w:sz w:val="18"/>
          <w:szCs w:val="18"/>
        </w:rPr>
        <w:t>less than total quantity indicated</w:t>
      </w:r>
      <w:r w:rsidR="003531B9" w:rsidRPr="0027197D">
        <w:rPr>
          <w:rFonts w:cs="Arial"/>
          <w:b/>
          <w:bCs/>
          <w:sz w:val="18"/>
          <w:szCs w:val="18"/>
        </w:rPr>
        <w:t xml:space="preserve"> in base bid</w:t>
      </w:r>
      <w:r w:rsidR="00B9109F">
        <w:rPr>
          <w:rFonts w:cs="Arial"/>
          <w:sz w:val="18"/>
          <w:szCs w:val="18"/>
        </w:rPr>
        <w:t>.</w:t>
      </w:r>
      <w:r>
        <w:rPr>
          <w:rFonts w:cs="Arial"/>
          <w:sz w:val="18"/>
          <w:szCs w:val="18"/>
        </w:rPr>
        <w:t>]</w:t>
      </w:r>
      <w:r w:rsidR="004E29EE" w:rsidRPr="004E29EE">
        <w:rPr>
          <w:rFonts w:cs="Arial"/>
          <w:sz w:val="18"/>
          <w:szCs w:val="18"/>
        </w:rPr>
        <w:t xml:space="preserve"> (DEDUCT </w:t>
      </w:r>
      <w:r w:rsidR="003531B9">
        <w:rPr>
          <w:rFonts w:cs="Arial"/>
          <w:sz w:val="18"/>
          <w:szCs w:val="18"/>
        </w:rPr>
        <w:t xml:space="preserve">unit price </w:t>
      </w:r>
      <w:r w:rsidR="004E29EE" w:rsidRPr="004E29EE">
        <w:rPr>
          <w:rFonts w:cs="Arial"/>
          <w:sz w:val="18"/>
          <w:szCs w:val="18"/>
        </w:rPr>
        <w:t>amount shall be equal to the ADD</w:t>
      </w:r>
      <w:r w:rsidR="003531B9">
        <w:rPr>
          <w:rFonts w:cs="Arial"/>
          <w:sz w:val="18"/>
          <w:szCs w:val="18"/>
        </w:rPr>
        <w:t xml:space="preserve"> unit price</w:t>
      </w:r>
      <w:r w:rsidR="004E29EE" w:rsidRPr="004E29EE">
        <w:rPr>
          <w:rFonts w:cs="Arial"/>
          <w:sz w:val="18"/>
          <w:szCs w:val="18"/>
        </w:rPr>
        <w:t xml:space="preserve"> amount)</w:t>
      </w:r>
      <w:r w:rsidR="0008671A">
        <w:rPr>
          <w:rFonts w:cs="Arial"/>
          <w:sz w:val="18"/>
          <w:szCs w:val="18"/>
        </w:rPr>
        <w:t xml:space="preserve">. </w:t>
      </w:r>
      <w:r w:rsidR="0008671A" w:rsidRPr="00B9109F">
        <w:rPr>
          <w:rFonts w:cs="Arial"/>
          <w:b/>
          <w:sz w:val="18"/>
          <w:szCs w:val="18"/>
          <w:highlight w:val="yellow"/>
        </w:rPr>
        <w:t>Base bid quantity: _________</w:t>
      </w:r>
    </w:p>
    <w:p w14:paraId="315E04D1" w14:textId="77777777" w:rsidR="004E29EE" w:rsidRPr="004E29EE" w:rsidRDefault="004E29EE" w:rsidP="00D22D32">
      <w:pPr>
        <w:pStyle w:val="ListParagraph"/>
        <w:tabs>
          <w:tab w:val="left" w:pos="-1440"/>
          <w:tab w:val="left" w:pos="-840"/>
          <w:tab w:val="left" w:pos="0"/>
          <w:tab w:val="left" w:pos="600"/>
          <w:tab w:val="left" w:pos="1200"/>
          <w:tab w:val="left" w:pos="1800"/>
          <w:tab w:val="left" w:pos="2400"/>
          <w:tab w:val="left" w:pos="3000"/>
          <w:tab w:val="left" w:pos="3510"/>
          <w:tab w:val="left" w:pos="4800"/>
          <w:tab w:val="left" w:pos="5400"/>
          <w:tab w:val="left" w:pos="6000"/>
          <w:tab w:val="left" w:pos="6600"/>
          <w:tab w:val="left" w:pos="7200"/>
          <w:tab w:val="left" w:pos="7800"/>
          <w:tab w:val="left" w:pos="8400"/>
          <w:tab w:val="left" w:pos="9000"/>
        </w:tabs>
        <w:ind w:left="3690" w:hanging="1530"/>
        <w:jc w:val="both"/>
        <w:rPr>
          <w:rFonts w:cs="Arial"/>
          <w:sz w:val="18"/>
          <w:szCs w:val="18"/>
        </w:rPr>
      </w:pPr>
    </w:p>
    <w:p w14:paraId="679C08E0" w14:textId="57EA131D" w:rsidR="004D3057" w:rsidRDefault="004E29EE" w:rsidP="00D22D32">
      <w:pPr>
        <w:pStyle w:val="ListParagraph"/>
        <w:tabs>
          <w:tab w:val="left" w:pos="-1440"/>
          <w:tab w:val="left" w:pos="-840"/>
          <w:tab w:val="left" w:pos="0"/>
          <w:tab w:val="left" w:pos="600"/>
          <w:tab w:val="left" w:pos="1200"/>
          <w:tab w:val="left" w:pos="1800"/>
          <w:tab w:val="left" w:pos="2400"/>
          <w:tab w:val="left" w:pos="3000"/>
          <w:tab w:val="left" w:pos="3690"/>
          <w:tab w:val="left" w:pos="4800"/>
          <w:tab w:val="left" w:pos="5400"/>
          <w:tab w:val="left" w:pos="6000"/>
          <w:tab w:val="left" w:pos="6600"/>
          <w:tab w:val="left" w:pos="7200"/>
          <w:tab w:val="left" w:pos="7800"/>
          <w:tab w:val="left" w:pos="8400"/>
          <w:tab w:val="left" w:pos="9000"/>
        </w:tabs>
        <w:ind w:left="3690" w:hanging="1530"/>
        <w:jc w:val="both"/>
        <w:rPr>
          <w:rFonts w:cs="Arial"/>
          <w:sz w:val="18"/>
          <w:szCs w:val="18"/>
        </w:rPr>
      </w:pPr>
      <w:r w:rsidRPr="004E29EE">
        <w:rPr>
          <w:rFonts w:cs="Arial"/>
          <w:sz w:val="18"/>
          <w:szCs w:val="18"/>
        </w:rPr>
        <w:t xml:space="preserve">Unit Price No. </w:t>
      </w:r>
      <w:r>
        <w:rPr>
          <w:rFonts w:cs="Arial"/>
          <w:sz w:val="18"/>
          <w:szCs w:val="18"/>
        </w:rPr>
        <w:t>2</w:t>
      </w:r>
      <w:r w:rsidRPr="004E29EE">
        <w:rPr>
          <w:rFonts w:cs="Arial"/>
          <w:sz w:val="18"/>
          <w:szCs w:val="18"/>
        </w:rPr>
        <w:t>:</w:t>
      </w:r>
      <w:r w:rsidRPr="004E29EE">
        <w:rPr>
          <w:rFonts w:cs="Arial"/>
          <w:sz w:val="18"/>
          <w:szCs w:val="18"/>
        </w:rPr>
        <w:tab/>
        <w:t>(</w:t>
      </w:r>
      <w:r w:rsidR="004D3057">
        <w:rPr>
          <w:rFonts w:cs="Arial"/>
          <w:sz w:val="18"/>
          <w:szCs w:val="18"/>
        </w:rPr>
        <w:t xml:space="preserve">Insert </w:t>
      </w:r>
      <w:r w:rsidR="004D3057" w:rsidRPr="004D3057">
        <w:rPr>
          <w:rFonts w:cs="Arial"/>
          <w:b/>
          <w:bCs/>
          <w:sz w:val="18"/>
          <w:szCs w:val="18"/>
        </w:rPr>
        <w:t>Unit Price Label</w:t>
      </w:r>
      <w:r w:rsidR="004D3057">
        <w:rPr>
          <w:rFonts w:cs="Arial"/>
          <w:sz w:val="18"/>
          <w:szCs w:val="18"/>
        </w:rPr>
        <w:t xml:space="preserve"> followed by a </w:t>
      </w:r>
      <w:r w:rsidR="00D44441" w:rsidRPr="004E29EE">
        <w:rPr>
          <w:rFonts w:cs="Arial"/>
          <w:sz w:val="18"/>
          <w:szCs w:val="18"/>
        </w:rPr>
        <w:t>description)</w:t>
      </w:r>
      <w:r w:rsidRPr="004E29EE">
        <w:rPr>
          <w:rFonts w:cs="Arial"/>
          <w:sz w:val="18"/>
          <w:szCs w:val="18"/>
        </w:rPr>
        <w:t xml:space="preserve"> </w:t>
      </w:r>
    </w:p>
    <w:p w14:paraId="66029B4D" w14:textId="77777777" w:rsidR="004D3057" w:rsidRDefault="004D3057" w:rsidP="00D22D32">
      <w:pPr>
        <w:pStyle w:val="ListParagraph"/>
        <w:tabs>
          <w:tab w:val="left" w:pos="-1440"/>
          <w:tab w:val="left" w:pos="-840"/>
          <w:tab w:val="left" w:pos="0"/>
          <w:tab w:val="left" w:pos="600"/>
          <w:tab w:val="left" w:pos="1200"/>
          <w:tab w:val="left" w:pos="1800"/>
          <w:tab w:val="left" w:pos="2400"/>
          <w:tab w:val="left" w:pos="3000"/>
          <w:tab w:val="left" w:pos="3690"/>
          <w:tab w:val="left" w:pos="4800"/>
          <w:tab w:val="left" w:pos="5400"/>
          <w:tab w:val="left" w:pos="6000"/>
          <w:tab w:val="left" w:pos="6600"/>
          <w:tab w:val="left" w:pos="7200"/>
          <w:tab w:val="left" w:pos="7800"/>
          <w:tab w:val="left" w:pos="8400"/>
          <w:tab w:val="left" w:pos="9000"/>
        </w:tabs>
        <w:ind w:left="3690" w:hanging="1530"/>
        <w:jc w:val="both"/>
        <w:rPr>
          <w:rFonts w:cs="Arial"/>
          <w:sz w:val="18"/>
          <w:szCs w:val="18"/>
        </w:rPr>
      </w:pPr>
    </w:p>
    <w:p w14:paraId="7EEB8D2E" w14:textId="680D6C5A" w:rsidR="0008671A" w:rsidRPr="004E29EE" w:rsidRDefault="004D3057" w:rsidP="004D3057">
      <w:pPr>
        <w:pStyle w:val="ListParagraph"/>
        <w:tabs>
          <w:tab w:val="left" w:pos="-1440"/>
          <w:tab w:val="left" w:pos="-840"/>
          <w:tab w:val="left" w:pos="0"/>
          <w:tab w:val="left" w:pos="600"/>
          <w:tab w:val="left" w:pos="1200"/>
          <w:tab w:val="left" w:pos="1800"/>
          <w:tab w:val="left" w:pos="2400"/>
          <w:tab w:val="left" w:pos="3000"/>
          <w:tab w:val="left" w:pos="3690"/>
          <w:tab w:val="left" w:pos="4800"/>
          <w:tab w:val="left" w:pos="5400"/>
          <w:tab w:val="left" w:pos="6000"/>
          <w:tab w:val="left" w:pos="6600"/>
          <w:tab w:val="left" w:pos="7200"/>
          <w:tab w:val="left" w:pos="7800"/>
          <w:tab w:val="left" w:pos="8400"/>
          <w:tab w:val="left" w:pos="9000"/>
        </w:tabs>
        <w:ind w:left="3690"/>
        <w:jc w:val="both"/>
        <w:rPr>
          <w:rFonts w:cs="Arial"/>
          <w:sz w:val="18"/>
          <w:szCs w:val="18"/>
          <w:u w:val="single"/>
        </w:rPr>
      </w:pPr>
      <w:r>
        <w:rPr>
          <w:rFonts w:cs="Arial"/>
          <w:sz w:val="18"/>
          <w:szCs w:val="18"/>
        </w:rPr>
        <w:t>[</w:t>
      </w:r>
      <w:r w:rsidR="004E29EE" w:rsidRPr="004E29EE">
        <w:rPr>
          <w:rFonts w:cs="Arial"/>
          <w:sz w:val="18"/>
          <w:szCs w:val="18"/>
        </w:rPr>
        <w:t xml:space="preserve">ADD for quantity </w:t>
      </w:r>
      <w:r w:rsidR="004E29EE" w:rsidRPr="004E29EE">
        <w:rPr>
          <w:rFonts w:cs="Arial"/>
          <w:b/>
          <w:sz w:val="18"/>
          <w:szCs w:val="18"/>
        </w:rPr>
        <w:t>in excess of total quantity indicated in base bid</w:t>
      </w:r>
      <w:r>
        <w:rPr>
          <w:rFonts w:cs="Arial"/>
          <w:b/>
          <w:sz w:val="18"/>
          <w:szCs w:val="18"/>
        </w:rPr>
        <w:t>]</w:t>
      </w:r>
      <w:r w:rsidR="004E29EE" w:rsidRPr="004E29EE">
        <w:rPr>
          <w:rFonts w:cs="Arial"/>
          <w:sz w:val="18"/>
          <w:szCs w:val="18"/>
        </w:rPr>
        <w:t xml:space="preserve"> </w:t>
      </w:r>
      <w:r w:rsidR="004E29EE" w:rsidRPr="004D3057">
        <w:rPr>
          <w:rFonts w:cs="Arial"/>
          <w:sz w:val="18"/>
          <w:szCs w:val="18"/>
          <w:highlight w:val="yellow"/>
        </w:rPr>
        <w:t>or</w:t>
      </w:r>
      <w:r w:rsidR="004E29EE" w:rsidRPr="004E29EE">
        <w:rPr>
          <w:rFonts w:cs="Arial"/>
          <w:sz w:val="18"/>
          <w:szCs w:val="18"/>
        </w:rPr>
        <w:t xml:space="preserve"> </w:t>
      </w:r>
      <w:r>
        <w:rPr>
          <w:rFonts w:cs="Arial"/>
          <w:sz w:val="18"/>
          <w:szCs w:val="18"/>
        </w:rPr>
        <w:t>[</w:t>
      </w:r>
      <w:r w:rsidR="004E29EE" w:rsidRPr="004E29EE">
        <w:rPr>
          <w:rFonts w:cs="Arial"/>
          <w:sz w:val="18"/>
          <w:szCs w:val="18"/>
        </w:rPr>
        <w:t>DEDUCT for quantity</w:t>
      </w:r>
      <w:r w:rsidR="004E29EE" w:rsidRPr="0027197D">
        <w:rPr>
          <w:rFonts w:cs="Arial"/>
          <w:b/>
          <w:bCs/>
          <w:sz w:val="18"/>
          <w:szCs w:val="18"/>
        </w:rPr>
        <w:t xml:space="preserve"> less than total quantity indicated</w:t>
      </w:r>
      <w:r w:rsidR="003531B9" w:rsidRPr="0027197D">
        <w:rPr>
          <w:rFonts w:cs="Arial"/>
          <w:b/>
          <w:bCs/>
          <w:sz w:val="18"/>
          <w:szCs w:val="18"/>
        </w:rPr>
        <w:t xml:space="preserve"> in base bid</w:t>
      </w:r>
      <w:r w:rsidR="00B9109F">
        <w:rPr>
          <w:rFonts w:cs="Arial"/>
          <w:sz w:val="18"/>
          <w:szCs w:val="18"/>
        </w:rPr>
        <w:t>.</w:t>
      </w:r>
      <w:r>
        <w:rPr>
          <w:rFonts w:cs="Arial"/>
          <w:sz w:val="18"/>
          <w:szCs w:val="18"/>
        </w:rPr>
        <w:t>]</w:t>
      </w:r>
      <w:r w:rsidR="004E29EE" w:rsidRPr="004E29EE">
        <w:rPr>
          <w:rFonts w:cs="Arial"/>
          <w:sz w:val="18"/>
          <w:szCs w:val="18"/>
        </w:rPr>
        <w:t xml:space="preserve"> (DEDUCT </w:t>
      </w:r>
      <w:r w:rsidR="003531B9">
        <w:rPr>
          <w:rFonts w:cs="Arial"/>
          <w:sz w:val="18"/>
          <w:szCs w:val="18"/>
        </w:rPr>
        <w:t xml:space="preserve">unit price </w:t>
      </w:r>
      <w:r w:rsidR="004E29EE" w:rsidRPr="004E29EE">
        <w:rPr>
          <w:rFonts w:cs="Arial"/>
          <w:sz w:val="18"/>
          <w:szCs w:val="18"/>
        </w:rPr>
        <w:t xml:space="preserve">amount shall be equal to the ADD </w:t>
      </w:r>
      <w:r w:rsidR="003531B9">
        <w:rPr>
          <w:rFonts w:cs="Arial"/>
          <w:sz w:val="18"/>
          <w:szCs w:val="18"/>
        </w:rPr>
        <w:t xml:space="preserve">unit price </w:t>
      </w:r>
      <w:r w:rsidR="004E29EE" w:rsidRPr="004E29EE">
        <w:rPr>
          <w:rFonts w:cs="Arial"/>
          <w:sz w:val="18"/>
          <w:szCs w:val="18"/>
        </w:rPr>
        <w:t>amount)</w:t>
      </w:r>
      <w:r w:rsidR="0008671A">
        <w:rPr>
          <w:rFonts w:cs="Arial"/>
          <w:sz w:val="18"/>
          <w:szCs w:val="18"/>
        </w:rPr>
        <w:t xml:space="preserve">.  </w:t>
      </w:r>
      <w:r w:rsidR="0008671A" w:rsidRPr="00B9109F">
        <w:rPr>
          <w:rFonts w:cs="Arial"/>
          <w:b/>
          <w:sz w:val="18"/>
          <w:szCs w:val="18"/>
          <w:highlight w:val="yellow"/>
        </w:rPr>
        <w:t>Base bid quantity: _________</w:t>
      </w:r>
    </w:p>
    <w:p w14:paraId="2D9413F3" w14:textId="77777777" w:rsidR="00064DAA" w:rsidRPr="00EB793D" w:rsidRDefault="00064DAA" w:rsidP="00B83CB1">
      <w:pPr>
        <w:pStyle w:val="Level1"/>
        <w:numPr>
          <w:ilvl w:val="0"/>
          <w:numId w:val="0"/>
        </w:numPr>
        <w:ind w:left="2160"/>
        <w:jc w:val="both"/>
        <w:outlineLvl w:val="9"/>
        <w:rPr>
          <w:rFonts w:cs="Arial"/>
          <w:sz w:val="18"/>
          <w:szCs w:val="18"/>
        </w:rPr>
      </w:pPr>
    </w:p>
    <w:p w14:paraId="24CE1D08" w14:textId="77777777" w:rsidR="0054781D" w:rsidRPr="00EB793D" w:rsidRDefault="00545458" w:rsidP="00581937">
      <w:pPr>
        <w:pStyle w:val="Level1"/>
        <w:numPr>
          <w:ilvl w:val="0"/>
          <w:numId w:val="7"/>
        </w:numPr>
        <w:tabs>
          <w:tab w:val="left" w:pos="720"/>
        </w:tabs>
        <w:jc w:val="both"/>
        <w:outlineLvl w:val="9"/>
        <w:rPr>
          <w:rFonts w:cs="Arial"/>
          <w:sz w:val="18"/>
          <w:szCs w:val="18"/>
        </w:rPr>
      </w:pPr>
      <w:r w:rsidRPr="00EB793D">
        <w:rPr>
          <w:rFonts w:cs="Arial"/>
          <w:sz w:val="18"/>
          <w:szCs w:val="18"/>
        </w:rPr>
        <w:t>Work by Owner</w:t>
      </w:r>
      <w:r w:rsidR="00064DAA" w:rsidRPr="00EB793D">
        <w:rPr>
          <w:rFonts w:cs="Arial"/>
          <w:sz w:val="18"/>
          <w:szCs w:val="18"/>
        </w:rPr>
        <w:t xml:space="preserve">:  </w:t>
      </w:r>
    </w:p>
    <w:p w14:paraId="123C87E3" w14:textId="77777777" w:rsidR="00816256" w:rsidRPr="00EB793D" w:rsidRDefault="00816256" w:rsidP="00816256">
      <w:pPr>
        <w:pStyle w:val="Level1"/>
        <w:numPr>
          <w:ilvl w:val="0"/>
          <w:numId w:val="0"/>
        </w:numPr>
        <w:tabs>
          <w:tab w:val="left" w:pos="720"/>
        </w:tabs>
        <w:ind w:left="1440"/>
        <w:jc w:val="both"/>
        <w:outlineLvl w:val="9"/>
        <w:rPr>
          <w:rFonts w:cs="Arial"/>
          <w:sz w:val="18"/>
          <w:szCs w:val="18"/>
        </w:rPr>
      </w:pPr>
    </w:p>
    <w:p w14:paraId="3735C9FC" w14:textId="77777777" w:rsidR="00064DAA" w:rsidRPr="00EB793D" w:rsidRDefault="00064DAA" w:rsidP="0054781D">
      <w:pPr>
        <w:pStyle w:val="Level1"/>
        <w:numPr>
          <w:ilvl w:val="0"/>
          <w:numId w:val="0"/>
        </w:numPr>
        <w:tabs>
          <w:tab w:val="left" w:pos="720"/>
        </w:tabs>
        <w:ind w:left="1440"/>
        <w:jc w:val="both"/>
        <w:outlineLvl w:val="9"/>
        <w:rPr>
          <w:rFonts w:cs="Arial"/>
          <w:sz w:val="18"/>
          <w:szCs w:val="18"/>
        </w:rPr>
      </w:pPr>
      <w:r w:rsidRPr="00EB793D">
        <w:rPr>
          <w:rFonts w:cs="Arial"/>
          <w:b/>
          <w:sz w:val="18"/>
          <w:szCs w:val="18"/>
          <w:highlight w:val="yellow"/>
        </w:rPr>
        <w:t>[Insert description if applicable</w:t>
      </w:r>
      <w:r w:rsidR="00E553E4" w:rsidRPr="00EB793D">
        <w:rPr>
          <w:rFonts w:cs="Arial"/>
          <w:b/>
          <w:sz w:val="18"/>
          <w:szCs w:val="18"/>
          <w:highlight w:val="yellow"/>
        </w:rPr>
        <w:t xml:space="preserve"> or “</w:t>
      </w:r>
      <w:r w:rsidR="006A44B2" w:rsidRPr="00EB793D">
        <w:rPr>
          <w:rFonts w:cs="Arial"/>
          <w:b/>
          <w:sz w:val="18"/>
          <w:szCs w:val="18"/>
          <w:highlight w:val="yellow"/>
        </w:rPr>
        <w:t>None</w:t>
      </w:r>
      <w:r w:rsidR="00E553E4" w:rsidRPr="00EB793D">
        <w:rPr>
          <w:rFonts w:cs="Arial"/>
          <w:b/>
          <w:sz w:val="18"/>
          <w:szCs w:val="18"/>
          <w:highlight w:val="yellow"/>
        </w:rPr>
        <w:t>”</w:t>
      </w:r>
      <w:r w:rsidR="006A44B2" w:rsidRPr="00EB793D">
        <w:rPr>
          <w:rFonts w:cs="Arial"/>
          <w:b/>
          <w:sz w:val="18"/>
          <w:szCs w:val="18"/>
          <w:highlight w:val="yellow"/>
        </w:rPr>
        <w:t xml:space="preserve"> if not applicable</w:t>
      </w:r>
      <w:r w:rsidRPr="00EB793D">
        <w:rPr>
          <w:rFonts w:cs="Arial"/>
          <w:b/>
          <w:sz w:val="18"/>
          <w:szCs w:val="18"/>
          <w:highlight w:val="yellow"/>
        </w:rPr>
        <w:t>.</w:t>
      </w:r>
      <w:r w:rsidR="003C2070" w:rsidRPr="00EB793D">
        <w:rPr>
          <w:rFonts w:cs="Arial"/>
          <w:b/>
          <w:sz w:val="18"/>
          <w:szCs w:val="18"/>
          <w:highlight w:val="yellow"/>
        </w:rPr>
        <w:t xml:space="preserve">  Obtain approval for </w:t>
      </w:r>
      <w:r w:rsidR="006A44B2" w:rsidRPr="00EB793D">
        <w:rPr>
          <w:rFonts w:cs="Arial"/>
          <w:b/>
          <w:sz w:val="18"/>
          <w:szCs w:val="18"/>
          <w:highlight w:val="yellow"/>
        </w:rPr>
        <w:t xml:space="preserve">any </w:t>
      </w:r>
      <w:r w:rsidR="003C2070" w:rsidRPr="00EB793D">
        <w:rPr>
          <w:rFonts w:cs="Arial"/>
          <w:b/>
          <w:sz w:val="18"/>
          <w:szCs w:val="18"/>
          <w:highlight w:val="yellow"/>
        </w:rPr>
        <w:t>Owner furn</w:t>
      </w:r>
      <w:r w:rsidR="0024120F" w:rsidRPr="00EB793D">
        <w:rPr>
          <w:rFonts w:cs="Arial"/>
          <w:b/>
          <w:sz w:val="18"/>
          <w:szCs w:val="18"/>
          <w:highlight w:val="yellow"/>
        </w:rPr>
        <w:t>ished material/equipment</w:t>
      </w:r>
      <w:r w:rsidR="006A44B2" w:rsidRPr="00EB793D">
        <w:rPr>
          <w:rFonts w:cs="Arial"/>
          <w:b/>
          <w:sz w:val="18"/>
          <w:szCs w:val="18"/>
          <w:highlight w:val="yellow"/>
        </w:rPr>
        <w:t xml:space="preserve"> to be </w:t>
      </w:r>
      <w:r w:rsidR="00465828" w:rsidRPr="00EB793D">
        <w:rPr>
          <w:rFonts w:cs="Arial"/>
          <w:b/>
          <w:sz w:val="18"/>
          <w:szCs w:val="18"/>
          <w:highlight w:val="yellow"/>
        </w:rPr>
        <w:t>Constructor</w:t>
      </w:r>
      <w:r w:rsidR="006A44B2" w:rsidRPr="00EB793D">
        <w:rPr>
          <w:rFonts w:cs="Arial"/>
          <w:b/>
          <w:sz w:val="18"/>
          <w:szCs w:val="18"/>
          <w:highlight w:val="yellow"/>
        </w:rPr>
        <w:t xml:space="preserve"> installed</w:t>
      </w:r>
      <w:r w:rsidR="0024120F" w:rsidRPr="00EB793D">
        <w:rPr>
          <w:rFonts w:cs="Arial"/>
          <w:b/>
          <w:sz w:val="18"/>
          <w:szCs w:val="18"/>
          <w:highlight w:val="yellow"/>
        </w:rPr>
        <w:t xml:space="preserve"> from </w:t>
      </w:r>
      <w:r w:rsidR="00E553E4" w:rsidRPr="00EB793D">
        <w:rPr>
          <w:rFonts w:cs="Arial"/>
          <w:b/>
          <w:sz w:val="18"/>
          <w:szCs w:val="18"/>
          <w:highlight w:val="yellow"/>
        </w:rPr>
        <w:t xml:space="preserve">the </w:t>
      </w:r>
      <w:r w:rsidR="0024120F" w:rsidRPr="00EB793D">
        <w:rPr>
          <w:rFonts w:cs="Arial"/>
          <w:b/>
          <w:sz w:val="18"/>
          <w:szCs w:val="18"/>
          <w:highlight w:val="yellow"/>
        </w:rPr>
        <w:t>Associate Director</w:t>
      </w:r>
      <w:r w:rsidR="006A44B2" w:rsidRPr="00EB793D">
        <w:rPr>
          <w:rFonts w:cs="Arial"/>
          <w:b/>
          <w:sz w:val="18"/>
          <w:szCs w:val="18"/>
          <w:highlight w:val="yellow"/>
        </w:rPr>
        <w:t>.</w:t>
      </w:r>
      <w:r w:rsidR="0024120F" w:rsidRPr="00EB793D">
        <w:rPr>
          <w:rFonts w:cs="Arial"/>
          <w:b/>
          <w:sz w:val="18"/>
          <w:szCs w:val="18"/>
          <w:highlight w:val="yellow"/>
        </w:rPr>
        <w:t>]</w:t>
      </w:r>
    </w:p>
    <w:p w14:paraId="25929D11" w14:textId="77777777" w:rsidR="00064DAA" w:rsidRPr="00EB793D" w:rsidRDefault="00064DAA" w:rsidP="00064DAA">
      <w:pPr>
        <w:pStyle w:val="Level1"/>
        <w:numPr>
          <w:ilvl w:val="0"/>
          <w:numId w:val="0"/>
        </w:numPr>
        <w:tabs>
          <w:tab w:val="left" w:pos="720"/>
        </w:tabs>
        <w:ind w:left="720"/>
        <w:jc w:val="both"/>
        <w:outlineLvl w:val="9"/>
        <w:rPr>
          <w:rFonts w:cs="Arial"/>
          <w:sz w:val="18"/>
          <w:szCs w:val="18"/>
        </w:rPr>
      </w:pPr>
    </w:p>
    <w:p w14:paraId="04A06AD3" w14:textId="77777777" w:rsidR="0029312F" w:rsidRPr="00EB793D" w:rsidRDefault="00545458" w:rsidP="00581937">
      <w:pPr>
        <w:pStyle w:val="Level1"/>
        <w:numPr>
          <w:ilvl w:val="0"/>
          <w:numId w:val="7"/>
        </w:numPr>
        <w:tabs>
          <w:tab w:val="left" w:pos="720"/>
        </w:tabs>
        <w:jc w:val="both"/>
        <w:outlineLvl w:val="9"/>
        <w:rPr>
          <w:rFonts w:cs="Arial"/>
          <w:sz w:val="18"/>
          <w:szCs w:val="18"/>
        </w:rPr>
      </w:pPr>
      <w:r w:rsidRPr="00EB793D">
        <w:rPr>
          <w:rFonts w:cs="Arial"/>
          <w:sz w:val="18"/>
          <w:szCs w:val="18"/>
        </w:rPr>
        <w:t>Work Sequence</w:t>
      </w:r>
      <w:r w:rsidR="0060009B" w:rsidRPr="00EB793D">
        <w:rPr>
          <w:rFonts w:cs="Arial"/>
          <w:sz w:val="18"/>
          <w:szCs w:val="18"/>
        </w:rPr>
        <w:t>:</w:t>
      </w:r>
      <w:r w:rsidR="00601635" w:rsidRPr="00EB793D">
        <w:rPr>
          <w:rFonts w:cs="Arial"/>
          <w:sz w:val="18"/>
          <w:szCs w:val="18"/>
        </w:rPr>
        <w:t xml:space="preserve"> </w:t>
      </w:r>
      <w:r w:rsidR="0029312F" w:rsidRPr="00EB793D">
        <w:rPr>
          <w:rFonts w:cs="Arial"/>
          <w:b/>
          <w:sz w:val="18"/>
          <w:szCs w:val="18"/>
          <w:highlight w:val="yellow"/>
        </w:rPr>
        <w:t>[</w:t>
      </w:r>
      <w:r w:rsidR="008E3F90" w:rsidRPr="00EB793D">
        <w:rPr>
          <w:rFonts w:cs="Arial"/>
          <w:b/>
          <w:sz w:val="18"/>
          <w:szCs w:val="18"/>
          <w:highlight w:val="yellow"/>
        </w:rPr>
        <w:t>Complete articles 1) and 2) as required or type Not Applicable</w:t>
      </w:r>
      <w:r w:rsidR="0029312F" w:rsidRPr="00EB793D">
        <w:rPr>
          <w:rFonts w:cs="Arial"/>
          <w:b/>
          <w:sz w:val="18"/>
          <w:szCs w:val="18"/>
          <w:highlight w:val="yellow"/>
        </w:rPr>
        <w:t>.]</w:t>
      </w:r>
    </w:p>
    <w:p w14:paraId="192EC55F" w14:textId="77777777" w:rsidR="00E553E4" w:rsidRPr="00EB793D" w:rsidRDefault="00E553E4" w:rsidP="00E553E4">
      <w:pPr>
        <w:pStyle w:val="Level1"/>
        <w:numPr>
          <w:ilvl w:val="0"/>
          <w:numId w:val="0"/>
        </w:numPr>
        <w:tabs>
          <w:tab w:val="left" w:pos="720"/>
        </w:tabs>
        <w:jc w:val="both"/>
        <w:outlineLvl w:val="9"/>
        <w:rPr>
          <w:rFonts w:cs="Arial"/>
          <w:sz w:val="18"/>
          <w:szCs w:val="18"/>
        </w:rPr>
      </w:pPr>
    </w:p>
    <w:p w14:paraId="32568123" w14:textId="77777777" w:rsidR="0029312F" w:rsidRPr="00EB793D" w:rsidRDefault="00465828" w:rsidP="005D5B00">
      <w:pPr>
        <w:pStyle w:val="Level1"/>
        <w:numPr>
          <w:ilvl w:val="0"/>
          <w:numId w:val="14"/>
        </w:numPr>
        <w:ind w:hanging="720"/>
        <w:jc w:val="both"/>
        <w:outlineLvl w:val="9"/>
        <w:rPr>
          <w:rFonts w:cs="Arial"/>
          <w:sz w:val="18"/>
          <w:szCs w:val="18"/>
        </w:rPr>
      </w:pPr>
      <w:r w:rsidRPr="00EB793D">
        <w:rPr>
          <w:rFonts w:cs="Arial"/>
          <w:sz w:val="18"/>
          <w:szCs w:val="18"/>
        </w:rPr>
        <w:t>Constructor</w:t>
      </w:r>
      <w:r w:rsidR="0029312F" w:rsidRPr="00EB793D">
        <w:rPr>
          <w:rFonts w:cs="Arial"/>
          <w:sz w:val="18"/>
          <w:szCs w:val="18"/>
        </w:rPr>
        <w:t xml:space="preserve"> shall </w:t>
      </w:r>
      <w:r w:rsidR="009B4F57" w:rsidRPr="00EB793D">
        <w:rPr>
          <w:rFonts w:cs="Arial"/>
          <w:sz w:val="18"/>
          <w:szCs w:val="18"/>
        </w:rPr>
        <w:t>complete</w:t>
      </w:r>
      <w:r w:rsidR="0029312F" w:rsidRPr="00EB793D">
        <w:rPr>
          <w:rFonts w:cs="Arial"/>
          <w:sz w:val="18"/>
          <w:szCs w:val="18"/>
        </w:rPr>
        <w:t xml:space="preserve"> all work</w:t>
      </w:r>
      <w:r w:rsidR="009B4F57" w:rsidRPr="00EB793D">
        <w:rPr>
          <w:rFonts w:cs="Arial"/>
          <w:sz w:val="18"/>
          <w:szCs w:val="18"/>
        </w:rPr>
        <w:t xml:space="preserve"> identified in Phase 1 by</w:t>
      </w:r>
      <w:r w:rsidR="0029312F" w:rsidRPr="00EB793D">
        <w:rPr>
          <w:rFonts w:cs="Arial"/>
          <w:sz w:val="18"/>
          <w:szCs w:val="18"/>
        </w:rPr>
        <w:t xml:space="preserve"> </w:t>
      </w:r>
      <w:r w:rsidR="0029312F" w:rsidRPr="00B9109F">
        <w:rPr>
          <w:rFonts w:cs="Arial"/>
          <w:b/>
          <w:sz w:val="18"/>
          <w:szCs w:val="18"/>
          <w:highlight w:val="yellow"/>
        </w:rPr>
        <w:t>[</w:t>
      </w:r>
      <w:r w:rsidR="007E3182" w:rsidRPr="00B9109F">
        <w:rPr>
          <w:rFonts w:cs="Arial"/>
          <w:b/>
          <w:sz w:val="18"/>
          <w:szCs w:val="18"/>
          <w:highlight w:val="yellow"/>
        </w:rPr>
        <w:t xml:space="preserve">Enter date </w:t>
      </w:r>
      <w:r w:rsidR="0029312F" w:rsidRPr="00B9109F">
        <w:rPr>
          <w:rFonts w:cs="Arial"/>
          <w:b/>
          <w:sz w:val="18"/>
          <w:szCs w:val="18"/>
          <w:highlight w:val="yellow"/>
        </w:rPr>
        <w:t>MM/DD/YY</w:t>
      </w:r>
      <w:r w:rsidR="007E3182" w:rsidRPr="00B9109F">
        <w:rPr>
          <w:rFonts w:cs="Arial"/>
          <w:b/>
          <w:sz w:val="18"/>
          <w:szCs w:val="18"/>
          <w:highlight w:val="yellow"/>
        </w:rPr>
        <w:t xml:space="preserve"> or # of calendar days from the receipt of the Notice of Award</w:t>
      </w:r>
      <w:r w:rsidR="0029312F" w:rsidRPr="00B9109F">
        <w:rPr>
          <w:rFonts w:cs="Arial"/>
          <w:b/>
          <w:sz w:val="18"/>
          <w:szCs w:val="18"/>
          <w:highlight w:val="yellow"/>
        </w:rPr>
        <w:t>]</w:t>
      </w:r>
      <w:r w:rsidR="0029312F" w:rsidRPr="00B9109F">
        <w:rPr>
          <w:rFonts w:cs="Arial"/>
          <w:sz w:val="18"/>
          <w:szCs w:val="18"/>
          <w:highlight w:val="yellow"/>
        </w:rPr>
        <w:t>.</w:t>
      </w:r>
      <w:r w:rsidR="009B4F57" w:rsidRPr="00EB793D">
        <w:rPr>
          <w:rFonts w:cs="Arial"/>
          <w:sz w:val="18"/>
          <w:szCs w:val="18"/>
        </w:rPr>
        <w:t xml:space="preserve">   </w:t>
      </w:r>
    </w:p>
    <w:p w14:paraId="3BA4FB53" w14:textId="77777777" w:rsidR="003C2070" w:rsidRPr="00EB793D" w:rsidRDefault="003C2070" w:rsidP="0054781D">
      <w:pPr>
        <w:pStyle w:val="Level1"/>
        <w:numPr>
          <w:ilvl w:val="0"/>
          <w:numId w:val="0"/>
        </w:numPr>
        <w:ind w:left="1440" w:hanging="720"/>
        <w:jc w:val="both"/>
        <w:outlineLvl w:val="9"/>
        <w:rPr>
          <w:rFonts w:cs="Arial"/>
          <w:sz w:val="18"/>
          <w:szCs w:val="18"/>
        </w:rPr>
      </w:pPr>
    </w:p>
    <w:p w14:paraId="434A704D" w14:textId="77777777" w:rsidR="007E3182" w:rsidRPr="00EB793D" w:rsidRDefault="00465828" w:rsidP="005D5B00">
      <w:pPr>
        <w:pStyle w:val="Level1"/>
        <w:numPr>
          <w:ilvl w:val="0"/>
          <w:numId w:val="14"/>
        </w:numPr>
        <w:ind w:hanging="720"/>
        <w:jc w:val="both"/>
        <w:outlineLvl w:val="9"/>
        <w:rPr>
          <w:rFonts w:cs="Arial"/>
          <w:sz w:val="18"/>
          <w:szCs w:val="18"/>
        </w:rPr>
      </w:pPr>
      <w:r w:rsidRPr="00EB793D">
        <w:rPr>
          <w:rFonts w:cs="Arial"/>
          <w:sz w:val="18"/>
          <w:szCs w:val="18"/>
        </w:rPr>
        <w:t>Constructor</w:t>
      </w:r>
      <w:r w:rsidR="009B4F57" w:rsidRPr="00EB793D">
        <w:rPr>
          <w:rFonts w:cs="Arial"/>
          <w:sz w:val="18"/>
          <w:szCs w:val="18"/>
        </w:rPr>
        <w:t xml:space="preserve"> shall complete all work identified in Phase 2 by </w:t>
      </w:r>
      <w:r w:rsidR="007E3182" w:rsidRPr="00B9109F">
        <w:rPr>
          <w:rFonts w:cs="Arial"/>
          <w:b/>
          <w:sz w:val="18"/>
          <w:szCs w:val="18"/>
          <w:highlight w:val="yellow"/>
        </w:rPr>
        <w:t>[Enter date MM/DD/YY or # of calendar days from the receipt of the Notice of Award]</w:t>
      </w:r>
      <w:r w:rsidR="007E3182" w:rsidRPr="00B9109F">
        <w:rPr>
          <w:rFonts w:cs="Arial"/>
          <w:sz w:val="18"/>
          <w:szCs w:val="18"/>
          <w:highlight w:val="yellow"/>
        </w:rPr>
        <w:t>.</w:t>
      </w:r>
      <w:r w:rsidR="007E3182" w:rsidRPr="00EB793D">
        <w:rPr>
          <w:rFonts w:cs="Arial"/>
          <w:sz w:val="18"/>
          <w:szCs w:val="18"/>
        </w:rPr>
        <w:t xml:space="preserve">   </w:t>
      </w:r>
    </w:p>
    <w:p w14:paraId="19C308F3" w14:textId="77777777" w:rsidR="003C2070" w:rsidRPr="00EB793D" w:rsidRDefault="003C2070" w:rsidP="0054781D">
      <w:pPr>
        <w:pStyle w:val="Level1"/>
        <w:numPr>
          <w:ilvl w:val="0"/>
          <w:numId w:val="0"/>
        </w:numPr>
        <w:ind w:left="1440" w:hanging="720"/>
        <w:jc w:val="both"/>
        <w:outlineLvl w:val="9"/>
        <w:rPr>
          <w:rFonts w:cs="Arial"/>
          <w:sz w:val="18"/>
          <w:szCs w:val="18"/>
        </w:rPr>
      </w:pPr>
    </w:p>
    <w:p w14:paraId="6A3B16FC" w14:textId="77777777" w:rsidR="002178B5" w:rsidRPr="00EB793D" w:rsidRDefault="009B4F57" w:rsidP="005D5B00">
      <w:pPr>
        <w:pStyle w:val="Level1"/>
        <w:numPr>
          <w:ilvl w:val="0"/>
          <w:numId w:val="14"/>
        </w:numPr>
        <w:ind w:hanging="720"/>
        <w:jc w:val="both"/>
        <w:outlineLvl w:val="9"/>
        <w:rPr>
          <w:rFonts w:cs="Arial"/>
          <w:sz w:val="18"/>
          <w:szCs w:val="18"/>
        </w:rPr>
      </w:pPr>
      <w:r w:rsidRPr="00EB793D">
        <w:rPr>
          <w:rFonts w:cs="Arial"/>
          <w:sz w:val="18"/>
          <w:szCs w:val="18"/>
        </w:rPr>
        <w:t xml:space="preserve">A </w:t>
      </w:r>
      <w:r w:rsidR="006F7D3F" w:rsidRPr="00EB793D">
        <w:rPr>
          <w:rFonts w:cs="Arial"/>
          <w:sz w:val="18"/>
          <w:szCs w:val="18"/>
        </w:rPr>
        <w:t>S</w:t>
      </w:r>
      <w:r w:rsidRPr="00EB793D">
        <w:rPr>
          <w:rFonts w:cs="Arial"/>
          <w:sz w:val="18"/>
          <w:szCs w:val="18"/>
        </w:rPr>
        <w:t xml:space="preserve">ubstantial </w:t>
      </w:r>
      <w:r w:rsidR="006F7D3F" w:rsidRPr="00EB793D">
        <w:rPr>
          <w:rFonts w:cs="Arial"/>
          <w:sz w:val="18"/>
          <w:szCs w:val="18"/>
        </w:rPr>
        <w:t>C</w:t>
      </w:r>
      <w:r w:rsidRPr="00EB793D">
        <w:rPr>
          <w:rFonts w:cs="Arial"/>
          <w:sz w:val="18"/>
          <w:szCs w:val="18"/>
        </w:rPr>
        <w:t xml:space="preserve">ompletion certificate will be issued </w:t>
      </w:r>
      <w:r w:rsidR="003C2070" w:rsidRPr="00EB793D">
        <w:rPr>
          <w:rFonts w:cs="Arial"/>
          <w:sz w:val="18"/>
          <w:szCs w:val="18"/>
        </w:rPr>
        <w:t>for each Phase a</w:t>
      </w:r>
      <w:r w:rsidRPr="00EB793D">
        <w:rPr>
          <w:rFonts w:cs="Arial"/>
          <w:sz w:val="18"/>
          <w:szCs w:val="18"/>
        </w:rPr>
        <w:t>s completed to the satisfaction of the Owner and Design Professional.</w:t>
      </w:r>
    </w:p>
    <w:p w14:paraId="77EDB109" w14:textId="77777777" w:rsidR="009B4F57" w:rsidRPr="00EB793D" w:rsidRDefault="009B4F57" w:rsidP="002178B5">
      <w:pPr>
        <w:pStyle w:val="Level1"/>
        <w:numPr>
          <w:ilvl w:val="0"/>
          <w:numId w:val="0"/>
        </w:numPr>
        <w:jc w:val="both"/>
        <w:outlineLvl w:val="9"/>
        <w:rPr>
          <w:rFonts w:cs="Arial"/>
          <w:sz w:val="18"/>
          <w:szCs w:val="18"/>
        </w:rPr>
      </w:pPr>
      <w:r w:rsidRPr="00EB793D">
        <w:rPr>
          <w:rFonts w:cs="Arial"/>
          <w:sz w:val="18"/>
          <w:szCs w:val="18"/>
        </w:rPr>
        <w:t xml:space="preserve">  </w:t>
      </w:r>
    </w:p>
    <w:p w14:paraId="74ADB142" w14:textId="77777777" w:rsidR="0081352C" w:rsidRPr="00EB793D" w:rsidRDefault="00465828" w:rsidP="00DF04D0">
      <w:pPr>
        <w:pStyle w:val="ListParagraph"/>
        <w:numPr>
          <w:ilvl w:val="0"/>
          <w:numId w:val="7"/>
        </w:numPr>
        <w:jc w:val="both"/>
        <w:rPr>
          <w:rFonts w:cs="Arial"/>
          <w:sz w:val="18"/>
          <w:szCs w:val="18"/>
        </w:rPr>
      </w:pPr>
      <w:r w:rsidRPr="00EB793D">
        <w:rPr>
          <w:rFonts w:cs="Arial"/>
          <w:sz w:val="18"/>
          <w:szCs w:val="18"/>
        </w:rPr>
        <w:t>Constructor</w:t>
      </w:r>
      <w:r w:rsidR="0081352C" w:rsidRPr="00EB793D">
        <w:rPr>
          <w:rFonts w:cs="Arial"/>
          <w:sz w:val="18"/>
          <w:szCs w:val="18"/>
        </w:rPr>
        <w:t xml:space="preserve"> Supervision</w:t>
      </w:r>
      <w:r w:rsidR="00B41BBB" w:rsidRPr="00EB793D">
        <w:rPr>
          <w:rFonts w:cs="Arial"/>
          <w:sz w:val="18"/>
          <w:szCs w:val="18"/>
        </w:rPr>
        <w:t xml:space="preserve"> and Coordination Staffing</w:t>
      </w:r>
    </w:p>
    <w:p w14:paraId="46762F15" w14:textId="77777777" w:rsidR="0081352C" w:rsidRPr="00EB793D" w:rsidRDefault="0081352C" w:rsidP="0081352C">
      <w:pPr>
        <w:ind w:left="2160" w:hanging="720"/>
        <w:jc w:val="both"/>
        <w:rPr>
          <w:rFonts w:cs="Arial"/>
          <w:sz w:val="18"/>
          <w:szCs w:val="18"/>
        </w:rPr>
      </w:pPr>
    </w:p>
    <w:p w14:paraId="3EF90714" w14:textId="77777777" w:rsidR="0081352C" w:rsidRPr="00EB793D" w:rsidRDefault="00465828" w:rsidP="00AA2807">
      <w:pPr>
        <w:pStyle w:val="Level1"/>
        <w:numPr>
          <w:ilvl w:val="0"/>
          <w:numId w:val="71"/>
        </w:numPr>
        <w:ind w:hanging="720"/>
        <w:jc w:val="both"/>
        <w:outlineLvl w:val="9"/>
        <w:rPr>
          <w:rFonts w:cs="Arial"/>
          <w:sz w:val="18"/>
          <w:szCs w:val="18"/>
        </w:rPr>
      </w:pPr>
      <w:r w:rsidRPr="00EB793D">
        <w:rPr>
          <w:rFonts w:cs="Arial"/>
          <w:sz w:val="18"/>
          <w:szCs w:val="18"/>
        </w:rPr>
        <w:t>Constructor</w:t>
      </w:r>
      <w:r w:rsidR="0081352C" w:rsidRPr="00EB793D">
        <w:rPr>
          <w:rFonts w:cs="Arial"/>
          <w:sz w:val="18"/>
          <w:szCs w:val="18"/>
        </w:rPr>
        <w:t xml:space="preserve"> shall be represented by a competent full-time </w:t>
      </w:r>
      <w:r w:rsidR="00B41FBA" w:rsidRPr="00EB793D">
        <w:rPr>
          <w:rFonts w:cs="Arial"/>
          <w:sz w:val="18"/>
          <w:szCs w:val="18"/>
        </w:rPr>
        <w:t>S</w:t>
      </w:r>
      <w:r w:rsidR="0081352C" w:rsidRPr="00EB793D">
        <w:rPr>
          <w:rFonts w:cs="Arial"/>
          <w:sz w:val="18"/>
          <w:szCs w:val="18"/>
        </w:rPr>
        <w:t xml:space="preserve">uperintendent with no other assigned duties or responsibilities from the commencement of Work until the project achieves </w:t>
      </w:r>
      <w:r w:rsidR="00B40ECE" w:rsidRPr="00EB793D">
        <w:rPr>
          <w:rFonts w:cs="Arial"/>
          <w:sz w:val="18"/>
          <w:szCs w:val="18"/>
        </w:rPr>
        <w:t>Substantial Completion</w:t>
      </w:r>
      <w:r w:rsidR="0081352C" w:rsidRPr="00EB793D">
        <w:rPr>
          <w:rFonts w:cs="Arial"/>
          <w:sz w:val="18"/>
          <w:szCs w:val="18"/>
        </w:rPr>
        <w:t xml:space="preserve">.  The </w:t>
      </w:r>
      <w:r w:rsidR="00B41FBA" w:rsidRPr="00EB793D">
        <w:rPr>
          <w:rFonts w:cs="Arial"/>
          <w:sz w:val="18"/>
          <w:szCs w:val="18"/>
        </w:rPr>
        <w:t>S</w:t>
      </w:r>
      <w:r w:rsidR="0081352C" w:rsidRPr="00EB793D">
        <w:rPr>
          <w:rFonts w:cs="Arial"/>
          <w:sz w:val="18"/>
          <w:szCs w:val="18"/>
        </w:rPr>
        <w:t xml:space="preserve">uperintendent for the </w:t>
      </w:r>
      <w:r w:rsidRPr="00EB793D">
        <w:rPr>
          <w:rFonts w:cs="Arial"/>
          <w:sz w:val="18"/>
          <w:szCs w:val="18"/>
        </w:rPr>
        <w:t>Constructor</w:t>
      </w:r>
      <w:r w:rsidR="0081352C" w:rsidRPr="00EB793D">
        <w:rPr>
          <w:rFonts w:cs="Arial"/>
          <w:sz w:val="18"/>
          <w:szCs w:val="18"/>
        </w:rPr>
        <w:t xml:space="preserve"> shall exercise general supervision over all </w:t>
      </w:r>
      <w:r w:rsidRPr="00EB793D">
        <w:rPr>
          <w:rFonts w:cs="Arial"/>
          <w:sz w:val="18"/>
          <w:szCs w:val="18"/>
        </w:rPr>
        <w:t>subcontractor</w:t>
      </w:r>
      <w:r w:rsidR="0081352C" w:rsidRPr="00EB793D">
        <w:rPr>
          <w:rFonts w:cs="Arial"/>
          <w:sz w:val="18"/>
          <w:szCs w:val="18"/>
        </w:rPr>
        <w:t xml:space="preserve">s of any tier and shall have decision-making authority of the </w:t>
      </w:r>
      <w:r w:rsidRPr="00EB793D">
        <w:rPr>
          <w:rFonts w:cs="Arial"/>
          <w:sz w:val="18"/>
          <w:szCs w:val="18"/>
        </w:rPr>
        <w:t>Constructor</w:t>
      </w:r>
      <w:r w:rsidR="0081352C" w:rsidRPr="00EB793D">
        <w:rPr>
          <w:rFonts w:cs="Arial"/>
          <w:sz w:val="18"/>
          <w:szCs w:val="18"/>
        </w:rPr>
        <w:t>.</w:t>
      </w:r>
    </w:p>
    <w:p w14:paraId="72916AEC" w14:textId="77777777" w:rsidR="0081352C" w:rsidRPr="00EB793D" w:rsidRDefault="0081352C" w:rsidP="007C0B16">
      <w:pPr>
        <w:jc w:val="both"/>
        <w:rPr>
          <w:rFonts w:cs="Arial"/>
          <w:sz w:val="18"/>
          <w:szCs w:val="18"/>
        </w:rPr>
      </w:pPr>
    </w:p>
    <w:p w14:paraId="4FBFC5B6" w14:textId="77777777" w:rsidR="006366A2" w:rsidRPr="00EB793D" w:rsidRDefault="00465828" w:rsidP="00AA2807">
      <w:pPr>
        <w:pStyle w:val="Level1"/>
        <w:numPr>
          <w:ilvl w:val="0"/>
          <w:numId w:val="71"/>
        </w:numPr>
        <w:ind w:hanging="720"/>
        <w:jc w:val="both"/>
        <w:outlineLvl w:val="9"/>
        <w:rPr>
          <w:rFonts w:cs="Arial"/>
          <w:sz w:val="18"/>
          <w:szCs w:val="18"/>
        </w:rPr>
      </w:pPr>
      <w:r w:rsidRPr="00EB793D">
        <w:rPr>
          <w:rFonts w:cs="Arial"/>
          <w:sz w:val="18"/>
          <w:szCs w:val="18"/>
        </w:rPr>
        <w:t>Constructor</w:t>
      </w:r>
      <w:r w:rsidR="006366A2" w:rsidRPr="00EB793D">
        <w:rPr>
          <w:rFonts w:cs="Arial"/>
          <w:sz w:val="18"/>
          <w:szCs w:val="18"/>
        </w:rPr>
        <w:t xml:space="preserve"> shall provide its Superintendent and Project Manager with handheld cellular phones / devices.  Numbers for each phone / device shall be included on the </w:t>
      </w:r>
      <w:r w:rsidRPr="00EB793D">
        <w:rPr>
          <w:rFonts w:cs="Arial"/>
          <w:sz w:val="18"/>
          <w:szCs w:val="18"/>
        </w:rPr>
        <w:t>Subcontractor</w:t>
      </w:r>
      <w:r w:rsidR="006366A2" w:rsidRPr="00EB793D">
        <w:rPr>
          <w:rFonts w:cs="Arial"/>
          <w:sz w:val="18"/>
          <w:szCs w:val="18"/>
        </w:rPr>
        <w:t xml:space="preserve"> List and made available during the Pre-construction Meeting.</w:t>
      </w:r>
    </w:p>
    <w:p w14:paraId="0B10B934" w14:textId="77777777" w:rsidR="006366A2" w:rsidRPr="00EB793D" w:rsidRDefault="006366A2" w:rsidP="0081352C">
      <w:pPr>
        <w:ind w:left="1440"/>
        <w:jc w:val="both"/>
        <w:rPr>
          <w:rFonts w:cs="Arial"/>
          <w:sz w:val="18"/>
          <w:szCs w:val="18"/>
        </w:rPr>
      </w:pPr>
    </w:p>
    <w:p w14:paraId="1B9DAA74" w14:textId="77777777" w:rsidR="006366A2" w:rsidRPr="00EB793D" w:rsidRDefault="00465828" w:rsidP="00AA2807">
      <w:pPr>
        <w:pStyle w:val="Level1"/>
        <w:numPr>
          <w:ilvl w:val="0"/>
          <w:numId w:val="71"/>
        </w:numPr>
        <w:ind w:hanging="720"/>
        <w:jc w:val="both"/>
        <w:outlineLvl w:val="9"/>
        <w:rPr>
          <w:rFonts w:cs="Arial"/>
          <w:sz w:val="18"/>
          <w:szCs w:val="18"/>
        </w:rPr>
      </w:pPr>
      <w:r w:rsidRPr="00EB793D">
        <w:rPr>
          <w:rFonts w:cs="Arial"/>
          <w:sz w:val="18"/>
          <w:szCs w:val="18"/>
        </w:rPr>
        <w:t>Constructor</w:t>
      </w:r>
      <w:r w:rsidR="006366A2" w:rsidRPr="00EB793D">
        <w:rPr>
          <w:rFonts w:cs="Arial"/>
          <w:sz w:val="18"/>
          <w:szCs w:val="18"/>
        </w:rPr>
        <w:t xml:space="preserve"> shall provide after-hours emergency service contact number if different from the on-site Superintendent or Project Manager.</w:t>
      </w:r>
    </w:p>
    <w:p w14:paraId="0AA0DE37" w14:textId="77777777" w:rsidR="006366A2" w:rsidRPr="00EB793D" w:rsidRDefault="006366A2" w:rsidP="0081352C">
      <w:pPr>
        <w:ind w:left="1440"/>
        <w:jc w:val="both"/>
        <w:rPr>
          <w:rFonts w:cs="Arial"/>
          <w:b/>
          <w:sz w:val="18"/>
          <w:szCs w:val="18"/>
        </w:rPr>
      </w:pPr>
    </w:p>
    <w:p w14:paraId="58798EB0" w14:textId="77777777" w:rsidR="0081352C" w:rsidRPr="00EB793D" w:rsidRDefault="0081352C" w:rsidP="0081352C">
      <w:pPr>
        <w:ind w:left="1440"/>
        <w:jc w:val="both"/>
        <w:rPr>
          <w:rFonts w:cs="Arial"/>
          <w:b/>
          <w:sz w:val="18"/>
          <w:szCs w:val="18"/>
        </w:rPr>
      </w:pPr>
      <w:r w:rsidRPr="00EB793D">
        <w:rPr>
          <w:rFonts w:cs="Arial"/>
          <w:b/>
          <w:sz w:val="18"/>
          <w:szCs w:val="18"/>
          <w:highlight w:val="yellow"/>
        </w:rPr>
        <w:t xml:space="preserve">[Edit </w:t>
      </w:r>
      <w:r w:rsidR="00B41BBB" w:rsidRPr="00EB793D">
        <w:rPr>
          <w:rFonts w:cs="Arial"/>
          <w:b/>
          <w:sz w:val="18"/>
          <w:szCs w:val="18"/>
          <w:highlight w:val="yellow"/>
        </w:rPr>
        <w:t xml:space="preserve">or omit </w:t>
      </w:r>
      <w:r w:rsidR="00445533" w:rsidRPr="00EB793D">
        <w:rPr>
          <w:rFonts w:cs="Arial"/>
          <w:b/>
          <w:sz w:val="18"/>
          <w:szCs w:val="18"/>
          <w:highlight w:val="yellow"/>
        </w:rPr>
        <w:t>per direction of Construction Manager</w:t>
      </w:r>
      <w:r w:rsidRPr="00EB793D">
        <w:rPr>
          <w:rFonts w:cs="Arial"/>
          <w:b/>
          <w:sz w:val="18"/>
          <w:szCs w:val="18"/>
          <w:highlight w:val="yellow"/>
        </w:rPr>
        <w:t>]</w:t>
      </w:r>
    </w:p>
    <w:p w14:paraId="4A63E44E" w14:textId="77777777" w:rsidR="00816256" w:rsidRPr="00EB793D" w:rsidRDefault="00816256" w:rsidP="0081352C">
      <w:pPr>
        <w:ind w:left="1440"/>
        <w:jc w:val="both"/>
        <w:rPr>
          <w:rFonts w:cs="Arial"/>
          <w:sz w:val="18"/>
          <w:szCs w:val="18"/>
        </w:rPr>
      </w:pPr>
    </w:p>
    <w:p w14:paraId="753A7387" w14:textId="77777777" w:rsidR="0081352C" w:rsidRPr="00EB793D" w:rsidRDefault="0081352C" w:rsidP="00AA2807">
      <w:pPr>
        <w:pStyle w:val="Level1"/>
        <w:numPr>
          <w:ilvl w:val="0"/>
          <w:numId w:val="71"/>
        </w:numPr>
        <w:ind w:hanging="720"/>
        <w:jc w:val="both"/>
        <w:outlineLvl w:val="9"/>
        <w:rPr>
          <w:rFonts w:cs="Arial"/>
          <w:sz w:val="18"/>
          <w:szCs w:val="18"/>
        </w:rPr>
      </w:pPr>
      <w:r w:rsidRPr="00EB793D">
        <w:rPr>
          <w:rFonts w:cs="Arial"/>
          <w:sz w:val="18"/>
          <w:szCs w:val="18"/>
        </w:rPr>
        <w:t xml:space="preserve">The </w:t>
      </w:r>
      <w:r w:rsidR="00465828" w:rsidRPr="00EB793D">
        <w:rPr>
          <w:rFonts w:cs="Arial"/>
          <w:sz w:val="18"/>
          <w:szCs w:val="18"/>
        </w:rPr>
        <w:t>Constructor</w:t>
      </w:r>
      <w:r w:rsidRPr="00EB793D">
        <w:rPr>
          <w:rFonts w:cs="Arial"/>
          <w:sz w:val="18"/>
          <w:szCs w:val="18"/>
        </w:rPr>
        <w:t xml:space="preserve">’s </w:t>
      </w:r>
      <w:r w:rsidR="00B41FBA" w:rsidRPr="00EB793D">
        <w:rPr>
          <w:rFonts w:cs="Arial"/>
          <w:sz w:val="18"/>
          <w:szCs w:val="18"/>
        </w:rPr>
        <w:t>P</w:t>
      </w:r>
      <w:r w:rsidRPr="00EB793D">
        <w:rPr>
          <w:rFonts w:cs="Arial"/>
          <w:sz w:val="18"/>
          <w:szCs w:val="18"/>
        </w:rPr>
        <w:t xml:space="preserve">roject </w:t>
      </w:r>
      <w:r w:rsidR="00B41FBA" w:rsidRPr="00EB793D">
        <w:rPr>
          <w:rFonts w:cs="Arial"/>
          <w:sz w:val="18"/>
          <w:szCs w:val="18"/>
        </w:rPr>
        <w:t>M</w:t>
      </w:r>
      <w:r w:rsidRPr="00EB793D">
        <w:rPr>
          <w:rFonts w:cs="Arial"/>
          <w:sz w:val="18"/>
          <w:szCs w:val="18"/>
        </w:rPr>
        <w:t xml:space="preserve">anager shall be represented on site </w:t>
      </w:r>
      <w:r w:rsidR="00B41FBA" w:rsidRPr="00EB793D">
        <w:rPr>
          <w:rFonts w:cs="Arial"/>
          <w:sz w:val="18"/>
          <w:szCs w:val="18"/>
        </w:rPr>
        <w:t xml:space="preserve">with no other assigned duties or responsibilities </w:t>
      </w:r>
      <w:r w:rsidRPr="00EB793D">
        <w:rPr>
          <w:rFonts w:cs="Arial"/>
          <w:sz w:val="18"/>
          <w:szCs w:val="18"/>
        </w:rPr>
        <w:t xml:space="preserve">from the commencement of Work until the project achieves substantial completion.  </w:t>
      </w:r>
    </w:p>
    <w:p w14:paraId="5E6EF129" w14:textId="77777777" w:rsidR="0081352C" w:rsidRPr="00EB793D" w:rsidRDefault="0081352C" w:rsidP="0081352C">
      <w:pPr>
        <w:ind w:left="1440"/>
        <w:jc w:val="both"/>
        <w:rPr>
          <w:rFonts w:cs="Arial"/>
          <w:sz w:val="18"/>
          <w:szCs w:val="18"/>
        </w:rPr>
      </w:pPr>
    </w:p>
    <w:p w14:paraId="61269A1E" w14:textId="77777777" w:rsidR="0081352C" w:rsidRPr="00EB793D" w:rsidRDefault="0081352C" w:rsidP="00AA2807">
      <w:pPr>
        <w:pStyle w:val="Level1"/>
        <w:numPr>
          <w:ilvl w:val="0"/>
          <w:numId w:val="71"/>
        </w:numPr>
        <w:ind w:hanging="720"/>
        <w:jc w:val="both"/>
        <w:outlineLvl w:val="9"/>
        <w:rPr>
          <w:rFonts w:cs="Arial"/>
          <w:sz w:val="18"/>
          <w:szCs w:val="18"/>
        </w:rPr>
      </w:pPr>
      <w:r w:rsidRPr="00EB793D">
        <w:rPr>
          <w:rFonts w:cs="Arial"/>
          <w:sz w:val="18"/>
          <w:szCs w:val="18"/>
        </w:rPr>
        <w:t xml:space="preserve">The </w:t>
      </w:r>
      <w:r w:rsidR="00465828" w:rsidRPr="00EB793D">
        <w:rPr>
          <w:rFonts w:cs="Arial"/>
          <w:sz w:val="18"/>
          <w:szCs w:val="18"/>
        </w:rPr>
        <w:t>Constructor</w:t>
      </w:r>
      <w:r w:rsidRPr="00EB793D">
        <w:rPr>
          <w:rFonts w:cs="Arial"/>
          <w:sz w:val="18"/>
          <w:szCs w:val="18"/>
        </w:rPr>
        <w:t>’s Project Manager and/or Superintendent shall have demonstrated success in completing at least one</w:t>
      </w:r>
      <w:r w:rsidR="00B41FBA" w:rsidRPr="00EB793D">
        <w:rPr>
          <w:rFonts w:cs="Arial"/>
          <w:sz w:val="18"/>
          <w:szCs w:val="18"/>
        </w:rPr>
        <w:t xml:space="preserve"> (1) </w:t>
      </w:r>
      <w:r w:rsidRPr="00EB793D">
        <w:rPr>
          <w:rFonts w:cs="Arial"/>
          <w:sz w:val="18"/>
          <w:szCs w:val="18"/>
        </w:rPr>
        <w:t>project of similar type, complexity and size, and shall provide upon request references from such project(s).</w:t>
      </w:r>
    </w:p>
    <w:p w14:paraId="20F36424" w14:textId="77777777" w:rsidR="00465828" w:rsidRPr="00EB793D" w:rsidRDefault="00465828" w:rsidP="005B0238">
      <w:pPr>
        <w:pStyle w:val="Level1"/>
        <w:numPr>
          <w:ilvl w:val="0"/>
          <w:numId w:val="0"/>
        </w:numPr>
        <w:jc w:val="both"/>
        <w:rPr>
          <w:rFonts w:cs="Arial"/>
          <w:color w:val="FF0000"/>
          <w:sz w:val="18"/>
          <w:szCs w:val="18"/>
        </w:rPr>
      </w:pPr>
    </w:p>
    <w:p w14:paraId="34557A7E" w14:textId="77777777" w:rsidR="00445533" w:rsidRPr="00EB793D" w:rsidRDefault="00445533" w:rsidP="00445533">
      <w:pPr>
        <w:ind w:left="1440"/>
        <w:jc w:val="both"/>
        <w:rPr>
          <w:rFonts w:cs="Arial"/>
          <w:b/>
          <w:sz w:val="18"/>
          <w:szCs w:val="18"/>
        </w:rPr>
      </w:pPr>
      <w:r w:rsidRPr="00EB793D">
        <w:rPr>
          <w:rFonts w:cs="Arial"/>
          <w:b/>
          <w:sz w:val="18"/>
          <w:szCs w:val="18"/>
          <w:highlight w:val="yellow"/>
        </w:rPr>
        <w:t>[Edit or omit per direction of Construction Manager]</w:t>
      </w:r>
    </w:p>
    <w:p w14:paraId="4E48FD34" w14:textId="77777777" w:rsidR="00445533" w:rsidRPr="00EB793D" w:rsidRDefault="00445533" w:rsidP="005B0238">
      <w:pPr>
        <w:pStyle w:val="Level1"/>
        <w:numPr>
          <w:ilvl w:val="0"/>
          <w:numId w:val="0"/>
        </w:numPr>
        <w:jc w:val="both"/>
        <w:rPr>
          <w:rFonts w:cs="Arial"/>
          <w:color w:val="FF0000"/>
          <w:sz w:val="18"/>
          <w:szCs w:val="18"/>
        </w:rPr>
      </w:pPr>
    </w:p>
    <w:p w14:paraId="61268E07" w14:textId="77777777" w:rsidR="00B41BBB" w:rsidRPr="00EB793D" w:rsidRDefault="00B41BBB" w:rsidP="00AA2807">
      <w:pPr>
        <w:pStyle w:val="Level1"/>
        <w:numPr>
          <w:ilvl w:val="0"/>
          <w:numId w:val="71"/>
        </w:numPr>
        <w:ind w:hanging="720"/>
        <w:jc w:val="both"/>
        <w:outlineLvl w:val="9"/>
        <w:rPr>
          <w:rFonts w:cs="Arial"/>
          <w:b/>
          <w:sz w:val="18"/>
          <w:szCs w:val="18"/>
        </w:rPr>
      </w:pPr>
      <w:r w:rsidRPr="00EB793D">
        <w:rPr>
          <w:rFonts w:cs="Arial"/>
          <w:sz w:val="18"/>
          <w:szCs w:val="18"/>
        </w:rPr>
        <w:t>The</w:t>
      </w:r>
      <w:r w:rsidRPr="00EB793D">
        <w:rPr>
          <w:rFonts w:cs="Arial"/>
          <w:b/>
          <w:sz w:val="18"/>
          <w:szCs w:val="18"/>
        </w:rPr>
        <w:t xml:space="preserve"> </w:t>
      </w:r>
      <w:r w:rsidR="00465828" w:rsidRPr="00EB793D">
        <w:rPr>
          <w:rFonts w:cs="Arial"/>
          <w:b/>
          <w:sz w:val="18"/>
          <w:szCs w:val="18"/>
        </w:rPr>
        <w:t>Constructor</w:t>
      </w:r>
      <w:r w:rsidRPr="00EB793D">
        <w:rPr>
          <w:rFonts w:cs="Arial"/>
          <w:b/>
          <w:sz w:val="18"/>
          <w:szCs w:val="18"/>
        </w:rPr>
        <w:t xml:space="preserve">’s BIM Coordinator </w:t>
      </w:r>
      <w:r w:rsidRPr="00EB793D">
        <w:rPr>
          <w:rFonts w:cs="Arial"/>
          <w:sz w:val="18"/>
          <w:szCs w:val="18"/>
        </w:rPr>
        <w:t>shall</w:t>
      </w:r>
      <w:r w:rsidR="00CF1F70" w:rsidRPr="00EB793D">
        <w:rPr>
          <w:rFonts w:cs="Arial"/>
          <w:sz w:val="18"/>
          <w:szCs w:val="18"/>
        </w:rPr>
        <w:t xml:space="preserve"> </w:t>
      </w:r>
      <w:r w:rsidR="00CF1F70" w:rsidRPr="00EB793D">
        <w:rPr>
          <w:rFonts w:cs="Arial"/>
          <w:snapToGrid/>
          <w:sz w:val="18"/>
          <w:szCs w:val="18"/>
        </w:rPr>
        <w:t>facilitate completion of the Coordination Drawings.</w:t>
      </w:r>
      <w:r w:rsidR="0080403E" w:rsidRPr="00EB793D">
        <w:rPr>
          <w:rFonts w:cs="Arial"/>
          <w:snapToGrid/>
          <w:sz w:val="18"/>
          <w:szCs w:val="18"/>
        </w:rPr>
        <w:t xml:space="preserve"> </w:t>
      </w:r>
      <w:r w:rsidR="00465828" w:rsidRPr="00EB793D">
        <w:rPr>
          <w:rFonts w:cs="Arial"/>
          <w:snapToGrid/>
          <w:sz w:val="18"/>
          <w:szCs w:val="18"/>
        </w:rPr>
        <w:t>Constructor</w:t>
      </w:r>
      <w:r w:rsidR="00CF1F70" w:rsidRPr="00EB793D">
        <w:rPr>
          <w:rFonts w:cs="Arial"/>
          <w:snapToGrid/>
          <w:sz w:val="18"/>
          <w:szCs w:val="18"/>
        </w:rPr>
        <w:t xml:space="preserve"> BIM Coordinator shall conduct </w:t>
      </w:r>
      <w:r w:rsidR="00465828" w:rsidRPr="00EB793D">
        <w:rPr>
          <w:rFonts w:cs="Arial"/>
          <w:snapToGrid/>
          <w:sz w:val="18"/>
          <w:szCs w:val="18"/>
        </w:rPr>
        <w:t>Constructor</w:t>
      </w:r>
      <w:r w:rsidR="00CF1F70" w:rsidRPr="00EB793D">
        <w:rPr>
          <w:rFonts w:cs="Arial"/>
          <w:snapToGrid/>
          <w:sz w:val="18"/>
          <w:szCs w:val="18"/>
        </w:rPr>
        <w:t xml:space="preserve"> BIM coordination meetings, take and distribute</w:t>
      </w:r>
      <w:r w:rsidR="0080403E" w:rsidRPr="00EB793D">
        <w:rPr>
          <w:rFonts w:cs="Arial"/>
          <w:snapToGrid/>
          <w:sz w:val="18"/>
          <w:szCs w:val="18"/>
        </w:rPr>
        <w:t xml:space="preserve"> </w:t>
      </w:r>
      <w:r w:rsidR="00CF1F70" w:rsidRPr="00EB793D">
        <w:rPr>
          <w:rFonts w:cs="Arial"/>
          <w:snapToGrid/>
          <w:sz w:val="18"/>
          <w:szCs w:val="18"/>
        </w:rPr>
        <w:t>meeting minutes, conduct BIM fly</w:t>
      </w:r>
      <w:r w:rsidR="0080403E" w:rsidRPr="00EB793D">
        <w:rPr>
          <w:rFonts w:cs="Arial"/>
          <w:snapToGrid/>
          <w:sz w:val="18"/>
          <w:szCs w:val="18"/>
        </w:rPr>
        <w:t>-</w:t>
      </w:r>
      <w:r w:rsidR="00CF1F70" w:rsidRPr="00EB793D">
        <w:rPr>
          <w:rFonts w:cs="Arial"/>
          <w:snapToGrid/>
          <w:sz w:val="18"/>
          <w:szCs w:val="18"/>
        </w:rPr>
        <w:t>through with construction team, Design Professional, and Owner.</w:t>
      </w:r>
      <w:r w:rsidR="0080403E" w:rsidRPr="00EB793D">
        <w:rPr>
          <w:rFonts w:cs="Arial"/>
          <w:snapToGrid/>
          <w:sz w:val="18"/>
          <w:szCs w:val="18"/>
        </w:rPr>
        <w:t xml:space="preserve"> </w:t>
      </w:r>
      <w:r w:rsidR="00CF1F70" w:rsidRPr="00EB793D">
        <w:rPr>
          <w:rFonts w:cs="Arial"/>
          <w:snapToGrid/>
          <w:sz w:val="18"/>
          <w:szCs w:val="18"/>
        </w:rPr>
        <w:t>Coordinate resolution of identified clash detection in model and resolution to as installed conflicts.</w:t>
      </w:r>
      <w:r w:rsidR="0080403E" w:rsidRPr="00EB793D">
        <w:rPr>
          <w:rFonts w:cs="Arial"/>
          <w:snapToGrid/>
          <w:sz w:val="18"/>
          <w:szCs w:val="18"/>
        </w:rPr>
        <w:t xml:space="preserve"> </w:t>
      </w:r>
      <w:r w:rsidR="00465828" w:rsidRPr="00EB793D">
        <w:rPr>
          <w:rFonts w:cs="Arial"/>
          <w:snapToGrid/>
          <w:sz w:val="18"/>
          <w:szCs w:val="18"/>
        </w:rPr>
        <w:t>Constructor</w:t>
      </w:r>
      <w:r w:rsidR="00CF1F70" w:rsidRPr="00EB793D">
        <w:rPr>
          <w:rFonts w:cs="Arial"/>
          <w:snapToGrid/>
          <w:sz w:val="18"/>
          <w:szCs w:val="18"/>
        </w:rPr>
        <w:t xml:space="preserve"> BIM </w:t>
      </w:r>
      <w:r w:rsidR="0080403E" w:rsidRPr="00EB793D">
        <w:rPr>
          <w:rFonts w:cs="Arial"/>
          <w:snapToGrid/>
          <w:sz w:val="18"/>
          <w:szCs w:val="18"/>
        </w:rPr>
        <w:t>c</w:t>
      </w:r>
      <w:r w:rsidR="00CF1F70" w:rsidRPr="00EB793D">
        <w:rPr>
          <w:rFonts w:cs="Arial"/>
          <w:snapToGrid/>
          <w:sz w:val="18"/>
          <w:szCs w:val="18"/>
        </w:rPr>
        <w:t>oordinator shall manage BIM model and make required modifications to ensure</w:t>
      </w:r>
      <w:r w:rsidR="0080403E" w:rsidRPr="00EB793D">
        <w:rPr>
          <w:rFonts w:cs="Arial"/>
          <w:snapToGrid/>
          <w:sz w:val="18"/>
          <w:szCs w:val="18"/>
        </w:rPr>
        <w:t xml:space="preserve"> </w:t>
      </w:r>
      <w:r w:rsidR="00CF1F70" w:rsidRPr="00EB793D">
        <w:rPr>
          <w:rFonts w:cs="Arial"/>
          <w:snapToGrid/>
          <w:sz w:val="18"/>
          <w:szCs w:val="18"/>
        </w:rPr>
        <w:t>model’s accuracy throughout the duration of the project.</w:t>
      </w:r>
    </w:p>
    <w:p w14:paraId="1F239017" w14:textId="77777777" w:rsidR="00B41BBB" w:rsidRPr="00EB793D" w:rsidRDefault="00B41BBB" w:rsidP="00794503">
      <w:pPr>
        <w:pStyle w:val="Level1"/>
        <w:numPr>
          <w:ilvl w:val="0"/>
          <w:numId w:val="0"/>
        </w:numPr>
        <w:jc w:val="both"/>
        <w:outlineLvl w:val="9"/>
        <w:rPr>
          <w:rFonts w:cs="Arial"/>
          <w:b/>
          <w:sz w:val="18"/>
          <w:szCs w:val="18"/>
        </w:rPr>
      </w:pPr>
    </w:p>
    <w:p w14:paraId="325B8B43" w14:textId="77777777" w:rsidR="00445533" w:rsidRPr="00EB793D" w:rsidRDefault="00445533" w:rsidP="00445533">
      <w:pPr>
        <w:ind w:left="1440"/>
        <w:jc w:val="both"/>
        <w:rPr>
          <w:rFonts w:cs="Arial"/>
          <w:b/>
          <w:sz w:val="18"/>
          <w:szCs w:val="18"/>
        </w:rPr>
      </w:pPr>
      <w:r w:rsidRPr="00EB793D">
        <w:rPr>
          <w:rFonts w:cs="Arial"/>
          <w:b/>
          <w:sz w:val="18"/>
          <w:szCs w:val="18"/>
          <w:highlight w:val="yellow"/>
        </w:rPr>
        <w:t>[Edit or omit per direction of Construction Manager]</w:t>
      </w:r>
    </w:p>
    <w:p w14:paraId="7CFA590F" w14:textId="77777777" w:rsidR="00445533" w:rsidRPr="00EB793D" w:rsidRDefault="00445533" w:rsidP="0080403E">
      <w:pPr>
        <w:widowControl/>
        <w:autoSpaceDE w:val="0"/>
        <w:autoSpaceDN w:val="0"/>
        <w:adjustRightInd w:val="0"/>
        <w:ind w:left="1440" w:hanging="1260"/>
        <w:jc w:val="both"/>
        <w:rPr>
          <w:rFonts w:cs="Arial"/>
          <w:b/>
          <w:sz w:val="18"/>
          <w:szCs w:val="18"/>
        </w:rPr>
      </w:pPr>
    </w:p>
    <w:p w14:paraId="2B379ED8" w14:textId="77777777" w:rsidR="00CF1F70" w:rsidRPr="00EB793D" w:rsidRDefault="00B41BBB" w:rsidP="00AA2807">
      <w:pPr>
        <w:pStyle w:val="Level1"/>
        <w:numPr>
          <w:ilvl w:val="0"/>
          <w:numId w:val="71"/>
        </w:numPr>
        <w:ind w:hanging="720"/>
        <w:jc w:val="both"/>
        <w:outlineLvl w:val="9"/>
        <w:rPr>
          <w:rFonts w:cs="Arial"/>
          <w:snapToGrid/>
          <w:sz w:val="18"/>
          <w:szCs w:val="18"/>
        </w:rPr>
      </w:pPr>
      <w:r w:rsidRPr="00EB793D">
        <w:rPr>
          <w:rFonts w:cs="Arial"/>
          <w:b/>
          <w:sz w:val="18"/>
          <w:szCs w:val="18"/>
        </w:rPr>
        <w:t xml:space="preserve">The </w:t>
      </w:r>
      <w:r w:rsidR="00465828" w:rsidRPr="00EB793D">
        <w:rPr>
          <w:rFonts w:cs="Arial"/>
          <w:b/>
          <w:sz w:val="18"/>
          <w:szCs w:val="18"/>
        </w:rPr>
        <w:t>Constructor</w:t>
      </w:r>
      <w:r w:rsidRPr="00EB793D">
        <w:rPr>
          <w:rFonts w:cs="Arial"/>
          <w:b/>
          <w:sz w:val="18"/>
          <w:szCs w:val="18"/>
        </w:rPr>
        <w:t xml:space="preserve">’s Commissioning Coordinator </w:t>
      </w:r>
      <w:r w:rsidRPr="00EB793D">
        <w:rPr>
          <w:rFonts w:cs="Arial"/>
          <w:sz w:val="18"/>
          <w:szCs w:val="18"/>
        </w:rPr>
        <w:t>shall</w:t>
      </w:r>
      <w:r w:rsidR="00CF1F70" w:rsidRPr="00EB793D">
        <w:rPr>
          <w:rFonts w:cs="Arial"/>
          <w:b/>
          <w:sz w:val="18"/>
          <w:szCs w:val="18"/>
        </w:rPr>
        <w:t xml:space="preserve"> </w:t>
      </w:r>
      <w:r w:rsidR="0080403E" w:rsidRPr="00EB793D">
        <w:rPr>
          <w:rFonts w:cs="Arial"/>
          <w:snapToGrid/>
          <w:sz w:val="18"/>
          <w:szCs w:val="18"/>
        </w:rPr>
        <w:t xml:space="preserve">fulfill </w:t>
      </w:r>
      <w:r w:rsidR="00CF1F70" w:rsidRPr="00EB793D">
        <w:rPr>
          <w:rFonts w:cs="Arial"/>
          <w:snapToGrid/>
          <w:sz w:val="18"/>
          <w:szCs w:val="18"/>
        </w:rPr>
        <w:t>the requirements of 01 91 13</w:t>
      </w:r>
      <w:r w:rsidR="006F7D3F" w:rsidRPr="00EB793D">
        <w:rPr>
          <w:rFonts w:cs="Arial"/>
          <w:snapToGrid/>
          <w:sz w:val="18"/>
          <w:szCs w:val="18"/>
        </w:rPr>
        <w:t>.</w:t>
      </w:r>
      <w:r w:rsidR="00CF1F70" w:rsidRPr="00EB793D">
        <w:rPr>
          <w:rFonts w:cs="Arial"/>
          <w:snapToGrid/>
          <w:sz w:val="18"/>
          <w:szCs w:val="18"/>
        </w:rPr>
        <w:t xml:space="preserve"> </w:t>
      </w:r>
      <w:r w:rsidR="00465828" w:rsidRPr="00EB793D">
        <w:rPr>
          <w:rFonts w:cs="Arial"/>
          <w:snapToGrid/>
          <w:sz w:val="18"/>
          <w:szCs w:val="18"/>
        </w:rPr>
        <w:t>Constructor</w:t>
      </w:r>
      <w:r w:rsidR="0080403E" w:rsidRPr="00EB793D">
        <w:rPr>
          <w:rFonts w:cs="Arial"/>
          <w:snapToGrid/>
          <w:sz w:val="18"/>
          <w:szCs w:val="18"/>
        </w:rPr>
        <w:t xml:space="preserve"> c</w:t>
      </w:r>
      <w:r w:rsidR="00CF1F70" w:rsidRPr="00EB793D">
        <w:rPr>
          <w:rFonts w:cs="Arial"/>
          <w:snapToGrid/>
          <w:sz w:val="18"/>
          <w:szCs w:val="18"/>
        </w:rPr>
        <w:t>ommissioning Coordinator shall have the authority to direct work and shall</w:t>
      </w:r>
      <w:r w:rsidR="0080403E" w:rsidRPr="00EB793D">
        <w:rPr>
          <w:rFonts w:cs="Arial"/>
          <w:snapToGrid/>
          <w:sz w:val="18"/>
          <w:szCs w:val="18"/>
        </w:rPr>
        <w:t xml:space="preserve"> </w:t>
      </w:r>
      <w:r w:rsidR="00CF1F70" w:rsidRPr="00EB793D">
        <w:rPr>
          <w:rFonts w:cs="Arial"/>
          <w:snapToGrid/>
          <w:sz w:val="18"/>
          <w:szCs w:val="18"/>
        </w:rPr>
        <w:t>coordinate all required corrections as noted by Owner, Owner's representatives, and manufacturer's</w:t>
      </w:r>
      <w:r w:rsidR="0080403E" w:rsidRPr="00EB793D">
        <w:rPr>
          <w:rFonts w:cs="Arial"/>
          <w:snapToGrid/>
          <w:sz w:val="18"/>
          <w:szCs w:val="18"/>
        </w:rPr>
        <w:t xml:space="preserve"> </w:t>
      </w:r>
      <w:r w:rsidR="00CF1F70" w:rsidRPr="00EB793D">
        <w:rPr>
          <w:rFonts w:cs="Arial"/>
          <w:snapToGrid/>
          <w:sz w:val="18"/>
          <w:szCs w:val="18"/>
        </w:rPr>
        <w:t>representatives or all installed work.</w:t>
      </w:r>
    </w:p>
    <w:p w14:paraId="0FD58AD4" w14:textId="77777777" w:rsidR="00CF1F70" w:rsidRPr="00EB793D" w:rsidRDefault="00CF1F70" w:rsidP="00CF1F70">
      <w:pPr>
        <w:widowControl/>
        <w:autoSpaceDE w:val="0"/>
        <w:autoSpaceDN w:val="0"/>
        <w:adjustRightInd w:val="0"/>
        <w:rPr>
          <w:rFonts w:cs="Arial"/>
          <w:snapToGrid/>
          <w:sz w:val="18"/>
          <w:szCs w:val="18"/>
        </w:rPr>
      </w:pPr>
    </w:p>
    <w:p w14:paraId="0E3BB000" w14:textId="77777777" w:rsidR="00A760CE" w:rsidRPr="00EB793D" w:rsidRDefault="00A760CE" w:rsidP="00A760CE">
      <w:pPr>
        <w:pStyle w:val="ListParagraph"/>
        <w:ind w:left="1440"/>
        <w:jc w:val="both"/>
        <w:rPr>
          <w:rFonts w:cs="Arial"/>
          <w:b/>
          <w:sz w:val="18"/>
          <w:szCs w:val="18"/>
        </w:rPr>
      </w:pPr>
      <w:r w:rsidRPr="00EB793D">
        <w:rPr>
          <w:rFonts w:cs="Arial"/>
          <w:b/>
          <w:sz w:val="18"/>
          <w:szCs w:val="18"/>
          <w:highlight w:val="yellow"/>
        </w:rPr>
        <w:t>[Use on UIHC projects only</w:t>
      </w:r>
      <w:r w:rsidRPr="00EB793D">
        <w:rPr>
          <w:rFonts w:cs="Arial"/>
          <w:b/>
          <w:sz w:val="18"/>
          <w:szCs w:val="18"/>
          <w:highlight w:val="lightGray"/>
        </w:rPr>
        <w:t>]</w:t>
      </w:r>
    </w:p>
    <w:p w14:paraId="22DBA055" w14:textId="77777777" w:rsidR="00445533" w:rsidRPr="00EB793D" w:rsidRDefault="00445533" w:rsidP="00CF1F70">
      <w:pPr>
        <w:widowControl/>
        <w:autoSpaceDE w:val="0"/>
        <w:autoSpaceDN w:val="0"/>
        <w:adjustRightInd w:val="0"/>
        <w:rPr>
          <w:rFonts w:cs="Arial"/>
          <w:snapToGrid/>
          <w:sz w:val="18"/>
          <w:szCs w:val="18"/>
        </w:rPr>
      </w:pPr>
    </w:p>
    <w:p w14:paraId="5EA2966C" w14:textId="4B41667F" w:rsidR="005B0238" w:rsidRPr="00EB793D" w:rsidRDefault="00CF1F70" w:rsidP="00AA2807">
      <w:pPr>
        <w:pStyle w:val="Level1"/>
        <w:numPr>
          <w:ilvl w:val="0"/>
          <w:numId w:val="71"/>
        </w:numPr>
        <w:ind w:hanging="720"/>
        <w:jc w:val="both"/>
        <w:outlineLvl w:val="9"/>
        <w:rPr>
          <w:rFonts w:cs="Arial"/>
          <w:snapToGrid/>
          <w:sz w:val="18"/>
          <w:szCs w:val="18"/>
        </w:rPr>
      </w:pPr>
      <w:r w:rsidRPr="00EB793D">
        <w:rPr>
          <w:rFonts w:cs="Arial"/>
          <w:b/>
          <w:snapToGrid/>
          <w:sz w:val="18"/>
          <w:szCs w:val="18"/>
        </w:rPr>
        <w:t xml:space="preserve">The </w:t>
      </w:r>
      <w:r w:rsidR="00465828" w:rsidRPr="00EB793D">
        <w:rPr>
          <w:rFonts w:cs="Arial"/>
          <w:b/>
          <w:snapToGrid/>
          <w:sz w:val="18"/>
          <w:szCs w:val="18"/>
        </w:rPr>
        <w:t>Constructor</w:t>
      </w:r>
      <w:r w:rsidRPr="00EB793D">
        <w:rPr>
          <w:rFonts w:cs="Arial"/>
          <w:b/>
          <w:snapToGrid/>
          <w:sz w:val="18"/>
          <w:szCs w:val="18"/>
        </w:rPr>
        <w:t>’s Safety</w:t>
      </w:r>
      <w:r w:rsidR="00B40ECE" w:rsidRPr="00EB793D">
        <w:rPr>
          <w:rFonts w:cs="Arial"/>
          <w:b/>
          <w:snapToGrid/>
          <w:sz w:val="18"/>
          <w:szCs w:val="18"/>
        </w:rPr>
        <w:t xml:space="preserve"> / Infection Control</w:t>
      </w:r>
      <w:r w:rsidRPr="00EB793D">
        <w:rPr>
          <w:rFonts w:cs="Arial"/>
          <w:b/>
          <w:snapToGrid/>
          <w:sz w:val="18"/>
          <w:szCs w:val="18"/>
        </w:rPr>
        <w:t xml:space="preserve"> Officer</w:t>
      </w:r>
      <w:r w:rsidRPr="00EB793D">
        <w:rPr>
          <w:rFonts w:cs="Arial"/>
          <w:snapToGrid/>
          <w:sz w:val="18"/>
          <w:szCs w:val="18"/>
        </w:rPr>
        <w:t xml:space="preserve"> shall be represented on site</w:t>
      </w:r>
      <w:r w:rsidR="00B40ECE" w:rsidRPr="00EB793D">
        <w:rPr>
          <w:rFonts w:cs="Arial"/>
          <w:sz w:val="18"/>
          <w:szCs w:val="18"/>
        </w:rPr>
        <w:t>, full time</w:t>
      </w:r>
      <w:r w:rsidR="00DF04D0" w:rsidRPr="00EB793D">
        <w:rPr>
          <w:rFonts w:cs="Arial"/>
          <w:sz w:val="18"/>
          <w:szCs w:val="18"/>
        </w:rPr>
        <w:t>,</w:t>
      </w:r>
      <w:r w:rsidR="00B40ECE" w:rsidRPr="00EB793D">
        <w:rPr>
          <w:rFonts w:cs="Arial"/>
          <w:sz w:val="18"/>
          <w:szCs w:val="18"/>
        </w:rPr>
        <w:t xml:space="preserve"> from the commencement of Work until the project achieves Substantial Completion, as </w:t>
      </w:r>
      <w:r w:rsidR="00DD132C" w:rsidRPr="00EB793D">
        <w:rPr>
          <w:rFonts w:cs="Arial"/>
          <w:sz w:val="18"/>
          <w:szCs w:val="18"/>
        </w:rPr>
        <w:t xml:space="preserve">a </w:t>
      </w:r>
      <w:r w:rsidR="00B40ECE" w:rsidRPr="00D44441">
        <w:rPr>
          <w:rFonts w:cs="Arial"/>
          <w:b/>
          <w:bCs/>
          <w:sz w:val="18"/>
          <w:szCs w:val="18"/>
        </w:rPr>
        <w:t>working</w:t>
      </w:r>
      <w:r w:rsidR="00B40ECE" w:rsidRPr="00EB793D">
        <w:rPr>
          <w:rFonts w:cs="Arial"/>
          <w:sz w:val="18"/>
          <w:szCs w:val="18"/>
        </w:rPr>
        <w:t xml:space="preserve"> officer.  </w:t>
      </w:r>
      <w:r w:rsidR="00DD132C" w:rsidRPr="00EB793D">
        <w:rPr>
          <w:rFonts w:cs="Arial"/>
          <w:sz w:val="18"/>
          <w:szCs w:val="18"/>
        </w:rPr>
        <w:t xml:space="preserve">The </w:t>
      </w:r>
      <w:r w:rsidR="00B40ECE" w:rsidRPr="00EB793D">
        <w:rPr>
          <w:rFonts w:cs="Arial"/>
          <w:sz w:val="18"/>
          <w:szCs w:val="18"/>
        </w:rPr>
        <w:t>Safety/Infection Control Officer shall be responsible for all construction related safety and for maintaining all infection control measure requirements related to the project.</w:t>
      </w:r>
    </w:p>
    <w:p w14:paraId="1E719A42" w14:textId="77777777" w:rsidR="00CF1F70" w:rsidRPr="00EB793D" w:rsidRDefault="005B0238" w:rsidP="005011C5">
      <w:pPr>
        <w:pStyle w:val="ListParagraph"/>
        <w:widowControl/>
        <w:tabs>
          <w:tab w:val="num" w:pos="2160"/>
        </w:tabs>
        <w:autoSpaceDE w:val="0"/>
        <w:autoSpaceDN w:val="0"/>
        <w:adjustRightInd w:val="0"/>
        <w:ind w:left="1800"/>
        <w:jc w:val="both"/>
        <w:rPr>
          <w:rFonts w:cs="Arial"/>
          <w:color w:val="FF0000"/>
          <w:sz w:val="18"/>
          <w:szCs w:val="18"/>
        </w:rPr>
      </w:pPr>
      <w:r w:rsidRPr="00EB793D">
        <w:rPr>
          <w:rFonts w:cs="Arial"/>
          <w:color w:val="FF0000"/>
          <w:sz w:val="18"/>
          <w:szCs w:val="18"/>
        </w:rPr>
        <w:tab/>
      </w:r>
    </w:p>
    <w:p w14:paraId="07379478" w14:textId="77777777" w:rsidR="00C86F77" w:rsidRPr="00EB793D" w:rsidRDefault="006C6F83" w:rsidP="00235E5F">
      <w:pPr>
        <w:jc w:val="both"/>
        <w:rPr>
          <w:rFonts w:cs="Arial"/>
          <w:b/>
          <w:sz w:val="18"/>
          <w:szCs w:val="18"/>
        </w:rPr>
      </w:pPr>
      <w:r w:rsidRPr="00EB793D">
        <w:rPr>
          <w:rFonts w:cs="Arial"/>
          <w:b/>
          <w:sz w:val="18"/>
          <w:szCs w:val="18"/>
        </w:rPr>
        <w:t>4</w:t>
      </w:r>
      <w:r w:rsidR="00235E5F" w:rsidRPr="00EB793D">
        <w:rPr>
          <w:rFonts w:cs="Arial"/>
          <w:b/>
          <w:sz w:val="18"/>
          <w:szCs w:val="18"/>
        </w:rPr>
        <w:t>.</w:t>
      </w:r>
      <w:r w:rsidR="00235E5F" w:rsidRPr="00EB793D">
        <w:rPr>
          <w:rFonts w:cs="Arial"/>
          <w:b/>
          <w:sz w:val="18"/>
          <w:szCs w:val="18"/>
        </w:rPr>
        <w:tab/>
      </w:r>
      <w:r w:rsidRPr="00EB793D">
        <w:rPr>
          <w:rFonts w:cs="Arial"/>
          <w:b/>
          <w:sz w:val="18"/>
          <w:szCs w:val="18"/>
        </w:rPr>
        <w:t>TIME</w:t>
      </w:r>
    </w:p>
    <w:p w14:paraId="7A4785CC" w14:textId="77777777" w:rsidR="00C86F77" w:rsidRPr="00EB793D" w:rsidRDefault="00C86F77" w:rsidP="00F334AB">
      <w:pPr>
        <w:ind w:hanging="720"/>
        <w:jc w:val="both"/>
        <w:rPr>
          <w:rFonts w:cs="Arial"/>
          <w:sz w:val="18"/>
          <w:szCs w:val="18"/>
        </w:rPr>
      </w:pPr>
    </w:p>
    <w:p w14:paraId="24E4EAE2" w14:textId="77777777" w:rsidR="00C86F77" w:rsidRPr="00EB793D" w:rsidRDefault="00C86F77" w:rsidP="00F334AB">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left="720"/>
        <w:rPr>
          <w:rFonts w:cs="Arial"/>
          <w:sz w:val="18"/>
          <w:szCs w:val="18"/>
        </w:rPr>
      </w:pPr>
      <w:r w:rsidRPr="00B56065">
        <w:rPr>
          <w:rFonts w:cs="Arial"/>
          <w:sz w:val="18"/>
          <w:szCs w:val="18"/>
          <w:highlight w:val="yellow"/>
        </w:rPr>
        <w:t>[Write contract periods in terms of calendar days in words and (n</w:t>
      </w:r>
      <w:r w:rsidR="0002076C" w:rsidRPr="00B56065">
        <w:rPr>
          <w:rFonts w:cs="Arial"/>
          <w:sz w:val="18"/>
          <w:szCs w:val="18"/>
          <w:highlight w:val="yellow"/>
        </w:rPr>
        <w:t>um</w:t>
      </w:r>
      <w:r w:rsidRPr="00B56065">
        <w:rPr>
          <w:rFonts w:cs="Arial"/>
          <w:sz w:val="18"/>
          <w:szCs w:val="18"/>
          <w:highlight w:val="yellow"/>
        </w:rPr>
        <w:t xml:space="preserve">bers) below.  Paragraph text must be identical to paragraphs in Bid </w:t>
      </w:r>
      <w:r w:rsidR="001F3153" w:rsidRPr="00B56065">
        <w:rPr>
          <w:rFonts w:cs="Arial"/>
          <w:sz w:val="18"/>
          <w:szCs w:val="18"/>
          <w:highlight w:val="yellow"/>
        </w:rPr>
        <w:t>for</w:t>
      </w:r>
      <w:r w:rsidRPr="00B56065">
        <w:rPr>
          <w:rFonts w:cs="Arial"/>
          <w:sz w:val="18"/>
          <w:szCs w:val="18"/>
          <w:highlight w:val="yellow"/>
        </w:rPr>
        <w:t xml:space="preserve"> L</w:t>
      </w:r>
      <w:r w:rsidR="0002076C" w:rsidRPr="00B56065">
        <w:rPr>
          <w:rFonts w:cs="Arial"/>
          <w:sz w:val="18"/>
          <w:szCs w:val="18"/>
          <w:highlight w:val="yellow"/>
        </w:rPr>
        <w:t>um</w:t>
      </w:r>
      <w:r w:rsidRPr="00B56065">
        <w:rPr>
          <w:rFonts w:cs="Arial"/>
          <w:sz w:val="18"/>
          <w:szCs w:val="18"/>
          <w:highlight w:val="yellow"/>
        </w:rPr>
        <w:t>p S</w:t>
      </w:r>
      <w:r w:rsidR="0002076C" w:rsidRPr="00B56065">
        <w:rPr>
          <w:rFonts w:cs="Arial"/>
          <w:sz w:val="18"/>
          <w:szCs w:val="18"/>
          <w:highlight w:val="yellow"/>
        </w:rPr>
        <w:t>um</w:t>
      </w:r>
      <w:r w:rsidRPr="00B56065">
        <w:rPr>
          <w:rFonts w:cs="Arial"/>
          <w:sz w:val="18"/>
          <w:szCs w:val="18"/>
          <w:highlight w:val="yellow"/>
        </w:rPr>
        <w:t xml:space="preserve"> Contract.  Specific Dates may be used only if </w:t>
      </w:r>
      <w:r w:rsidR="0024120F" w:rsidRPr="00B56065">
        <w:rPr>
          <w:rFonts w:cs="Arial"/>
          <w:sz w:val="18"/>
          <w:szCs w:val="18"/>
          <w:highlight w:val="yellow"/>
        </w:rPr>
        <w:t xml:space="preserve">approved by Associate Director. </w:t>
      </w:r>
      <w:r w:rsidRPr="00B56065">
        <w:rPr>
          <w:rFonts w:cs="Arial"/>
          <w:sz w:val="18"/>
          <w:szCs w:val="18"/>
          <w:highlight w:val="yellow"/>
        </w:rPr>
        <w:t xml:space="preserve"> If dates are used, use only dates.  Do not mix calendar days and dates.]</w:t>
      </w:r>
    </w:p>
    <w:p w14:paraId="7D1398AB" w14:textId="77777777" w:rsidR="006B417E" w:rsidRPr="00EB793D" w:rsidRDefault="006B417E">
      <w:pPr>
        <w:jc w:val="both"/>
        <w:rPr>
          <w:rFonts w:cs="Arial"/>
          <w:sz w:val="18"/>
          <w:szCs w:val="18"/>
        </w:rPr>
      </w:pPr>
    </w:p>
    <w:p w14:paraId="73D4DDA4" w14:textId="77777777" w:rsidR="0054781D" w:rsidRPr="00EB793D" w:rsidRDefault="00545458" w:rsidP="00AA2807">
      <w:pPr>
        <w:numPr>
          <w:ilvl w:val="2"/>
          <w:numId w:val="46"/>
        </w:numPr>
        <w:ind w:left="1440"/>
        <w:jc w:val="both"/>
        <w:rPr>
          <w:rFonts w:cs="Arial"/>
          <w:sz w:val="18"/>
          <w:szCs w:val="18"/>
        </w:rPr>
      </w:pPr>
      <w:r w:rsidRPr="00EB793D">
        <w:rPr>
          <w:rFonts w:cs="Arial"/>
          <w:sz w:val="18"/>
          <w:szCs w:val="18"/>
        </w:rPr>
        <w:t>Substantial Completion and Final Completion:</w:t>
      </w:r>
    </w:p>
    <w:p w14:paraId="4847D0CB" w14:textId="77777777" w:rsidR="0054781D" w:rsidRPr="00EB793D" w:rsidRDefault="0054781D" w:rsidP="0054781D">
      <w:pPr>
        <w:ind w:left="1440"/>
        <w:jc w:val="both"/>
        <w:rPr>
          <w:rFonts w:cs="Arial"/>
          <w:sz w:val="18"/>
          <w:szCs w:val="18"/>
        </w:rPr>
      </w:pPr>
    </w:p>
    <w:p w14:paraId="0621CB19" w14:textId="0545B596" w:rsidR="00C86F77" w:rsidRPr="00EB793D" w:rsidRDefault="00C86F77" w:rsidP="00AA2807">
      <w:pPr>
        <w:pStyle w:val="Level1"/>
        <w:numPr>
          <w:ilvl w:val="0"/>
          <w:numId w:val="72"/>
        </w:numPr>
        <w:ind w:hanging="720"/>
        <w:jc w:val="both"/>
        <w:outlineLvl w:val="9"/>
        <w:rPr>
          <w:rFonts w:cs="Arial"/>
          <w:sz w:val="18"/>
          <w:szCs w:val="18"/>
        </w:rPr>
      </w:pPr>
      <w:r w:rsidRPr="00EB793D">
        <w:rPr>
          <w:rFonts w:cs="Arial"/>
          <w:sz w:val="18"/>
          <w:szCs w:val="18"/>
        </w:rPr>
        <w:t>The Contract</w:t>
      </w:r>
      <w:r w:rsidR="005202D4" w:rsidRPr="00EB793D">
        <w:rPr>
          <w:rFonts w:cs="Arial"/>
          <w:sz w:val="18"/>
          <w:szCs w:val="18"/>
        </w:rPr>
        <w:t xml:space="preserve"> Time</w:t>
      </w:r>
      <w:r w:rsidRPr="00EB793D">
        <w:rPr>
          <w:rFonts w:cs="Arial"/>
          <w:sz w:val="18"/>
          <w:szCs w:val="18"/>
        </w:rPr>
        <w:t xml:space="preserve"> begins on the day the </w:t>
      </w:r>
      <w:r w:rsidR="00465828" w:rsidRPr="00EB793D">
        <w:rPr>
          <w:rFonts w:cs="Arial"/>
          <w:sz w:val="18"/>
          <w:szCs w:val="18"/>
        </w:rPr>
        <w:t>Constructor</w:t>
      </w:r>
      <w:r w:rsidRPr="00EB793D">
        <w:rPr>
          <w:rFonts w:cs="Arial"/>
          <w:sz w:val="18"/>
          <w:szCs w:val="18"/>
        </w:rPr>
        <w:t xml:space="preserve"> receives the </w:t>
      </w:r>
      <w:r w:rsidR="008F04CE" w:rsidRPr="00EB793D">
        <w:rPr>
          <w:rFonts w:cs="Arial"/>
          <w:sz w:val="18"/>
          <w:szCs w:val="18"/>
        </w:rPr>
        <w:t xml:space="preserve">Notice of Award, </w:t>
      </w:r>
      <w:r w:rsidRPr="00EB793D">
        <w:rPr>
          <w:rFonts w:cs="Arial"/>
          <w:sz w:val="18"/>
          <w:szCs w:val="18"/>
        </w:rPr>
        <w:t xml:space="preserve">unsigned </w:t>
      </w:r>
      <w:r w:rsidR="00217C97" w:rsidRPr="00EB793D">
        <w:rPr>
          <w:rFonts w:cs="Arial"/>
          <w:sz w:val="18"/>
          <w:szCs w:val="18"/>
        </w:rPr>
        <w:t>Form of Agreement</w:t>
      </w:r>
      <w:r w:rsidRPr="00EB793D">
        <w:rPr>
          <w:rFonts w:cs="Arial"/>
          <w:sz w:val="18"/>
          <w:szCs w:val="18"/>
        </w:rPr>
        <w:t xml:space="preserve">, Performance Bond and Payment Bond, and </w:t>
      </w:r>
      <w:r w:rsidR="00465828" w:rsidRPr="00EB793D">
        <w:rPr>
          <w:rFonts w:cs="Arial"/>
          <w:sz w:val="18"/>
          <w:szCs w:val="18"/>
        </w:rPr>
        <w:t>Subcontractor</w:t>
      </w:r>
      <w:r w:rsidR="00217C97" w:rsidRPr="00EB793D">
        <w:rPr>
          <w:rFonts w:cs="Arial"/>
          <w:sz w:val="18"/>
          <w:szCs w:val="18"/>
        </w:rPr>
        <w:t xml:space="preserve"> List Form</w:t>
      </w:r>
      <w:r w:rsidRPr="00EB793D">
        <w:rPr>
          <w:rFonts w:cs="Arial"/>
          <w:sz w:val="18"/>
          <w:szCs w:val="18"/>
        </w:rPr>
        <w:t xml:space="preserve">.  Bidder agrees to </w:t>
      </w:r>
      <w:r w:rsidR="00C62C4E" w:rsidRPr="00EB793D">
        <w:rPr>
          <w:rFonts w:cs="Arial"/>
          <w:sz w:val="18"/>
          <w:szCs w:val="18"/>
        </w:rPr>
        <w:t>S</w:t>
      </w:r>
      <w:r w:rsidR="00FE58C3" w:rsidRPr="00EB793D">
        <w:rPr>
          <w:rFonts w:cs="Arial"/>
          <w:sz w:val="18"/>
          <w:szCs w:val="18"/>
        </w:rPr>
        <w:t xml:space="preserve">ubstantially </w:t>
      </w:r>
      <w:r w:rsidR="00C62C4E" w:rsidRPr="00EB793D">
        <w:rPr>
          <w:rFonts w:cs="Arial"/>
          <w:sz w:val="18"/>
          <w:szCs w:val="18"/>
        </w:rPr>
        <w:t>C</w:t>
      </w:r>
      <w:r w:rsidRPr="00EB793D">
        <w:rPr>
          <w:rFonts w:cs="Arial"/>
          <w:sz w:val="18"/>
          <w:szCs w:val="18"/>
        </w:rPr>
        <w:t xml:space="preserve">omplete project </w:t>
      </w:r>
      <w:r w:rsidR="00FE58C3" w:rsidRPr="00EB793D">
        <w:rPr>
          <w:rFonts w:cs="Arial"/>
          <w:sz w:val="18"/>
          <w:szCs w:val="18"/>
        </w:rPr>
        <w:t xml:space="preserve">Work </w:t>
      </w:r>
      <w:r w:rsidRPr="00EB793D">
        <w:rPr>
          <w:rFonts w:cs="Arial"/>
          <w:sz w:val="18"/>
          <w:szCs w:val="18"/>
        </w:rPr>
        <w:t xml:space="preserve">within </w:t>
      </w:r>
      <w:r w:rsidRPr="00665261">
        <w:rPr>
          <w:rFonts w:cs="Arial"/>
          <w:b/>
          <w:sz w:val="18"/>
          <w:szCs w:val="18"/>
          <w:highlight w:val="yellow"/>
        </w:rPr>
        <w:t>____ (___)</w:t>
      </w:r>
      <w:r w:rsidRPr="00EB793D">
        <w:rPr>
          <w:rFonts w:cs="Arial"/>
          <w:b/>
          <w:sz w:val="18"/>
          <w:szCs w:val="18"/>
        </w:rPr>
        <w:t xml:space="preserve"> calendar days</w:t>
      </w:r>
      <w:r w:rsidRPr="00EB793D">
        <w:rPr>
          <w:rFonts w:cs="Arial"/>
          <w:sz w:val="18"/>
          <w:szCs w:val="18"/>
        </w:rPr>
        <w:t xml:space="preserve"> from the receipt of </w:t>
      </w:r>
      <w:r w:rsidR="00FE58C3" w:rsidRPr="00EB793D">
        <w:rPr>
          <w:rFonts w:cs="Arial"/>
          <w:sz w:val="18"/>
          <w:szCs w:val="18"/>
        </w:rPr>
        <w:t>the Notice of Award</w:t>
      </w:r>
      <w:r w:rsidR="00951A8E" w:rsidRPr="00EB793D">
        <w:rPr>
          <w:rFonts w:cs="Arial"/>
          <w:sz w:val="18"/>
          <w:szCs w:val="18"/>
        </w:rPr>
        <w:t xml:space="preserve"> and </w:t>
      </w:r>
      <w:r w:rsidR="00E52B35" w:rsidRPr="00EB793D">
        <w:rPr>
          <w:rFonts w:cs="Arial"/>
          <w:sz w:val="18"/>
          <w:szCs w:val="18"/>
        </w:rPr>
        <w:t>shall have no more than</w:t>
      </w:r>
      <w:r w:rsidR="001046BD" w:rsidRPr="001046BD">
        <w:rPr>
          <w:rFonts w:cs="Arial"/>
          <w:b/>
          <w:bCs/>
          <w:sz w:val="18"/>
          <w:szCs w:val="18"/>
        </w:rPr>
        <w:t xml:space="preserve"> </w:t>
      </w:r>
      <w:r w:rsidR="001046BD" w:rsidRPr="001046BD">
        <w:rPr>
          <w:rFonts w:cs="Arial"/>
          <w:b/>
          <w:bCs/>
          <w:sz w:val="18"/>
          <w:szCs w:val="18"/>
          <w:highlight w:val="yellow"/>
        </w:rPr>
        <w:t>seven (7), fourteen (14), twenty-one (21),</w:t>
      </w:r>
      <w:r w:rsidR="00E52B35" w:rsidRPr="001046BD">
        <w:rPr>
          <w:rFonts w:cs="Arial"/>
          <w:b/>
          <w:bCs/>
          <w:sz w:val="18"/>
          <w:szCs w:val="18"/>
          <w:highlight w:val="yellow"/>
        </w:rPr>
        <w:t xml:space="preserve"> </w:t>
      </w:r>
      <w:r w:rsidR="00E52B35" w:rsidRPr="001046BD">
        <w:rPr>
          <w:rFonts w:cs="Arial"/>
          <w:b/>
          <w:sz w:val="18"/>
          <w:szCs w:val="18"/>
          <w:highlight w:val="yellow"/>
        </w:rPr>
        <w:t xml:space="preserve">thirty (30) </w:t>
      </w:r>
      <w:r w:rsidR="00E52B35" w:rsidRPr="00353701">
        <w:rPr>
          <w:rFonts w:cs="Arial"/>
          <w:b/>
          <w:sz w:val="18"/>
          <w:szCs w:val="18"/>
        </w:rPr>
        <w:t>days</w:t>
      </w:r>
      <w:r w:rsidR="00E52B35" w:rsidRPr="00EB793D">
        <w:rPr>
          <w:rFonts w:cs="Arial"/>
          <w:sz w:val="18"/>
          <w:szCs w:val="18"/>
        </w:rPr>
        <w:t xml:space="preserve"> to complete all items on the Punch List and achieve Final Completion</w:t>
      </w:r>
      <w:r w:rsidR="000B01E7" w:rsidRPr="00EB793D">
        <w:rPr>
          <w:rFonts w:cs="Arial"/>
          <w:sz w:val="18"/>
          <w:szCs w:val="18"/>
        </w:rPr>
        <w:t xml:space="preserve">.  </w:t>
      </w:r>
    </w:p>
    <w:p w14:paraId="59793F45" w14:textId="77777777" w:rsidR="00C86F77" w:rsidRPr="00EB793D" w:rsidRDefault="00C86F77">
      <w:pPr>
        <w:jc w:val="both"/>
        <w:rPr>
          <w:rFonts w:cs="Arial"/>
          <w:sz w:val="18"/>
          <w:szCs w:val="18"/>
        </w:rPr>
      </w:pPr>
    </w:p>
    <w:p w14:paraId="1B7D14F5" w14:textId="77777777" w:rsidR="0054781D" w:rsidRPr="00EB793D" w:rsidRDefault="00545458" w:rsidP="00AA2807">
      <w:pPr>
        <w:numPr>
          <w:ilvl w:val="2"/>
          <w:numId w:val="46"/>
        </w:numPr>
        <w:ind w:left="1440"/>
        <w:jc w:val="both"/>
        <w:rPr>
          <w:rFonts w:cs="Arial"/>
          <w:sz w:val="18"/>
          <w:szCs w:val="18"/>
        </w:rPr>
      </w:pPr>
      <w:r w:rsidRPr="00EB793D">
        <w:rPr>
          <w:rFonts w:cs="Arial"/>
          <w:sz w:val="18"/>
          <w:szCs w:val="18"/>
        </w:rPr>
        <w:t>Commencement:</w:t>
      </w:r>
    </w:p>
    <w:p w14:paraId="2899BB25" w14:textId="77777777" w:rsidR="0054781D" w:rsidRPr="00EB793D" w:rsidRDefault="0054781D" w:rsidP="0054781D">
      <w:pPr>
        <w:ind w:left="1440"/>
        <w:jc w:val="both"/>
        <w:rPr>
          <w:rFonts w:cs="Arial"/>
          <w:sz w:val="18"/>
          <w:szCs w:val="18"/>
        </w:rPr>
      </w:pPr>
    </w:p>
    <w:p w14:paraId="2CAD4080" w14:textId="77777777" w:rsidR="00C86F77" w:rsidRPr="00EB793D" w:rsidRDefault="00C86F77" w:rsidP="00AA2807">
      <w:pPr>
        <w:pStyle w:val="Level1"/>
        <w:numPr>
          <w:ilvl w:val="0"/>
          <w:numId w:val="73"/>
        </w:numPr>
        <w:ind w:hanging="720"/>
        <w:jc w:val="both"/>
        <w:outlineLvl w:val="9"/>
        <w:rPr>
          <w:rFonts w:cs="Arial"/>
          <w:sz w:val="18"/>
          <w:szCs w:val="18"/>
        </w:rPr>
      </w:pPr>
      <w:r w:rsidRPr="00EB793D">
        <w:rPr>
          <w:rFonts w:cs="Arial"/>
          <w:sz w:val="18"/>
          <w:szCs w:val="18"/>
        </w:rPr>
        <w:t xml:space="preserve">The </w:t>
      </w:r>
      <w:r w:rsidR="00465828" w:rsidRPr="00EB793D">
        <w:rPr>
          <w:rFonts w:cs="Arial"/>
          <w:sz w:val="18"/>
          <w:szCs w:val="18"/>
        </w:rPr>
        <w:t>Constructor</w:t>
      </w:r>
      <w:r w:rsidRPr="00EB793D">
        <w:rPr>
          <w:rFonts w:cs="Arial"/>
          <w:sz w:val="18"/>
          <w:szCs w:val="18"/>
        </w:rPr>
        <w:t xml:space="preserve"> agrees to commence work on this project after</w:t>
      </w:r>
      <w:r w:rsidR="00217C97" w:rsidRPr="00EB793D">
        <w:rPr>
          <w:rFonts w:cs="Arial"/>
          <w:sz w:val="18"/>
          <w:szCs w:val="18"/>
        </w:rPr>
        <w:t xml:space="preserve"> the “Notice to Proceed” is issued by the Owner.  The “Notice to Proceed” will be issued after the Owner</w:t>
      </w:r>
      <w:r w:rsidRPr="00EB793D">
        <w:rPr>
          <w:rFonts w:cs="Arial"/>
          <w:sz w:val="18"/>
          <w:szCs w:val="18"/>
        </w:rPr>
        <w:t xml:space="preserve"> receives properly prepared and executed Contract </w:t>
      </w:r>
      <w:r w:rsidR="009C6121" w:rsidRPr="00EB793D">
        <w:rPr>
          <w:rFonts w:cs="Arial"/>
          <w:sz w:val="18"/>
          <w:szCs w:val="18"/>
        </w:rPr>
        <w:t>Do</w:t>
      </w:r>
      <w:r w:rsidRPr="00EB793D">
        <w:rPr>
          <w:rFonts w:cs="Arial"/>
          <w:sz w:val="18"/>
          <w:szCs w:val="18"/>
        </w:rPr>
        <w:t>c</w:t>
      </w:r>
      <w:r w:rsidR="0002076C" w:rsidRPr="00EB793D">
        <w:rPr>
          <w:rFonts w:cs="Arial"/>
          <w:sz w:val="18"/>
          <w:szCs w:val="18"/>
        </w:rPr>
        <w:t>um</w:t>
      </w:r>
      <w:r w:rsidRPr="00EB793D">
        <w:rPr>
          <w:rFonts w:cs="Arial"/>
          <w:sz w:val="18"/>
          <w:szCs w:val="18"/>
        </w:rPr>
        <w:t>ents</w:t>
      </w:r>
      <w:r w:rsidR="000B01E7" w:rsidRPr="00EB793D">
        <w:rPr>
          <w:rFonts w:cs="Arial"/>
          <w:sz w:val="18"/>
          <w:szCs w:val="18"/>
        </w:rPr>
        <w:t xml:space="preserve"> </w:t>
      </w:r>
      <w:r w:rsidRPr="00EB793D">
        <w:rPr>
          <w:rFonts w:cs="Arial"/>
          <w:sz w:val="18"/>
          <w:szCs w:val="18"/>
        </w:rPr>
        <w:t xml:space="preserve">listed in paragraph </w:t>
      </w:r>
      <w:r w:rsidR="009246BE" w:rsidRPr="00EB793D">
        <w:rPr>
          <w:rFonts w:cs="Arial"/>
          <w:sz w:val="18"/>
          <w:szCs w:val="18"/>
        </w:rPr>
        <w:t>4.</w:t>
      </w:r>
      <w:r w:rsidRPr="00EB793D">
        <w:rPr>
          <w:rFonts w:cs="Arial"/>
          <w:sz w:val="18"/>
          <w:szCs w:val="18"/>
        </w:rPr>
        <w:t>a</w:t>
      </w:r>
      <w:r w:rsidR="009246BE" w:rsidRPr="00EB793D">
        <w:rPr>
          <w:rFonts w:cs="Arial"/>
          <w:sz w:val="18"/>
          <w:szCs w:val="18"/>
        </w:rPr>
        <w:t>.</w:t>
      </w:r>
      <w:r w:rsidRPr="00EB793D">
        <w:rPr>
          <w:rFonts w:cs="Arial"/>
          <w:sz w:val="18"/>
          <w:szCs w:val="18"/>
        </w:rPr>
        <w:t xml:space="preserve"> </w:t>
      </w:r>
      <w:r w:rsidR="009C6121" w:rsidRPr="00EB793D">
        <w:rPr>
          <w:rFonts w:cs="Arial"/>
          <w:sz w:val="18"/>
          <w:szCs w:val="18"/>
        </w:rPr>
        <w:t xml:space="preserve">above </w:t>
      </w:r>
      <w:r w:rsidR="00217C97" w:rsidRPr="00EB793D">
        <w:rPr>
          <w:rFonts w:cs="Arial"/>
          <w:sz w:val="18"/>
          <w:szCs w:val="18"/>
        </w:rPr>
        <w:t>and the Contract required insurance certificates</w:t>
      </w:r>
      <w:r w:rsidRPr="00EB793D">
        <w:rPr>
          <w:rFonts w:cs="Arial"/>
          <w:sz w:val="18"/>
          <w:szCs w:val="18"/>
        </w:rPr>
        <w:t>.</w:t>
      </w:r>
    </w:p>
    <w:p w14:paraId="0D9041F9" w14:textId="77777777" w:rsidR="00DC5A21" w:rsidRPr="00EB793D" w:rsidRDefault="00DC5A21" w:rsidP="00DC5A21">
      <w:pPr>
        <w:ind w:left="1440"/>
        <w:jc w:val="both"/>
        <w:rPr>
          <w:rFonts w:cs="Arial"/>
          <w:sz w:val="18"/>
          <w:szCs w:val="18"/>
        </w:rPr>
      </w:pPr>
    </w:p>
    <w:p w14:paraId="723FAE44" w14:textId="77777777" w:rsidR="00DC5A21" w:rsidRPr="00EB793D" w:rsidRDefault="00545458" w:rsidP="00AA2807">
      <w:pPr>
        <w:numPr>
          <w:ilvl w:val="2"/>
          <w:numId w:val="46"/>
        </w:numPr>
        <w:ind w:left="1440"/>
        <w:jc w:val="both"/>
        <w:rPr>
          <w:rFonts w:cs="Arial"/>
          <w:b/>
          <w:sz w:val="18"/>
          <w:szCs w:val="18"/>
        </w:rPr>
      </w:pPr>
      <w:r w:rsidRPr="00EB793D">
        <w:rPr>
          <w:rFonts w:cs="Arial"/>
          <w:sz w:val="18"/>
          <w:szCs w:val="18"/>
        </w:rPr>
        <w:t xml:space="preserve">Scheduling Requirements: </w:t>
      </w:r>
    </w:p>
    <w:p w14:paraId="100D6B7B" w14:textId="77777777" w:rsidR="00962B5C" w:rsidRPr="00EB793D" w:rsidRDefault="00962B5C" w:rsidP="00166B4F">
      <w:pPr>
        <w:pStyle w:val="BodyTextIndent2"/>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left="0" w:firstLine="0"/>
        <w:rPr>
          <w:rFonts w:cs="Arial"/>
          <w:b/>
          <w:sz w:val="18"/>
          <w:szCs w:val="18"/>
        </w:rPr>
      </w:pPr>
    </w:p>
    <w:p w14:paraId="6DE0FC10" w14:textId="77777777" w:rsidR="00DC5A21" w:rsidRPr="00EB793D" w:rsidRDefault="00465828" w:rsidP="005D5B00">
      <w:pPr>
        <w:pStyle w:val="DSLEVEL4"/>
        <w:numPr>
          <w:ilvl w:val="0"/>
          <w:numId w:val="15"/>
        </w:numPr>
        <w:ind w:hanging="720"/>
        <w:jc w:val="both"/>
        <w:outlineLvl w:val="9"/>
        <w:rPr>
          <w:rFonts w:cs="Arial"/>
          <w:sz w:val="18"/>
          <w:szCs w:val="18"/>
        </w:rPr>
      </w:pPr>
      <w:r w:rsidRPr="00EB793D">
        <w:rPr>
          <w:rFonts w:cs="Arial"/>
          <w:sz w:val="18"/>
          <w:szCs w:val="18"/>
        </w:rPr>
        <w:t>Constructor</w:t>
      </w:r>
      <w:r w:rsidR="00DC5A21" w:rsidRPr="00EB793D">
        <w:rPr>
          <w:rFonts w:cs="Arial"/>
          <w:sz w:val="18"/>
          <w:szCs w:val="18"/>
        </w:rPr>
        <w:t xml:space="preserve"> shall perform all work in the designated areas between </w:t>
      </w:r>
      <w:r w:rsidR="00DC5A21" w:rsidRPr="00665261">
        <w:rPr>
          <w:rFonts w:cs="Arial"/>
          <w:b/>
          <w:sz w:val="18"/>
          <w:szCs w:val="18"/>
          <w:highlight w:val="yellow"/>
        </w:rPr>
        <w:t>[MM/DD/YY]</w:t>
      </w:r>
      <w:r w:rsidR="00DC5A21" w:rsidRPr="00EB793D">
        <w:rPr>
          <w:rFonts w:cs="Arial"/>
          <w:sz w:val="18"/>
          <w:szCs w:val="18"/>
        </w:rPr>
        <w:t xml:space="preserve"> and </w:t>
      </w:r>
      <w:r w:rsidR="00DC5A21" w:rsidRPr="00665261">
        <w:rPr>
          <w:rFonts w:cs="Arial"/>
          <w:b/>
          <w:sz w:val="18"/>
          <w:szCs w:val="18"/>
          <w:highlight w:val="yellow"/>
        </w:rPr>
        <w:t>[MM/DD/YY].</w:t>
      </w:r>
    </w:p>
    <w:p w14:paraId="6B32DC5C" w14:textId="77777777" w:rsidR="00DC5A21" w:rsidRPr="00EB793D" w:rsidRDefault="00DC5A21" w:rsidP="005D09E5">
      <w:pPr>
        <w:ind w:left="2160" w:hanging="720"/>
        <w:jc w:val="both"/>
        <w:rPr>
          <w:rFonts w:cs="Arial"/>
          <w:sz w:val="18"/>
          <w:szCs w:val="18"/>
        </w:rPr>
      </w:pPr>
    </w:p>
    <w:p w14:paraId="193C9AA7" w14:textId="77777777" w:rsidR="003C13F6" w:rsidRPr="00406803" w:rsidRDefault="003C13F6" w:rsidP="005D5B00">
      <w:pPr>
        <w:pStyle w:val="DSLEVEL4"/>
        <w:numPr>
          <w:ilvl w:val="0"/>
          <w:numId w:val="15"/>
        </w:numPr>
        <w:ind w:hanging="720"/>
        <w:jc w:val="both"/>
        <w:outlineLvl w:val="9"/>
        <w:rPr>
          <w:rFonts w:cs="Arial"/>
          <w:sz w:val="18"/>
          <w:szCs w:val="18"/>
        </w:rPr>
      </w:pPr>
      <w:r w:rsidRPr="00406803">
        <w:rPr>
          <w:rFonts w:cs="Arial"/>
          <w:sz w:val="18"/>
          <w:szCs w:val="18"/>
        </w:rPr>
        <w:t xml:space="preserve">Constructor shall perform all work in the designated areas during regular working hours which are </w:t>
      </w:r>
      <w:r w:rsidRPr="00406803">
        <w:rPr>
          <w:rFonts w:cs="Arial"/>
          <w:b/>
          <w:bCs/>
          <w:sz w:val="18"/>
          <w:szCs w:val="18"/>
          <w:highlight w:val="yellow"/>
        </w:rPr>
        <w:t>[H</w:t>
      </w:r>
      <w:r w:rsidR="00D5592E" w:rsidRPr="00406803">
        <w:rPr>
          <w:rFonts w:cs="Arial"/>
          <w:b/>
          <w:bCs/>
          <w:sz w:val="18"/>
          <w:szCs w:val="18"/>
          <w:highlight w:val="yellow"/>
        </w:rPr>
        <w:t>: MM</w:t>
      </w:r>
      <w:r w:rsidRPr="00406803">
        <w:rPr>
          <w:rFonts w:cs="Arial"/>
          <w:b/>
          <w:bCs/>
          <w:sz w:val="18"/>
          <w:szCs w:val="18"/>
          <w:highlight w:val="yellow"/>
        </w:rPr>
        <w:t>]</w:t>
      </w:r>
      <w:r w:rsidRPr="00406803">
        <w:rPr>
          <w:rFonts w:cs="Arial"/>
          <w:sz w:val="18"/>
          <w:szCs w:val="18"/>
          <w:highlight w:val="yellow"/>
        </w:rPr>
        <w:t xml:space="preserve"> a.m. to </w:t>
      </w:r>
      <w:r w:rsidRPr="00406803">
        <w:rPr>
          <w:rFonts w:cs="Arial"/>
          <w:b/>
          <w:bCs/>
          <w:sz w:val="18"/>
          <w:szCs w:val="18"/>
          <w:highlight w:val="yellow"/>
        </w:rPr>
        <w:t>[H</w:t>
      </w:r>
      <w:r w:rsidR="00D5592E" w:rsidRPr="00406803">
        <w:rPr>
          <w:rFonts w:cs="Arial"/>
          <w:b/>
          <w:bCs/>
          <w:sz w:val="18"/>
          <w:szCs w:val="18"/>
          <w:highlight w:val="yellow"/>
        </w:rPr>
        <w:t>: MM</w:t>
      </w:r>
      <w:r w:rsidRPr="00406803">
        <w:rPr>
          <w:rFonts w:cs="Arial"/>
          <w:b/>
          <w:bCs/>
          <w:sz w:val="18"/>
          <w:szCs w:val="18"/>
          <w:highlight w:val="yellow"/>
        </w:rPr>
        <w:t>]</w:t>
      </w:r>
      <w:r w:rsidRPr="00406803">
        <w:rPr>
          <w:rFonts w:cs="Arial"/>
          <w:sz w:val="18"/>
          <w:szCs w:val="18"/>
          <w:highlight w:val="yellow"/>
        </w:rPr>
        <w:t xml:space="preserve"> p.m.</w:t>
      </w:r>
    </w:p>
    <w:p w14:paraId="4505BB6E" w14:textId="77777777" w:rsidR="003C13F6" w:rsidRPr="00EB793D" w:rsidRDefault="003C13F6" w:rsidP="003C13F6">
      <w:pPr>
        <w:pStyle w:val="ListParagraph"/>
        <w:rPr>
          <w:rFonts w:cs="Arial"/>
          <w:sz w:val="18"/>
          <w:szCs w:val="18"/>
        </w:rPr>
      </w:pPr>
    </w:p>
    <w:p w14:paraId="07F43EBC" w14:textId="77777777" w:rsidR="003C13F6" w:rsidRPr="00EB793D" w:rsidRDefault="003C13F6" w:rsidP="00A32DB3">
      <w:pPr>
        <w:pStyle w:val="DSLEVEL4"/>
        <w:numPr>
          <w:ilvl w:val="0"/>
          <w:numId w:val="0"/>
        </w:numPr>
        <w:ind w:left="2160" w:hanging="1440"/>
        <w:jc w:val="both"/>
        <w:outlineLvl w:val="9"/>
        <w:rPr>
          <w:rFonts w:cs="Arial"/>
          <w:sz w:val="18"/>
          <w:szCs w:val="18"/>
        </w:rPr>
      </w:pPr>
      <w:bookmarkStart w:id="0" w:name="_Hlk104994786"/>
      <w:r w:rsidRPr="00406803">
        <w:rPr>
          <w:rFonts w:cs="Arial"/>
          <w:sz w:val="18"/>
          <w:szCs w:val="18"/>
          <w:highlight w:val="yellow"/>
        </w:rPr>
        <w:t>OR</w:t>
      </w:r>
    </w:p>
    <w:bookmarkEnd w:id="0"/>
    <w:p w14:paraId="4017689F" w14:textId="77777777" w:rsidR="00DC5A21" w:rsidRPr="00EB793D" w:rsidRDefault="00465828" w:rsidP="003C13F6">
      <w:pPr>
        <w:pStyle w:val="DSLEVEL4"/>
        <w:numPr>
          <w:ilvl w:val="0"/>
          <w:numId w:val="0"/>
        </w:numPr>
        <w:ind w:left="2160"/>
        <w:jc w:val="both"/>
        <w:outlineLvl w:val="9"/>
        <w:rPr>
          <w:rFonts w:cs="Arial"/>
          <w:sz w:val="18"/>
          <w:szCs w:val="18"/>
        </w:rPr>
      </w:pPr>
      <w:r w:rsidRPr="00EB793D">
        <w:rPr>
          <w:rFonts w:cs="Arial"/>
          <w:sz w:val="18"/>
          <w:szCs w:val="18"/>
        </w:rPr>
        <w:t>Constructor</w:t>
      </w:r>
      <w:r w:rsidR="00DC5A21" w:rsidRPr="00EB793D">
        <w:rPr>
          <w:rFonts w:cs="Arial"/>
          <w:sz w:val="18"/>
          <w:szCs w:val="18"/>
        </w:rPr>
        <w:t xml:space="preserve"> shall perform all work in the designated areas outside of regular working hours, which are </w:t>
      </w:r>
      <w:r w:rsidR="00DC5A21" w:rsidRPr="00B9109F">
        <w:rPr>
          <w:rFonts w:cs="Arial"/>
          <w:b/>
          <w:sz w:val="18"/>
          <w:szCs w:val="18"/>
          <w:highlight w:val="yellow"/>
        </w:rPr>
        <w:t>[H</w:t>
      </w:r>
      <w:r w:rsidR="00D5592E" w:rsidRPr="00B9109F">
        <w:rPr>
          <w:rFonts w:cs="Arial"/>
          <w:b/>
          <w:sz w:val="18"/>
          <w:szCs w:val="18"/>
          <w:highlight w:val="yellow"/>
        </w:rPr>
        <w:t>: MM</w:t>
      </w:r>
      <w:r w:rsidR="00DC5A21" w:rsidRPr="00B9109F">
        <w:rPr>
          <w:rFonts w:cs="Arial"/>
          <w:b/>
          <w:sz w:val="18"/>
          <w:szCs w:val="18"/>
          <w:highlight w:val="yellow"/>
        </w:rPr>
        <w:t>]</w:t>
      </w:r>
      <w:r w:rsidR="00DC5A21" w:rsidRPr="00B9109F">
        <w:rPr>
          <w:rFonts w:cs="Arial"/>
          <w:sz w:val="18"/>
          <w:szCs w:val="18"/>
          <w:highlight w:val="yellow"/>
        </w:rPr>
        <w:t xml:space="preserve"> a.m. to </w:t>
      </w:r>
      <w:r w:rsidR="00DC5A21" w:rsidRPr="00B9109F">
        <w:rPr>
          <w:rFonts w:cs="Arial"/>
          <w:b/>
          <w:sz w:val="18"/>
          <w:szCs w:val="18"/>
          <w:highlight w:val="yellow"/>
        </w:rPr>
        <w:t>[H</w:t>
      </w:r>
      <w:r w:rsidR="00D5592E" w:rsidRPr="00B9109F">
        <w:rPr>
          <w:rFonts w:cs="Arial"/>
          <w:b/>
          <w:sz w:val="18"/>
          <w:szCs w:val="18"/>
          <w:highlight w:val="yellow"/>
        </w:rPr>
        <w:t>: MM</w:t>
      </w:r>
      <w:r w:rsidR="00DC5A21" w:rsidRPr="00B9109F">
        <w:rPr>
          <w:rFonts w:cs="Arial"/>
          <w:b/>
          <w:sz w:val="18"/>
          <w:szCs w:val="18"/>
          <w:highlight w:val="yellow"/>
        </w:rPr>
        <w:t>]</w:t>
      </w:r>
      <w:r w:rsidR="00DC5A21" w:rsidRPr="00B9109F">
        <w:rPr>
          <w:rFonts w:cs="Arial"/>
          <w:sz w:val="18"/>
          <w:szCs w:val="18"/>
          <w:highlight w:val="yellow"/>
        </w:rPr>
        <w:t xml:space="preserve"> p.m.,</w:t>
      </w:r>
      <w:r w:rsidR="00DC5A21" w:rsidRPr="00EB793D">
        <w:rPr>
          <w:rFonts w:cs="Arial"/>
          <w:sz w:val="18"/>
          <w:szCs w:val="18"/>
        </w:rPr>
        <w:t xml:space="preserve"> Monday through Friday.</w:t>
      </w:r>
      <w:r w:rsidR="00166B4F" w:rsidRPr="00EB793D">
        <w:rPr>
          <w:rFonts w:cs="Arial"/>
          <w:b/>
          <w:sz w:val="18"/>
          <w:szCs w:val="18"/>
          <w:highlight w:val="yellow"/>
        </w:rPr>
        <w:t xml:space="preserve"> [used if applicable to the specific project</w:t>
      </w:r>
      <w:r w:rsidR="00166B4F" w:rsidRPr="00EB793D">
        <w:rPr>
          <w:rFonts w:cs="Arial"/>
          <w:b/>
          <w:sz w:val="18"/>
          <w:szCs w:val="18"/>
        </w:rPr>
        <w:t>]</w:t>
      </w:r>
    </w:p>
    <w:p w14:paraId="5D1569B0" w14:textId="77777777" w:rsidR="00DC5A21" w:rsidRPr="00EB793D" w:rsidRDefault="00DC5A21" w:rsidP="005D09E5">
      <w:pPr>
        <w:pStyle w:val="DSLEVEL4"/>
        <w:numPr>
          <w:ilvl w:val="0"/>
          <w:numId w:val="0"/>
        </w:numPr>
        <w:ind w:left="2160" w:hanging="720"/>
        <w:jc w:val="both"/>
        <w:outlineLvl w:val="9"/>
        <w:rPr>
          <w:rFonts w:cs="Arial"/>
          <w:sz w:val="18"/>
          <w:szCs w:val="18"/>
        </w:rPr>
      </w:pPr>
    </w:p>
    <w:p w14:paraId="19845B2F" w14:textId="77777777" w:rsidR="00166B4F" w:rsidRPr="00EB793D" w:rsidRDefault="00465828" w:rsidP="005D5B00">
      <w:pPr>
        <w:pStyle w:val="DSLEVEL4"/>
        <w:numPr>
          <w:ilvl w:val="0"/>
          <w:numId w:val="15"/>
        </w:numPr>
        <w:ind w:hanging="720"/>
        <w:jc w:val="both"/>
        <w:outlineLvl w:val="9"/>
        <w:rPr>
          <w:rFonts w:cs="Arial"/>
          <w:sz w:val="18"/>
          <w:szCs w:val="18"/>
        </w:rPr>
      </w:pPr>
      <w:r w:rsidRPr="00EB793D">
        <w:rPr>
          <w:rFonts w:cs="Arial"/>
          <w:sz w:val="18"/>
          <w:szCs w:val="18"/>
        </w:rPr>
        <w:t>Constructor</w:t>
      </w:r>
      <w:r w:rsidR="00DC5A21" w:rsidRPr="00EB793D">
        <w:rPr>
          <w:rFonts w:cs="Arial"/>
          <w:sz w:val="18"/>
          <w:szCs w:val="18"/>
        </w:rPr>
        <w:t xml:space="preserve"> may not </w:t>
      </w:r>
      <w:r w:rsidR="00E553E4" w:rsidRPr="00EB793D">
        <w:rPr>
          <w:rFonts w:cs="Arial"/>
          <w:sz w:val="18"/>
          <w:szCs w:val="18"/>
        </w:rPr>
        <w:t xml:space="preserve">commence </w:t>
      </w:r>
      <w:r w:rsidR="00DC5A21" w:rsidRPr="00EB793D">
        <w:rPr>
          <w:rFonts w:cs="Arial"/>
          <w:sz w:val="18"/>
          <w:szCs w:val="18"/>
        </w:rPr>
        <w:t xml:space="preserve">work in the designated areas until </w:t>
      </w:r>
      <w:r w:rsidR="00DC5A21" w:rsidRPr="00B9109F">
        <w:rPr>
          <w:rFonts w:cs="Arial"/>
          <w:b/>
          <w:bCs/>
          <w:sz w:val="18"/>
          <w:szCs w:val="18"/>
          <w:highlight w:val="yellow"/>
        </w:rPr>
        <w:t>[MM/DD/YY]</w:t>
      </w:r>
      <w:r w:rsidR="00DC5A21" w:rsidRPr="00EB793D">
        <w:rPr>
          <w:rFonts w:cs="Arial"/>
          <w:b/>
          <w:sz w:val="18"/>
          <w:szCs w:val="18"/>
        </w:rPr>
        <w:t>.</w:t>
      </w:r>
      <w:r w:rsidR="00E553E4" w:rsidRPr="00EB793D">
        <w:rPr>
          <w:rFonts w:cs="Arial"/>
          <w:b/>
          <w:sz w:val="18"/>
          <w:szCs w:val="18"/>
        </w:rPr>
        <w:t xml:space="preserve">  </w:t>
      </w:r>
      <w:r w:rsidR="00166B4F" w:rsidRPr="00EB793D">
        <w:rPr>
          <w:rFonts w:cs="Arial"/>
          <w:b/>
          <w:sz w:val="18"/>
          <w:szCs w:val="18"/>
          <w:highlight w:val="yellow"/>
        </w:rPr>
        <w:t>[used if applicable to the specific project</w:t>
      </w:r>
      <w:r w:rsidR="00166B4F" w:rsidRPr="00EB793D">
        <w:rPr>
          <w:rFonts w:cs="Arial"/>
          <w:b/>
          <w:sz w:val="18"/>
          <w:szCs w:val="18"/>
        </w:rPr>
        <w:t>]</w:t>
      </w:r>
    </w:p>
    <w:p w14:paraId="05AAD02D" w14:textId="77777777" w:rsidR="00DC5A21" w:rsidRPr="00EB793D" w:rsidRDefault="00DC5A21" w:rsidP="005D09E5">
      <w:pPr>
        <w:ind w:left="2160" w:hanging="720"/>
        <w:jc w:val="both"/>
        <w:rPr>
          <w:rFonts w:cs="Arial"/>
          <w:sz w:val="18"/>
          <w:szCs w:val="18"/>
        </w:rPr>
      </w:pPr>
    </w:p>
    <w:p w14:paraId="0501075F" w14:textId="77777777" w:rsidR="005E4392" w:rsidRPr="00EB793D" w:rsidRDefault="00465828" w:rsidP="005D5B00">
      <w:pPr>
        <w:widowControl/>
        <w:numPr>
          <w:ilvl w:val="0"/>
          <w:numId w:val="15"/>
        </w:numPr>
        <w:autoSpaceDE w:val="0"/>
        <w:autoSpaceDN w:val="0"/>
        <w:adjustRightInd w:val="0"/>
        <w:ind w:hanging="720"/>
        <w:jc w:val="both"/>
        <w:rPr>
          <w:rFonts w:cs="Arial"/>
          <w:snapToGrid/>
          <w:sz w:val="18"/>
          <w:szCs w:val="18"/>
        </w:rPr>
      </w:pPr>
      <w:r w:rsidRPr="00EB793D">
        <w:rPr>
          <w:rFonts w:cs="Arial"/>
          <w:snapToGrid/>
          <w:sz w:val="18"/>
          <w:szCs w:val="18"/>
        </w:rPr>
        <w:t>Constructor</w:t>
      </w:r>
      <w:r w:rsidR="00962B5C" w:rsidRPr="00EB793D">
        <w:rPr>
          <w:rFonts w:cs="Arial"/>
          <w:snapToGrid/>
          <w:sz w:val="18"/>
          <w:szCs w:val="18"/>
        </w:rPr>
        <w:t xml:space="preserve"> shall not commence work in the project areas of existing buildings until after long lead-time materials are delivered to the job site. These lead-times will include shop drawing/submittal preparation and review, fabrication and shipping. This scheduling restriction is used to minimize the duration of disruption caused by construction activity to Owner-occupied areas that surround the project work areas.</w:t>
      </w:r>
      <w:r w:rsidR="003C13F6" w:rsidRPr="00EB793D">
        <w:rPr>
          <w:rFonts w:cs="Arial"/>
          <w:b/>
          <w:sz w:val="18"/>
          <w:szCs w:val="18"/>
          <w:highlight w:val="yellow"/>
        </w:rPr>
        <w:t xml:space="preserve"> [used if applicable to the specific project</w:t>
      </w:r>
      <w:r w:rsidR="003C13F6" w:rsidRPr="00EB793D">
        <w:rPr>
          <w:rFonts w:cs="Arial"/>
          <w:b/>
          <w:sz w:val="18"/>
          <w:szCs w:val="18"/>
        </w:rPr>
        <w:t>]</w:t>
      </w:r>
    </w:p>
    <w:p w14:paraId="138483C2" w14:textId="77777777" w:rsidR="005E4392" w:rsidRPr="00EB793D" w:rsidRDefault="005E4392" w:rsidP="005E4392">
      <w:pPr>
        <w:pStyle w:val="ListParagraph"/>
        <w:rPr>
          <w:rFonts w:cs="Arial"/>
          <w:sz w:val="18"/>
          <w:szCs w:val="18"/>
        </w:rPr>
      </w:pPr>
    </w:p>
    <w:p w14:paraId="5DBF5E73" w14:textId="776526E0" w:rsidR="005E4392" w:rsidRPr="00EB793D" w:rsidRDefault="005E4392" w:rsidP="005D5B00">
      <w:pPr>
        <w:widowControl/>
        <w:numPr>
          <w:ilvl w:val="0"/>
          <w:numId w:val="15"/>
        </w:numPr>
        <w:autoSpaceDE w:val="0"/>
        <w:autoSpaceDN w:val="0"/>
        <w:adjustRightInd w:val="0"/>
        <w:ind w:hanging="720"/>
        <w:jc w:val="both"/>
        <w:rPr>
          <w:rFonts w:cs="Arial"/>
          <w:snapToGrid/>
          <w:sz w:val="18"/>
          <w:szCs w:val="18"/>
        </w:rPr>
      </w:pPr>
      <w:r w:rsidRPr="00EB793D">
        <w:rPr>
          <w:rFonts w:cs="Arial"/>
          <w:sz w:val="18"/>
          <w:szCs w:val="18"/>
        </w:rPr>
        <w:t xml:space="preserve">Constructor shall coordinate installation of </w:t>
      </w:r>
      <w:r w:rsidRPr="00B9109F">
        <w:rPr>
          <w:rFonts w:cs="Arial"/>
          <w:b/>
          <w:sz w:val="18"/>
          <w:szCs w:val="18"/>
          <w:highlight w:val="yellow"/>
        </w:rPr>
        <w:t>_______</w:t>
      </w:r>
      <w:r w:rsidRPr="00EB793D">
        <w:rPr>
          <w:rFonts w:cs="Arial"/>
          <w:sz w:val="18"/>
          <w:szCs w:val="18"/>
        </w:rPr>
        <w:t xml:space="preserve"> by a separate contract.</w:t>
      </w:r>
      <w:r w:rsidR="003C13F6" w:rsidRPr="00EB793D">
        <w:rPr>
          <w:rFonts w:cs="Arial"/>
          <w:b/>
          <w:sz w:val="18"/>
          <w:szCs w:val="18"/>
          <w:highlight w:val="yellow"/>
        </w:rPr>
        <w:t xml:space="preserve"> [used if applicable to the specific project</w:t>
      </w:r>
      <w:r w:rsidR="003C13F6" w:rsidRPr="00EB793D">
        <w:rPr>
          <w:rFonts w:cs="Arial"/>
          <w:b/>
          <w:sz w:val="18"/>
          <w:szCs w:val="18"/>
        </w:rPr>
        <w:t>]</w:t>
      </w:r>
    </w:p>
    <w:p w14:paraId="11974BBB" w14:textId="77777777" w:rsidR="005E4392" w:rsidRPr="00EB793D" w:rsidRDefault="005E4392" w:rsidP="005E4392">
      <w:pPr>
        <w:pStyle w:val="ListParagraph"/>
        <w:rPr>
          <w:rFonts w:cs="Arial"/>
          <w:snapToGrid/>
          <w:sz w:val="18"/>
          <w:szCs w:val="18"/>
        </w:rPr>
      </w:pPr>
    </w:p>
    <w:p w14:paraId="7440F243" w14:textId="77777777" w:rsidR="005E4392" w:rsidRPr="00EB793D" w:rsidRDefault="005E4392" w:rsidP="00245BB3">
      <w:pPr>
        <w:pStyle w:val="Level1"/>
        <w:numPr>
          <w:ilvl w:val="0"/>
          <w:numId w:val="0"/>
        </w:numPr>
        <w:spacing w:after="240"/>
        <w:ind w:left="2160"/>
        <w:jc w:val="both"/>
        <w:rPr>
          <w:rFonts w:cs="Arial"/>
          <w:sz w:val="18"/>
          <w:szCs w:val="18"/>
        </w:rPr>
      </w:pPr>
      <w:r w:rsidRPr="00EB793D">
        <w:rPr>
          <w:rFonts w:cs="Arial"/>
          <w:b/>
          <w:sz w:val="18"/>
          <w:szCs w:val="18"/>
          <w:highlight w:val="yellow"/>
        </w:rPr>
        <w:t>[Consider the following for UIHC projects.</w:t>
      </w:r>
      <w:r w:rsidRPr="00EB793D">
        <w:rPr>
          <w:rFonts w:cs="Arial"/>
          <w:b/>
          <w:sz w:val="18"/>
          <w:szCs w:val="18"/>
        </w:rPr>
        <w:t>]</w:t>
      </w:r>
    </w:p>
    <w:p w14:paraId="7A9AF06B" w14:textId="77777777" w:rsidR="005E4392" w:rsidRPr="00EB793D" w:rsidRDefault="005E4392" w:rsidP="005D5B00">
      <w:pPr>
        <w:pStyle w:val="DSLEVEL4"/>
        <w:numPr>
          <w:ilvl w:val="0"/>
          <w:numId w:val="15"/>
        </w:numPr>
        <w:ind w:hanging="720"/>
        <w:jc w:val="both"/>
        <w:outlineLvl w:val="9"/>
        <w:rPr>
          <w:rFonts w:cs="Arial"/>
          <w:sz w:val="18"/>
          <w:szCs w:val="18"/>
        </w:rPr>
      </w:pPr>
      <w:r w:rsidRPr="00EB793D">
        <w:rPr>
          <w:rFonts w:cs="Arial"/>
          <w:sz w:val="18"/>
          <w:szCs w:val="18"/>
        </w:rPr>
        <w:t xml:space="preserve">When working in or near inpatient units or similar functions occupied continuously, disruptive work shall be grouped into small blocks of time and shall not take place earlier than 9:00 a.m., during the “Quiet Time”, or after 5:00 p.m.  Constructor shall conduct work in a way that mitigates noise and vibration, such as by core drilling anchors in lieu of using a hammer drill, and by saw cutting concrete into manageable pieces in lieu of using a jackhammer. </w:t>
      </w:r>
    </w:p>
    <w:p w14:paraId="25063148" w14:textId="77777777" w:rsidR="005E4392" w:rsidRPr="00EB793D" w:rsidRDefault="005E4392" w:rsidP="005E4392">
      <w:pPr>
        <w:pStyle w:val="ListParagraph"/>
        <w:rPr>
          <w:rFonts w:cs="Arial"/>
          <w:sz w:val="18"/>
          <w:szCs w:val="18"/>
        </w:rPr>
      </w:pPr>
    </w:p>
    <w:p w14:paraId="799D6D19" w14:textId="77777777" w:rsidR="005E4392" w:rsidRPr="00EB793D" w:rsidRDefault="005E4392" w:rsidP="005D5B00">
      <w:pPr>
        <w:pStyle w:val="DSLEVEL4"/>
        <w:numPr>
          <w:ilvl w:val="0"/>
          <w:numId w:val="15"/>
        </w:numPr>
        <w:ind w:hanging="720"/>
        <w:jc w:val="both"/>
        <w:outlineLvl w:val="9"/>
        <w:rPr>
          <w:rFonts w:cs="Arial"/>
          <w:sz w:val="18"/>
          <w:szCs w:val="18"/>
        </w:rPr>
      </w:pPr>
      <w:r w:rsidRPr="00EB793D">
        <w:rPr>
          <w:rFonts w:cs="Arial"/>
          <w:sz w:val="18"/>
          <w:szCs w:val="18"/>
        </w:rPr>
        <w:t>All inpatient units have a set “Quiet Time” which is from 12:30 pm to 2:00 pm (1230 hours to 1400 hours). The established Quiet Time shall be accommodated.  Coordinate any noisy, disruptive work that will affect inpatient units with the Owner’s Representative.</w:t>
      </w:r>
    </w:p>
    <w:p w14:paraId="276F3F09" w14:textId="77777777" w:rsidR="00001C3D" w:rsidRPr="00EB793D" w:rsidRDefault="00001C3D" w:rsidP="00001C3D">
      <w:pPr>
        <w:pStyle w:val="ListParagraph"/>
        <w:rPr>
          <w:rFonts w:cs="Arial"/>
          <w:sz w:val="18"/>
          <w:szCs w:val="18"/>
        </w:rPr>
      </w:pPr>
    </w:p>
    <w:p w14:paraId="71D205EC" w14:textId="02A6890D" w:rsidR="00001C3D" w:rsidRPr="00EB793D" w:rsidRDefault="00545458" w:rsidP="00AA2807">
      <w:pPr>
        <w:numPr>
          <w:ilvl w:val="2"/>
          <w:numId w:val="46"/>
        </w:numPr>
        <w:ind w:left="1440"/>
        <w:jc w:val="both"/>
        <w:rPr>
          <w:rFonts w:cs="Arial"/>
          <w:sz w:val="18"/>
          <w:szCs w:val="18"/>
        </w:rPr>
      </w:pPr>
      <w:r w:rsidRPr="00EB793D">
        <w:rPr>
          <w:rFonts w:cs="Arial"/>
          <w:sz w:val="18"/>
          <w:szCs w:val="18"/>
        </w:rPr>
        <w:t>Liquidated Damages</w:t>
      </w:r>
      <w:r w:rsidR="00001C3D" w:rsidRPr="00EB793D">
        <w:rPr>
          <w:rFonts w:cs="Arial"/>
          <w:sz w:val="18"/>
          <w:szCs w:val="18"/>
        </w:rPr>
        <w:t xml:space="preserve">: </w:t>
      </w:r>
      <w:r w:rsidR="00001C3D" w:rsidRPr="00EB793D">
        <w:rPr>
          <w:rFonts w:cs="Arial"/>
          <w:b/>
          <w:sz w:val="18"/>
          <w:szCs w:val="18"/>
          <w:highlight w:val="yellow"/>
        </w:rPr>
        <w:t>[</w:t>
      </w:r>
      <w:r w:rsidR="008606CC">
        <w:rPr>
          <w:rFonts w:cs="Arial"/>
          <w:b/>
          <w:sz w:val="18"/>
          <w:szCs w:val="18"/>
          <w:highlight w:val="yellow"/>
        </w:rPr>
        <w:t>Select applicable</w:t>
      </w:r>
      <w:r w:rsidR="008606CC" w:rsidRPr="00EB793D">
        <w:rPr>
          <w:rFonts w:cs="Arial"/>
          <w:b/>
          <w:sz w:val="18"/>
          <w:szCs w:val="18"/>
          <w:highlight w:val="yellow"/>
        </w:rPr>
        <w:t xml:space="preserve"> </w:t>
      </w:r>
      <w:r w:rsidR="00001C3D" w:rsidRPr="00EB793D">
        <w:rPr>
          <w:rFonts w:cs="Arial"/>
          <w:b/>
          <w:sz w:val="18"/>
          <w:szCs w:val="18"/>
          <w:highlight w:val="yellow"/>
        </w:rPr>
        <w:t>liquidated damages</w:t>
      </w:r>
      <w:r w:rsidR="008606CC">
        <w:rPr>
          <w:rFonts w:cs="Arial"/>
          <w:b/>
          <w:sz w:val="18"/>
          <w:szCs w:val="18"/>
          <w:highlight w:val="yellow"/>
        </w:rPr>
        <w:t xml:space="preserve"> Articles below.</w:t>
      </w:r>
      <w:r w:rsidR="00001C3D" w:rsidRPr="00EB793D">
        <w:rPr>
          <w:rFonts w:cs="Arial"/>
          <w:b/>
          <w:sz w:val="18"/>
          <w:szCs w:val="18"/>
          <w:highlight w:val="yellow"/>
        </w:rPr>
        <w:t xml:space="preserve"> </w:t>
      </w:r>
      <w:r w:rsidR="00904F4C">
        <w:rPr>
          <w:rFonts w:cs="Arial"/>
          <w:b/>
          <w:sz w:val="18"/>
          <w:szCs w:val="18"/>
          <w:highlight w:val="yellow"/>
        </w:rPr>
        <w:t xml:space="preserve">or type “Not Applicable”.  Liquidated Damages must be </w:t>
      </w:r>
      <w:r w:rsidR="00001C3D" w:rsidRPr="00EB793D">
        <w:rPr>
          <w:rFonts w:cs="Arial"/>
          <w:b/>
          <w:sz w:val="18"/>
          <w:szCs w:val="18"/>
          <w:highlight w:val="yellow"/>
        </w:rPr>
        <w:t>recommended by the Project Mana</w:t>
      </w:r>
      <w:r w:rsidR="00001C3D" w:rsidRPr="007A3247">
        <w:rPr>
          <w:rFonts w:cs="Arial"/>
          <w:b/>
          <w:sz w:val="18"/>
          <w:szCs w:val="18"/>
          <w:highlight w:val="yellow"/>
        </w:rPr>
        <w:t>ger and approved by the Associate Director.  Write dollar amount in words and (numbers)]</w:t>
      </w:r>
      <w:r w:rsidR="00057FD8" w:rsidRPr="007A3247">
        <w:rPr>
          <w:rFonts w:cs="Arial"/>
          <w:b/>
          <w:sz w:val="18"/>
          <w:szCs w:val="18"/>
          <w:highlight w:val="yellow"/>
        </w:rPr>
        <w:t xml:space="preserve">.  </w:t>
      </w:r>
    </w:p>
    <w:p w14:paraId="213A1DC8" w14:textId="77777777" w:rsidR="00001C3D" w:rsidRPr="00EB793D" w:rsidRDefault="00001C3D" w:rsidP="00001C3D">
      <w:pPr>
        <w:ind w:left="1440" w:hanging="720"/>
        <w:jc w:val="both"/>
        <w:rPr>
          <w:rFonts w:cs="Arial"/>
          <w:sz w:val="18"/>
          <w:szCs w:val="18"/>
        </w:rPr>
      </w:pPr>
    </w:p>
    <w:p w14:paraId="4D953CA0" w14:textId="6C7FC1BD" w:rsidR="00001C3D" w:rsidRPr="00EB793D" w:rsidRDefault="00001C3D" w:rsidP="00AA2807">
      <w:pPr>
        <w:pStyle w:val="ListParagraph"/>
        <w:numPr>
          <w:ilvl w:val="0"/>
          <w:numId w:val="27"/>
        </w:numPr>
        <w:autoSpaceDE w:val="0"/>
        <w:autoSpaceDN w:val="0"/>
        <w:adjustRightInd w:val="0"/>
        <w:ind w:left="2160" w:hanging="720"/>
        <w:jc w:val="both"/>
        <w:rPr>
          <w:rFonts w:cs="Arial"/>
          <w:sz w:val="18"/>
          <w:szCs w:val="18"/>
        </w:rPr>
      </w:pPr>
      <w:r w:rsidRPr="00EB793D">
        <w:rPr>
          <w:rFonts w:cs="Arial"/>
          <w:sz w:val="18"/>
          <w:szCs w:val="18"/>
        </w:rPr>
        <w:t>SUBSTANTIAL COMPLETION</w:t>
      </w:r>
      <w:r w:rsidR="00545458" w:rsidRPr="00EB793D">
        <w:rPr>
          <w:rFonts w:cs="Arial"/>
          <w:sz w:val="18"/>
          <w:szCs w:val="18"/>
        </w:rPr>
        <w:t>.</w:t>
      </w:r>
      <w:r w:rsidRPr="00EB793D">
        <w:rPr>
          <w:rFonts w:cs="Arial"/>
          <w:sz w:val="18"/>
          <w:szCs w:val="18"/>
        </w:rPr>
        <w:t xml:space="preserve"> The O</w:t>
      </w:r>
      <w:r w:rsidR="000870AD" w:rsidRPr="00EB793D">
        <w:rPr>
          <w:rFonts w:cs="Arial"/>
          <w:sz w:val="18"/>
          <w:szCs w:val="18"/>
        </w:rPr>
        <w:t>wner and the Constructor</w:t>
      </w:r>
      <w:r w:rsidRPr="00EB793D">
        <w:rPr>
          <w:rFonts w:cs="Arial"/>
          <w:sz w:val="18"/>
          <w:szCs w:val="18"/>
        </w:rPr>
        <w:t xml:space="preserve"> agree that this Agreement </w:t>
      </w:r>
      <w:r w:rsidR="00A01E35" w:rsidRPr="00EB793D">
        <w:rPr>
          <w:rFonts w:cs="Arial"/>
          <w:b/>
          <w:sz w:val="18"/>
          <w:szCs w:val="18"/>
          <w:highlight w:val="yellow"/>
        </w:rPr>
        <w:t>shall not</w:t>
      </w:r>
      <w:r w:rsidRPr="00EB793D">
        <w:rPr>
          <w:rFonts w:cs="Arial"/>
          <w:sz w:val="18"/>
          <w:szCs w:val="18"/>
        </w:rPr>
        <w:t xml:space="preserve"> provide for the imposition of liquidated damages based on the Date of Substantial Completion.</w:t>
      </w:r>
    </w:p>
    <w:p w14:paraId="71439E17" w14:textId="77777777" w:rsidR="00DF04D0" w:rsidRPr="00EB793D" w:rsidRDefault="00DF04D0" w:rsidP="00AF5EF8">
      <w:pPr>
        <w:pStyle w:val="Default"/>
        <w:ind w:left="2160"/>
        <w:jc w:val="both"/>
        <w:rPr>
          <w:b/>
          <w:color w:val="auto"/>
          <w:sz w:val="18"/>
          <w:szCs w:val="18"/>
        </w:rPr>
      </w:pPr>
    </w:p>
    <w:p w14:paraId="44A2384A" w14:textId="162618A0" w:rsidR="00001C3D" w:rsidRPr="00EB793D" w:rsidRDefault="00001C3D" w:rsidP="00AA2807">
      <w:pPr>
        <w:pStyle w:val="ListParagraph"/>
        <w:numPr>
          <w:ilvl w:val="0"/>
          <w:numId w:val="27"/>
        </w:numPr>
        <w:autoSpaceDE w:val="0"/>
        <w:autoSpaceDN w:val="0"/>
        <w:adjustRightInd w:val="0"/>
        <w:ind w:left="2160" w:hanging="720"/>
        <w:jc w:val="both"/>
        <w:rPr>
          <w:rFonts w:cs="Arial"/>
          <w:sz w:val="18"/>
          <w:szCs w:val="18"/>
        </w:rPr>
      </w:pPr>
      <w:r w:rsidRPr="00EB793D">
        <w:rPr>
          <w:rFonts w:cs="Arial"/>
          <w:sz w:val="18"/>
          <w:szCs w:val="18"/>
        </w:rPr>
        <w:t>FINAL COMPLETION</w:t>
      </w:r>
      <w:r w:rsidR="00545458" w:rsidRPr="00EB793D">
        <w:rPr>
          <w:rFonts w:cs="Arial"/>
          <w:sz w:val="18"/>
          <w:szCs w:val="18"/>
        </w:rPr>
        <w:t>.</w:t>
      </w:r>
      <w:r w:rsidRPr="00EB793D">
        <w:rPr>
          <w:rFonts w:cs="Arial"/>
          <w:sz w:val="18"/>
          <w:szCs w:val="18"/>
        </w:rPr>
        <w:t xml:space="preserve"> The O</w:t>
      </w:r>
      <w:r w:rsidR="000870AD" w:rsidRPr="00EB793D">
        <w:rPr>
          <w:rFonts w:cs="Arial"/>
          <w:sz w:val="18"/>
          <w:szCs w:val="18"/>
        </w:rPr>
        <w:t>wner</w:t>
      </w:r>
      <w:r w:rsidRPr="00EB793D">
        <w:rPr>
          <w:rFonts w:cs="Arial"/>
          <w:sz w:val="18"/>
          <w:szCs w:val="18"/>
        </w:rPr>
        <w:t xml:space="preserve"> and the </w:t>
      </w:r>
      <w:r w:rsidR="000870AD" w:rsidRPr="00EB793D">
        <w:rPr>
          <w:rFonts w:cs="Arial"/>
          <w:sz w:val="18"/>
          <w:szCs w:val="18"/>
        </w:rPr>
        <w:t>Constructor</w:t>
      </w:r>
      <w:r w:rsidRPr="00EB793D">
        <w:rPr>
          <w:rFonts w:cs="Arial"/>
          <w:sz w:val="18"/>
          <w:szCs w:val="18"/>
        </w:rPr>
        <w:t xml:space="preserve"> agree that this Agreement </w:t>
      </w:r>
      <w:r w:rsidR="009C2A58" w:rsidRPr="00EB793D">
        <w:rPr>
          <w:rFonts w:cs="Arial"/>
          <w:b/>
          <w:sz w:val="18"/>
          <w:szCs w:val="18"/>
          <w:highlight w:val="yellow"/>
        </w:rPr>
        <w:t>shall not</w:t>
      </w:r>
      <w:r w:rsidR="009C2A58" w:rsidRPr="00EB793D">
        <w:rPr>
          <w:rFonts w:cs="Arial"/>
          <w:sz w:val="18"/>
          <w:szCs w:val="18"/>
        </w:rPr>
        <w:t xml:space="preserve"> </w:t>
      </w:r>
      <w:r w:rsidRPr="00EB793D">
        <w:rPr>
          <w:rFonts w:cs="Arial"/>
          <w:sz w:val="18"/>
          <w:szCs w:val="18"/>
        </w:rPr>
        <w:t>provide for the imposition of liquidated damages based on the Date of Final Completion.</w:t>
      </w:r>
    </w:p>
    <w:p w14:paraId="1E564ABF" w14:textId="77777777" w:rsidR="00001C3D" w:rsidRPr="00EB793D" w:rsidRDefault="00001C3D" w:rsidP="00001C3D">
      <w:pPr>
        <w:pStyle w:val="ListParagraph"/>
        <w:autoSpaceDE w:val="0"/>
        <w:autoSpaceDN w:val="0"/>
        <w:adjustRightInd w:val="0"/>
        <w:ind w:left="1440" w:hanging="720"/>
        <w:jc w:val="both"/>
        <w:rPr>
          <w:rFonts w:cs="Arial"/>
          <w:sz w:val="18"/>
          <w:szCs w:val="18"/>
        </w:rPr>
      </w:pPr>
    </w:p>
    <w:p w14:paraId="1A9ED3B3" w14:textId="58F567D0" w:rsidR="00001C3D" w:rsidRDefault="008606CC" w:rsidP="00001C3D">
      <w:pPr>
        <w:pStyle w:val="ListParagraph"/>
        <w:autoSpaceDE w:val="0"/>
        <w:autoSpaceDN w:val="0"/>
        <w:adjustRightInd w:val="0"/>
        <w:ind w:left="1440" w:hanging="720"/>
        <w:jc w:val="both"/>
        <w:rPr>
          <w:rFonts w:cs="Arial"/>
          <w:sz w:val="18"/>
          <w:szCs w:val="18"/>
        </w:rPr>
      </w:pPr>
      <w:r w:rsidRPr="008606CC">
        <w:rPr>
          <w:rFonts w:cs="Arial"/>
          <w:sz w:val="18"/>
          <w:szCs w:val="18"/>
          <w:highlight w:val="yellow"/>
        </w:rPr>
        <w:t>OR</w:t>
      </w:r>
    </w:p>
    <w:p w14:paraId="18BC4B89" w14:textId="0AAA96A6" w:rsidR="008606CC" w:rsidRDefault="008606CC" w:rsidP="00001C3D">
      <w:pPr>
        <w:pStyle w:val="ListParagraph"/>
        <w:autoSpaceDE w:val="0"/>
        <w:autoSpaceDN w:val="0"/>
        <w:adjustRightInd w:val="0"/>
        <w:ind w:left="1440" w:hanging="720"/>
        <w:jc w:val="both"/>
        <w:rPr>
          <w:rFonts w:cs="Arial"/>
          <w:sz w:val="18"/>
          <w:szCs w:val="18"/>
        </w:rPr>
      </w:pPr>
    </w:p>
    <w:p w14:paraId="36E42DCD" w14:textId="1B7C433E" w:rsidR="008606CC" w:rsidRPr="00EB793D" w:rsidRDefault="008606CC" w:rsidP="00AA2807">
      <w:pPr>
        <w:pStyle w:val="ListParagraph"/>
        <w:numPr>
          <w:ilvl w:val="0"/>
          <w:numId w:val="88"/>
        </w:numPr>
        <w:autoSpaceDE w:val="0"/>
        <w:autoSpaceDN w:val="0"/>
        <w:adjustRightInd w:val="0"/>
        <w:jc w:val="both"/>
        <w:rPr>
          <w:rFonts w:cs="Arial"/>
          <w:sz w:val="18"/>
          <w:szCs w:val="18"/>
        </w:rPr>
      </w:pPr>
      <w:r w:rsidRPr="00EB793D">
        <w:rPr>
          <w:rFonts w:cs="Arial"/>
          <w:sz w:val="18"/>
          <w:szCs w:val="18"/>
        </w:rPr>
        <w:t xml:space="preserve">SUBSTANTIAL COMPLETION. The Owner and the Constructor agree that this Agreement </w:t>
      </w:r>
      <w:r w:rsidRPr="008606CC">
        <w:rPr>
          <w:rFonts w:cs="Arial"/>
          <w:b/>
          <w:sz w:val="18"/>
          <w:szCs w:val="18"/>
        </w:rPr>
        <w:t>shall</w:t>
      </w:r>
      <w:r w:rsidRPr="00EB793D">
        <w:rPr>
          <w:rFonts w:cs="Arial"/>
          <w:sz w:val="18"/>
          <w:szCs w:val="18"/>
        </w:rPr>
        <w:t xml:space="preserve"> provide for the imposition of liquidated damages based on the Date of Substantial Completion.</w:t>
      </w:r>
    </w:p>
    <w:p w14:paraId="6ABDE384" w14:textId="77777777" w:rsidR="008606CC" w:rsidRPr="00EB793D" w:rsidRDefault="008606CC" w:rsidP="008606CC">
      <w:pPr>
        <w:pStyle w:val="Default"/>
        <w:ind w:left="2160"/>
        <w:jc w:val="both"/>
        <w:rPr>
          <w:b/>
          <w:color w:val="auto"/>
          <w:sz w:val="18"/>
          <w:szCs w:val="18"/>
        </w:rPr>
      </w:pPr>
    </w:p>
    <w:p w14:paraId="27A8BF14" w14:textId="77777777" w:rsidR="008606CC" w:rsidRPr="00EB793D" w:rsidRDefault="008606CC" w:rsidP="00AA2807">
      <w:pPr>
        <w:pStyle w:val="ListParagraph"/>
        <w:numPr>
          <w:ilvl w:val="0"/>
          <w:numId w:val="74"/>
        </w:numPr>
        <w:tabs>
          <w:tab w:val="left" w:pos="2790"/>
        </w:tabs>
        <w:autoSpaceDE w:val="0"/>
        <w:autoSpaceDN w:val="0"/>
        <w:adjustRightInd w:val="0"/>
        <w:ind w:left="2790" w:hanging="540"/>
        <w:jc w:val="both"/>
        <w:rPr>
          <w:rFonts w:cs="Arial"/>
          <w:b/>
          <w:color w:val="FF0000"/>
          <w:sz w:val="18"/>
          <w:szCs w:val="18"/>
        </w:rPr>
      </w:pPr>
      <w:r w:rsidRPr="00EB793D">
        <w:rPr>
          <w:rFonts w:cs="Arial"/>
          <w:sz w:val="18"/>
          <w:szCs w:val="18"/>
        </w:rPr>
        <w:t xml:space="preserve">The Constructor understands that if the Date of Substantial Completion established by this Agreement, as may be amended by subsequent Change Order, is not attained, the Owner will suffer damages which are difficult to determine and accurately specify. The Constructor agrees that if the Date of Substantial Completion is not attained, the Constructor shall pay the Owner </w:t>
      </w:r>
      <w:r w:rsidRPr="00B9109F">
        <w:rPr>
          <w:rFonts w:cs="Arial"/>
          <w:sz w:val="18"/>
          <w:szCs w:val="18"/>
          <w:highlight w:val="yellow"/>
        </w:rPr>
        <w:t>_________ dollars ($___)</w:t>
      </w:r>
      <w:r w:rsidRPr="00EB793D">
        <w:rPr>
          <w:rFonts w:cs="Arial"/>
          <w:sz w:val="18"/>
          <w:szCs w:val="18"/>
        </w:rPr>
        <w:t xml:space="preserve"> as liquidated damages and not as a penalty for each Day that Substantial Completion extends beyond the Date of Substantial Completion. The liquidated damages provided herein shall be in lieu of all liability for any and all extra costs, losses, expenses, claims, penalties, and any other damages of whatsoever nature incurred by the Owner, which are occasioned by any delay in achieving the Date of Substantial Completion.  The Owner will deduct and retain out of moneys, which may become due hereunder to the Constructor, the amount of such liquidated damages.  If the amount due to the Constructor is less than the amount of the liquidated damages suffered by the Owner, the Constructor shall pay the difference upon demand by the Owner.  </w:t>
      </w:r>
    </w:p>
    <w:p w14:paraId="0FB71CA3" w14:textId="77777777" w:rsidR="008606CC" w:rsidRPr="00EB793D" w:rsidRDefault="008606CC" w:rsidP="008606CC">
      <w:pPr>
        <w:pStyle w:val="ListParagraph"/>
        <w:autoSpaceDE w:val="0"/>
        <w:autoSpaceDN w:val="0"/>
        <w:adjustRightInd w:val="0"/>
        <w:ind w:left="1440" w:hanging="720"/>
        <w:jc w:val="both"/>
        <w:rPr>
          <w:rFonts w:cs="Arial"/>
          <w:sz w:val="18"/>
          <w:szCs w:val="18"/>
        </w:rPr>
      </w:pPr>
    </w:p>
    <w:p w14:paraId="11C46942" w14:textId="77777777" w:rsidR="003B65C7" w:rsidRDefault="003B65C7" w:rsidP="00AA2807">
      <w:pPr>
        <w:pStyle w:val="ListParagraph"/>
        <w:numPr>
          <w:ilvl w:val="0"/>
          <w:numId w:val="88"/>
        </w:numPr>
        <w:autoSpaceDE w:val="0"/>
        <w:autoSpaceDN w:val="0"/>
        <w:adjustRightInd w:val="0"/>
        <w:jc w:val="both"/>
        <w:rPr>
          <w:rFonts w:cs="Arial"/>
          <w:sz w:val="18"/>
          <w:szCs w:val="18"/>
        </w:rPr>
      </w:pPr>
      <w:r w:rsidRPr="00EB793D">
        <w:rPr>
          <w:rFonts w:cs="Arial"/>
          <w:sz w:val="18"/>
          <w:szCs w:val="18"/>
        </w:rPr>
        <w:lastRenderedPageBreak/>
        <w:t xml:space="preserve">FINAL COMPLETION. The Owner and the Constructor agree that this Agreement </w:t>
      </w:r>
      <w:r w:rsidRPr="008606CC">
        <w:rPr>
          <w:rFonts w:cs="Arial"/>
          <w:b/>
          <w:sz w:val="18"/>
          <w:szCs w:val="18"/>
        </w:rPr>
        <w:t>shall</w:t>
      </w:r>
      <w:r>
        <w:rPr>
          <w:rFonts w:cs="Arial"/>
          <w:b/>
          <w:sz w:val="18"/>
          <w:szCs w:val="18"/>
        </w:rPr>
        <w:t xml:space="preserve"> not</w:t>
      </w:r>
      <w:r w:rsidRPr="00EB793D">
        <w:rPr>
          <w:rFonts w:cs="Arial"/>
          <w:sz w:val="18"/>
          <w:szCs w:val="18"/>
        </w:rPr>
        <w:t xml:space="preserve"> provide for the imposition of liquidated damages based on the Date of Final Completion.</w:t>
      </w:r>
    </w:p>
    <w:p w14:paraId="52EA93AE" w14:textId="0C304DFC" w:rsidR="008606CC" w:rsidRDefault="008606CC" w:rsidP="00001C3D">
      <w:pPr>
        <w:pStyle w:val="ListParagraph"/>
        <w:autoSpaceDE w:val="0"/>
        <w:autoSpaceDN w:val="0"/>
        <w:adjustRightInd w:val="0"/>
        <w:ind w:left="1440" w:hanging="720"/>
        <w:jc w:val="both"/>
        <w:rPr>
          <w:rFonts w:cs="Arial"/>
          <w:sz w:val="18"/>
          <w:szCs w:val="18"/>
        </w:rPr>
      </w:pPr>
    </w:p>
    <w:p w14:paraId="713805DA" w14:textId="1A3E8748" w:rsidR="008606CC" w:rsidRDefault="008606CC" w:rsidP="008606CC">
      <w:pPr>
        <w:pStyle w:val="ListParagraph"/>
        <w:autoSpaceDE w:val="0"/>
        <w:autoSpaceDN w:val="0"/>
        <w:adjustRightInd w:val="0"/>
        <w:ind w:left="1440" w:hanging="720"/>
        <w:jc w:val="both"/>
        <w:rPr>
          <w:rFonts w:cs="Arial"/>
          <w:sz w:val="18"/>
          <w:szCs w:val="18"/>
        </w:rPr>
      </w:pPr>
      <w:r w:rsidRPr="008606CC">
        <w:rPr>
          <w:rFonts w:cs="Arial"/>
          <w:sz w:val="18"/>
          <w:szCs w:val="18"/>
          <w:highlight w:val="yellow"/>
        </w:rPr>
        <w:t>OR</w:t>
      </w:r>
    </w:p>
    <w:p w14:paraId="3E603FC4" w14:textId="6131F67E" w:rsidR="008606CC" w:rsidRPr="00EB793D" w:rsidRDefault="008606CC" w:rsidP="00AA2807">
      <w:pPr>
        <w:pStyle w:val="ListParagraph"/>
        <w:numPr>
          <w:ilvl w:val="0"/>
          <w:numId w:val="89"/>
        </w:numPr>
        <w:autoSpaceDE w:val="0"/>
        <w:autoSpaceDN w:val="0"/>
        <w:adjustRightInd w:val="0"/>
        <w:jc w:val="both"/>
        <w:rPr>
          <w:rFonts w:cs="Arial"/>
          <w:sz w:val="18"/>
          <w:szCs w:val="18"/>
        </w:rPr>
      </w:pPr>
      <w:r w:rsidRPr="00EB793D">
        <w:rPr>
          <w:rFonts w:cs="Arial"/>
          <w:sz w:val="18"/>
          <w:szCs w:val="18"/>
        </w:rPr>
        <w:t xml:space="preserve">SUBSTANTIAL COMPLETION. The Owner and the Constructor agree that this Agreement </w:t>
      </w:r>
      <w:r w:rsidRPr="008606CC">
        <w:rPr>
          <w:rFonts w:cs="Arial"/>
          <w:b/>
          <w:sz w:val="18"/>
          <w:szCs w:val="18"/>
        </w:rPr>
        <w:t xml:space="preserve">shall </w:t>
      </w:r>
      <w:r w:rsidRPr="00EB793D">
        <w:rPr>
          <w:rFonts w:cs="Arial"/>
          <w:sz w:val="18"/>
          <w:szCs w:val="18"/>
        </w:rPr>
        <w:t>provide for the imposition of liquidated damages based on the Date of Substantial Completion.</w:t>
      </w:r>
    </w:p>
    <w:p w14:paraId="2E02CDAC" w14:textId="77777777" w:rsidR="008606CC" w:rsidRPr="00EB793D" w:rsidRDefault="008606CC" w:rsidP="008606CC">
      <w:pPr>
        <w:pStyle w:val="Default"/>
        <w:ind w:left="2160"/>
        <w:jc w:val="both"/>
        <w:rPr>
          <w:color w:val="auto"/>
          <w:sz w:val="18"/>
          <w:szCs w:val="18"/>
        </w:rPr>
      </w:pPr>
    </w:p>
    <w:p w14:paraId="3C991607" w14:textId="77777777" w:rsidR="008606CC" w:rsidRPr="00EB793D" w:rsidRDefault="008606CC" w:rsidP="00AA2807">
      <w:pPr>
        <w:pStyle w:val="ListParagraph"/>
        <w:numPr>
          <w:ilvl w:val="0"/>
          <w:numId w:val="90"/>
        </w:numPr>
        <w:tabs>
          <w:tab w:val="left" w:pos="2790"/>
        </w:tabs>
        <w:autoSpaceDE w:val="0"/>
        <w:autoSpaceDN w:val="0"/>
        <w:adjustRightInd w:val="0"/>
        <w:ind w:left="2790" w:hanging="630"/>
        <w:jc w:val="both"/>
        <w:rPr>
          <w:rFonts w:cs="Arial"/>
          <w:b/>
          <w:color w:val="FF0000"/>
          <w:sz w:val="18"/>
          <w:szCs w:val="18"/>
        </w:rPr>
      </w:pPr>
      <w:r w:rsidRPr="00EB793D">
        <w:rPr>
          <w:rFonts w:cs="Arial"/>
          <w:sz w:val="18"/>
          <w:szCs w:val="18"/>
        </w:rPr>
        <w:t xml:space="preserve">The Constructor understands that if the Date of Substantial Completion established by this Agreement, as may be amended by subsequent Change Order, is not attained, the Owner will suffer damages which are difficult to determine and accurately specify. The Constructor agrees that if the Date of Substantial Completion is not attained, the Constructor shall pay the Owner </w:t>
      </w:r>
      <w:r w:rsidRPr="00B9109F">
        <w:rPr>
          <w:rFonts w:cs="Arial"/>
          <w:sz w:val="18"/>
          <w:szCs w:val="18"/>
          <w:highlight w:val="yellow"/>
        </w:rPr>
        <w:t>_________ dollars ($___)</w:t>
      </w:r>
      <w:r w:rsidRPr="00EB793D">
        <w:rPr>
          <w:rFonts w:cs="Arial"/>
          <w:sz w:val="18"/>
          <w:szCs w:val="18"/>
        </w:rPr>
        <w:t xml:space="preserve"> as liquidated damages and not as a penalty for each Day that Substantial Completion extends beyond the Date of Substantial Completion. The liquidated damages provided herein shall be in lieu of all liability for any and all extra costs, losses, expenses, claims, penalties, and any other damages of whatsoever nature incurred by the Owner, which are occasioned by any delay in achieving the Date of Substantial Completion.  The Owner will deduct and retain out of moneys, which may become due hereunder to the Constructor, the amount of such liquidated damages.  If the amount due to the Constructor is less than the amount of the liquidated damages suffered by the Owner, the Constructor shall pay the difference upon demand by the Owner.  </w:t>
      </w:r>
    </w:p>
    <w:p w14:paraId="018E82DB" w14:textId="49240898" w:rsidR="008606CC" w:rsidRDefault="008606CC" w:rsidP="003B65C7">
      <w:pPr>
        <w:pStyle w:val="ListParagraph"/>
        <w:autoSpaceDE w:val="0"/>
        <w:autoSpaceDN w:val="0"/>
        <w:adjustRightInd w:val="0"/>
        <w:ind w:left="1800"/>
        <w:jc w:val="both"/>
        <w:rPr>
          <w:rFonts w:cs="Arial"/>
          <w:sz w:val="18"/>
          <w:szCs w:val="18"/>
        </w:rPr>
      </w:pPr>
    </w:p>
    <w:p w14:paraId="3CA18818" w14:textId="77777777" w:rsidR="003B65C7" w:rsidRPr="00EB793D" w:rsidRDefault="003B65C7" w:rsidP="00AA2807">
      <w:pPr>
        <w:pStyle w:val="ListParagraph"/>
        <w:numPr>
          <w:ilvl w:val="0"/>
          <w:numId w:val="89"/>
        </w:numPr>
        <w:autoSpaceDE w:val="0"/>
        <w:autoSpaceDN w:val="0"/>
        <w:adjustRightInd w:val="0"/>
        <w:jc w:val="both"/>
        <w:rPr>
          <w:rFonts w:cs="Arial"/>
          <w:sz w:val="18"/>
          <w:szCs w:val="18"/>
        </w:rPr>
      </w:pPr>
      <w:r w:rsidRPr="00EB793D">
        <w:rPr>
          <w:rFonts w:cs="Arial"/>
          <w:sz w:val="18"/>
          <w:szCs w:val="18"/>
        </w:rPr>
        <w:t xml:space="preserve">FINAL COMPLETION. The Owner and the Constructor agree that this Agreement </w:t>
      </w:r>
      <w:r w:rsidRPr="008606CC">
        <w:rPr>
          <w:rFonts w:cs="Arial"/>
          <w:b/>
          <w:sz w:val="18"/>
          <w:szCs w:val="18"/>
        </w:rPr>
        <w:t xml:space="preserve">shall </w:t>
      </w:r>
      <w:r w:rsidRPr="008606CC">
        <w:rPr>
          <w:rFonts w:cs="Arial"/>
          <w:sz w:val="18"/>
          <w:szCs w:val="18"/>
        </w:rPr>
        <w:t>provide</w:t>
      </w:r>
      <w:r w:rsidRPr="00EB793D">
        <w:rPr>
          <w:rFonts w:cs="Arial"/>
          <w:sz w:val="18"/>
          <w:szCs w:val="18"/>
        </w:rPr>
        <w:t xml:space="preserve"> for the imposition of liquidated damages based on the Date of Final Completion.</w:t>
      </w:r>
    </w:p>
    <w:p w14:paraId="1BEEE19B" w14:textId="77777777" w:rsidR="003B65C7" w:rsidRPr="00EB793D" w:rsidRDefault="003B65C7" w:rsidP="003B65C7">
      <w:pPr>
        <w:pStyle w:val="ListParagraph"/>
        <w:autoSpaceDE w:val="0"/>
        <w:autoSpaceDN w:val="0"/>
        <w:adjustRightInd w:val="0"/>
        <w:ind w:left="1440" w:hanging="720"/>
        <w:jc w:val="both"/>
        <w:rPr>
          <w:rFonts w:cs="Arial"/>
          <w:sz w:val="18"/>
          <w:szCs w:val="18"/>
        </w:rPr>
      </w:pPr>
    </w:p>
    <w:p w14:paraId="75459BDF" w14:textId="210BED80" w:rsidR="003B65C7" w:rsidRPr="00E31087" w:rsidRDefault="003B65C7" w:rsidP="00AA2807">
      <w:pPr>
        <w:pStyle w:val="ListParagraph"/>
        <w:numPr>
          <w:ilvl w:val="0"/>
          <w:numId w:val="92"/>
        </w:numPr>
        <w:tabs>
          <w:tab w:val="left" w:pos="2790"/>
        </w:tabs>
        <w:autoSpaceDE w:val="0"/>
        <w:autoSpaceDN w:val="0"/>
        <w:adjustRightInd w:val="0"/>
        <w:ind w:left="2790" w:hanging="720"/>
        <w:jc w:val="both"/>
        <w:rPr>
          <w:rFonts w:cs="Arial"/>
          <w:b/>
          <w:sz w:val="18"/>
          <w:szCs w:val="18"/>
        </w:rPr>
      </w:pPr>
      <w:r w:rsidRPr="00EB793D">
        <w:rPr>
          <w:rFonts w:cs="Arial"/>
          <w:sz w:val="18"/>
          <w:szCs w:val="18"/>
        </w:rPr>
        <w:t xml:space="preserve">The Constructor understands that if the Date of Final Completion established by this Agreement, as may be amended by subsequent Change Order, is not attained, the Owner will suffer damages which are difficult to determine and accurately specify. The Constructor agrees that if the Date of Final Completion is not attained, the Constructor shall pay the Owner </w:t>
      </w:r>
      <w:r w:rsidRPr="00B9109F">
        <w:rPr>
          <w:rFonts w:cs="Arial"/>
          <w:sz w:val="18"/>
          <w:szCs w:val="18"/>
          <w:highlight w:val="yellow"/>
        </w:rPr>
        <w:t>__________ dollars ($ ____)</w:t>
      </w:r>
      <w:r w:rsidRPr="00EB793D">
        <w:rPr>
          <w:rFonts w:cs="Arial"/>
          <w:sz w:val="18"/>
          <w:szCs w:val="18"/>
        </w:rPr>
        <w:t xml:space="preserve"> as liquidated damages and not as a penalty for each Day that Final Completion extends beyond the Date of Final Completion. The liquidated damages provided herein shall be in lieu of all liability for any and all extra costs, losses, expenses, claims, penalties, and any other damages of whatsoever nature incurred by the Owner, which are occasioned by any delay in achieving the Date of Final Completion.  The Owner will deduct and retain out of moneys, which may become due hereunder to the Constructor, the amount of such liquidated damages.  If the amount due to the Constructor is less than the amount of the liquidated damages suffered by the </w:t>
      </w:r>
      <w:r w:rsidRPr="0043230D">
        <w:rPr>
          <w:rFonts w:cs="Arial"/>
          <w:sz w:val="18"/>
          <w:szCs w:val="18"/>
        </w:rPr>
        <w:t xml:space="preserve">Owner, the Constructor shall pay </w:t>
      </w:r>
      <w:r w:rsidRPr="00E31087">
        <w:rPr>
          <w:rFonts w:cs="Arial"/>
          <w:sz w:val="18"/>
          <w:szCs w:val="18"/>
        </w:rPr>
        <w:t xml:space="preserve">the difference upon demand by the Owner.  </w:t>
      </w:r>
    </w:p>
    <w:p w14:paraId="61A31546" w14:textId="77777777" w:rsidR="00353701" w:rsidRPr="00E31087" w:rsidRDefault="00353701" w:rsidP="00353701">
      <w:pPr>
        <w:pStyle w:val="ListParagraph"/>
        <w:tabs>
          <w:tab w:val="left" w:pos="2790"/>
        </w:tabs>
        <w:autoSpaceDE w:val="0"/>
        <w:autoSpaceDN w:val="0"/>
        <w:adjustRightInd w:val="0"/>
        <w:ind w:left="2790"/>
        <w:jc w:val="both"/>
        <w:rPr>
          <w:rFonts w:cs="Arial"/>
          <w:b/>
          <w:sz w:val="18"/>
          <w:szCs w:val="18"/>
        </w:rPr>
      </w:pPr>
    </w:p>
    <w:p w14:paraId="60471EE7" w14:textId="77777777" w:rsidR="0043230D" w:rsidRPr="00E31087" w:rsidRDefault="0043230D" w:rsidP="00AA2807">
      <w:pPr>
        <w:numPr>
          <w:ilvl w:val="2"/>
          <w:numId w:val="46"/>
        </w:numPr>
        <w:ind w:left="1440"/>
        <w:jc w:val="both"/>
        <w:rPr>
          <w:rFonts w:cs="Arial"/>
          <w:sz w:val="18"/>
          <w:szCs w:val="18"/>
        </w:rPr>
      </w:pPr>
      <w:r w:rsidRPr="00E31087">
        <w:rPr>
          <w:rFonts w:cs="Arial"/>
          <w:sz w:val="18"/>
          <w:szCs w:val="18"/>
        </w:rPr>
        <w:t>Limited Mutual Waiver of Consequential Damages:</w:t>
      </w:r>
    </w:p>
    <w:p w14:paraId="23796733" w14:textId="77777777" w:rsidR="0043230D" w:rsidRPr="00E31087" w:rsidRDefault="0043230D" w:rsidP="0043230D">
      <w:pPr>
        <w:pStyle w:val="ListParagraph"/>
        <w:autoSpaceDE w:val="0"/>
        <w:autoSpaceDN w:val="0"/>
        <w:adjustRightInd w:val="0"/>
        <w:ind w:left="1440" w:hanging="720"/>
        <w:jc w:val="both"/>
        <w:rPr>
          <w:sz w:val="18"/>
          <w:szCs w:val="18"/>
        </w:rPr>
      </w:pPr>
    </w:p>
    <w:p w14:paraId="0378DCDB" w14:textId="77777777" w:rsidR="0043230D" w:rsidRPr="00E31087" w:rsidRDefault="0043230D" w:rsidP="00AA2807">
      <w:pPr>
        <w:pStyle w:val="ListParagraph"/>
        <w:numPr>
          <w:ilvl w:val="0"/>
          <w:numId w:val="96"/>
        </w:numPr>
        <w:autoSpaceDE w:val="0"/>
        <w:autoSpaceDN w:val="0"/>
        <w:adjustRightInd w:val="0"/>
        <w:ind w:left="2160" w:hanging="720"/>
        <w:jc w:val="both"/>
        <w:rPr>
          <w:sz w:val="18"/>
          <w:szCs w:val="18"/>
        </w:rPr>
      </w:pPr>
      <w:r w:rsidRPr="00E31087">
        <w:rPr>
          <w:sz w:val="18"/>
          <w:szCs w:val="18"/>
        </w:rPr>
        <w:t xml:space="preserve">LIMITED MUTUAL WAIVER OF CONSEQUENTIAL DAMAGES. Except for damages mutually agreed upon by the Parties as liquidated damages in section 4. item d. and excluding losses covered by insurance required by the Contract Documents, the Owner and the Constructor agree to waive all claims against each other for any consequential damages that may arise out of or relate to the Agreement, except for those specific items of damages excluded from this waiver and identified below.  The Owner agrees to waive damages, including but not limited to the Owner's loss of use of the Project, any rental expenses incurred, loss of income, profit or financing related to the Project, as well as the loss of business, loss of financing, loss of profits not related to this Project, loss of reputation, or insolvency. The Owner does not waive direct damages.  The Constructor agrees to waive damages, including but not limited to loss of business, loss of financing, loss of profits not related to this Project, loss of bonding capacity, loss of reputation, or insolvency. The Constructor does not waive direct damages.  The provisions of this section shall also apply to the termination of this Agreement and shall survive such termination. The following are specifically excluded from this waiver: </w:t>
      </w:r>
      <w:r w:rsidRPr="00E31087">
        <w:rPr>
          <w:b/>
          <w:sz w:val="18"/>
          <w:szCs w:val="18"/>
          <w:highlight w:val="yellow"/>
        </w:rPr>
        <w:t>[edit the following as applicable based on inclusion of Liquidated Damages or not</w:t>
      </w:r>
      <w:r w:rsidRPr="00E31087">
        <w:rPr>
          <w:b/>
          <w:sz w:val="18"/>
          <w:szCs w:val="18"/>
        </w:rPr>
        <w:t>.]</w:t>
      </w:r>
    </w:p>
    <w:p w14:paraId="4EBD826B" w14:textId="77777777" w:rsidR="0043230D" w:rsidRPr="00E31087" w:rsidRDefault="0043230D" w:rsidP="0043230D">
      <w:pPr>
        <w:pStyle w:val="ListParagraph"/>
        <w:autoSpaceDE w:val="0"/>
        <w:autoSpaceDN w:val="0"/>
        <w:adjustRightInd w:val="0"/>
        <w:ind w:left="2160"/>
        <w:jc w:val="both"/>
        <w:rPr>
          <w:sz w:val="18"/>
          <w:szCs w:val="18"/>
        </w:rPr>
      </w:pPr>
    </w:p>
    <w:p w14:paraId="574119F0" w14:textId="77777777" w:rsidR="0043230D" w:rsidRPr="00E31087" w:rsidRDefault="0043230D" w:rsidP="00AA2807">
      <w:pPr>
        <w:pStyle w:val="Default"/>
        <w:numPr>
          <w:ilvl w:val="0"/>
          <w:numId w:val="97"/>
        </w:numPr>
        <w:ind w:left="2520"/>
        <w:rPr>
          <w:color w:val="auto"/>
          <w:sz w:val="18"/>
          <w:szCs w:val="18"/>
        </w:rPr>
      </w:pPr>
      <w:r w:rsidRPr="00E31087">
        <w:rPr>
          <w:color w:val="auto"/>
          <w:sz w:val="18"/>
          <w:szCs w:val="18"/>
        </w:rPr>
        <w:t>additional Owner’s Design Professional and Professional Consultant services</w:t>
      </w:r>
    </w:p>
    <w:p w14:paraId="778CE892" w14:textId="77777777" w:rsidR="0043230D" w:rsidRPr="00E31087" w:rsidRDefault="0043230D" w:rsidP="00AA2807">
      <w:pPr>
        <w:pStyle w:val="Default"/>
        <w:numPr>
          <w:ilvl w:val="0"/>
          <w:numId w:val="97"/>
        </w:numPr>
        <w:ind w:left="2520"/>
        <w:rPr>
          <w:color w:val="auto"/>
          <w:sz w:val="18"/>
          <w:szCs w:val="18"/>
        </w:rPr>
      </w:pPr>
      <w:r w:rsidRPr="00E31087">
        <w:rPr>
          <w:color w:val="auto"/>
          <w:sz w:val="18"/>
          <w:szCs w:val="18"/>
        </w:rPr>
        <w:t xml:space="preserve">additional Owner project administration costs </w:t>
      </w:r>
    </w:p>
    <w:p w14:paraId="73C327D1" w14:textId="77777777" w:rsidR="0043230D" w:rsidRPr="00E31087" w:rsidRDefault="0043230D" w:rsidP="00AA2807">
      <w:pPr>
        <w:pStyle w:val="Default"/>
        <w:numPr>
          <w:ilvl w:val="0"/>
          <w:numId w:val="97"/>
        </w:numPr>
        <w:ind w:left="2520"/>
        <w:rPr>
          <w:color w:val="auto"/>
          <w:sz w:val="18"/>
          <w:szCs w:val="18"/>
        </w:rPr>
      </w:pPr>
      <w:r w:rsidRPr="00E31087">
        <w:rPr>
          <w:color w:val="auto"/>
          <w:sz w:val="18"/>
          <w:szCs w:val="18"/>
        </w:rPr>
        <w:t xml:space="preserve">extended Builders Risk insurance premiums </w:t>
      </w:r>
    </w:p>
    <w:p w14:paraId="20DB63A8" w14:textId="77777777" w:rsidR="0043230D" w:rsidRPr="00E31087" w:rsidRDefault="0043230D" w:rsidP="00AA2807">
      <w:pPr>
        <w:pStyle w:val="Default"/>
        <w:numPr>
          <w:ilvl w:val="0"/>
          <w:numId w:val="97"/>
        </w:numPr>
        <w:ind w:left="2520"/>
        <w:rPr>
          <w:color w:val="auto"/>
          <w:sz w:val="18"/>
          <w:szCs w:val="18"/>
        </w:rPr>
      </w:pPr>
      <w:r w:rsidRPr="00E31087">
        <w:rPr>
          <w:color w:val="auto"/>
          <w:sz w:val="18"/>
          <w:szCs w:val="18"/>
        </w:rPr>
        <w:t xml:space="preserve">increases in project utility consumption costs </w:t>
      </w:r>
    </w:p>
    <w:p w14:paraId="1B8AD8B5" w14:textId="77777777" w:rsidR="0043230D" w:rsidRPr="00E31087" w:rsidRDefault="0043230D" w:rsidP="00AA2807">
      <w:pPr>
        <w:pStyle w:val="Default"/>
        <w:numPr>
          <w:ilvl w:val="0"/>
          <w:numId w:val="97"/>
        </w:numPr>
        <w:ind w:left="2520"/>
        <w:rPr>
          <w:color w:val="auto"/>
          <w:sz w:val="18"/>
          <w:szCs w:val="18"/>
        </w:rPr>
      </w:pPr>
      <w:r w:rsidRPr="00E31087">
        <w:rPr>
          <w:color w:val="auto"/>
          <w:sz w:val="18"/>
          <w:szCs w:val="18"/>
        </w:rPr>
        <w:lastRenderedPageBreak/>
        <w:t>cost of replacement or temporary facilities</w:t>
      </w:r>
    </w:p>
    <w:p w14:paraId="38A865D4" w14:textId="77777777" w:rsidR="0043230D" w:rsidRPr="00E31087" w:rsidRDefault="0043230D" w:rsidP="00AA2807">
      <w:pPr>
        <w:pStyle w:val="Default"/>
        <w:numPr>
          <w:ilvl w:val="0"/>
          <w:numId w:val="97"/>
        </w:numPr>
        <w:ind w:left="2520"/>
        <w:rPr>
          <w:color w:val="auto"/>
          <w:sz w:val="18"/>
          <w:szCs w:val="18"/>
        </w:rPr>
      </w:pPr>
      <w:r w:rsidRPr="00E31087">
        <w:rPr>
          <w:color w:val="auto"/>
          <w:sz w:val="18"/>
          <w:szCs w:val="18"/>
        </w:rPr>
        <w:t xml:space="preserve">increased costs associated with Owner furnished furniture and equipment </w:t>
      </w:r>
    </w:p>
    <w:p w14:paraId="2F575A32" w14:textId="77777777" w:rsidR="0043230D" w:rsidRPr="00E31087" w:rsidRDefault="0043230D" w:rsidP="00AA2807">
      <w:pPr>
        <w:pStyle w:val="ListParagraph"/>
        <w:numPr>
          <w:ilvl w:val="0"/>
          <w:numId w:val="97"/>
        </w:numPr>
        <w:autoSpaceDE w:val="0"/>
        <w:autoSpaceDN w:val="0"/>
        <w:adjustRightInd w:val="0"/>
        <w:ind w:left="2520"/>
        <w:jc w:val="both"/>
        <w:rPr>
          <w:sz w:val="18"/>
          <w:szCs w:val="18"/>
        </w:rPr>
      </w:pPr>
      <w:r w:rsidRPr="00E31087">
        <w:rPr>
          <w:i/>
          <w:sz w:val="18"/>
          <w:szCs w:val="18"/>
        </w:rPr>
        <w:t>other items –e.g. ticket revenue, food service revenue, lost student fees, lost parking revenue etc. when not liquidated</w:t>
      </w:r>
      <w:r w:rsidRPr="00E31087">
        <w:rPr>
          <w:sz w:val="18"/>
          <w:szCs w:val="18"/>
        </w:rPr>
        <w:t>.</w:t>
      </w:r>
      <w:r w:rsidRPr="00E31087">
        <w:rPr>
          <w:strike/>
          <w:sz w:val="18"/>
          <w:szCs w:val="18"/>
        </w:rPr>
        <w:t xml:space="preserve">   </w:t>
      </w:r>
    </w:p>
    <w:p w14:paraId="452C0462" w14:textId="77777777" w:rsidR="0043230D" w:rsidRPr="00E31087" w:rsidRDefault="0043230D" w:rsidP="0043230D">
      <w:pPr>
        <w:pStyle w:val="ListParagraph"/>
        <w:autoSpaceDE w:val="0"/>
        <w:autoSpaceDN w:val="0"/>
        <w:adjustRightInd w:val="0"/>
        <w:ind w:left="1440" w:hanging="720"/>
        <w:jc w:val="both"/>
        <w:rPr>
          <w:sz w:val="18"/>
          <w:szCs w:val="18"/>
        </w:rPr>
      </w:pPr>
    </w:p>
    <w:p w14:paraId="44B103BC" w14:textId="77777777" w:rsidR="0043230D" w:rsidRPr="00E31087" w:rsidRDefault="0043230D" w:rsidP="00AA2807">
      <w:pPr>
        <w:pStyle w:val="ListParagraph"/>
        <w:numPr>
          <w:ilvl w:val="0"/>
          <w:numId w:val="96"/>
        </w:numPr>
        <w:autoSpaceDE w:val="0"/>
        <w:autoSpaceDN w:val="0"/>
        <w:adjustRightInd w:val="0"/>
        <w:ind w:left="2160" w:hanging="720"/>
        <w:jc w:val="both"/>
        <w:rPr>
          <w:sz w:val="18"/>
          <w:szCs w:val="18"/>
        </w:rPr>
      </w:pPr>
      <w:r w:rsidRPr="00E31087">
        <w:rPr>
          <w:sz w:val="18"/>
          <w:szCs w:val="18"/>
        </w:rPr>
        <w:t>The Owner and the Constructor shall require similar waivers in contracts with Subcontractors and others retained for the Project.</w:t>
      </w:r>
      <w:r w:rsidRPr="00E31087">
        <w:rPr>
          <w:b/>
          <w:sz w:val="18"/>
          <w:szCs w:val="18"/>
          <w:u w:val="single"/>
        </w:rPr>
        <w:t xml:space="preserve"> </w:t>
      </w:r>
    </w:p>
    <w:p w14:paraId="642D9FE4" w14:textId="77777777" w:rsidR="0043230D" w:rsidRPr="0043230D" w:rsidRDefault="0043230D" w:rsidP="0043230D">
      <w:pPr>
        <w:ind w:left="1440"/>
        <w:jc w:val="both"/>
        <w:rPr>
          <w:rFonts w:cs="Arial"/>
          <w:b/>
          <w:sz w:val="18"/>
          <w:szCs w:val="18"/>
        </w:rPr>
      </w:pPr>
    </w:p>
    <w:p w14:paraId="5A2C32BF" w14:textId="5476948C" w:rsidR="00001C3D" w:rsidRPr="00560183" w:rsidRDefault="00545458" w:rsidP="00AA2807">
      <w:pPr>
        <w:numPr>
          <w:ilvl w:val="2"/>
          <w:numId w:val="46"/>
        </w:numPr>
        <w:ind w:left="1440"/>
        <w:jc w:val="both"/>
        <w:rPr>
          <w:rFonts w:cs="Arial"/>
          <w:b/>
          <w:sz w:val="18"/>
          <w:szCs w:val="18"/>
        </w:rPr>
      </w:pPr>
      <w:r w:rsidRPr="00560183">
        <w:rPr>
          <w:rFonts w:cs="Arial"/>
          <w:sz w:val="18"/>
          <w:szCs w:val="18"/>
        </w:rPr>
        <w:t>Award Incentive</w:t>
      </w:r>
      <w:r w:rsidR="00001C3D" w:rsidRPr="00560183">
        <w:rPr>
          <w:rFonts w:cs="Arial"/>
          <w:sz w:val="18"/>
          <w:szCs w:val="18"/>
        </w:rPr>
        <w:t>:</w:t>
      </w:r>
      <w:r w:rsidR="00057FD8" w:rsidRPr="00560183">
        <w:rPr>
          <w:rFonts w:cs="Arial"/>
          <w:sz w:val="18"/>
          <w:szCs w:val="18"/>
        </w:rPr>
        <w:t xml:space="preserve"> </w:t>
      </w:r>
      <w:r w:rsidR="00560183" w:rsidRPr="00560183">
        <w:rPr>
          <w:rFonts w:cs="Arial"/>
          <w:b/>
          <w:bCs/>
          <w:sz w:val="18"/>
          <w:szCs w:val="18"/>
          <w:highlight w:val="yellow"/>
        </w:rPr>
        <w:t>[</w:t>
      </w:r>
      <w:r w:rsidR="00904F4C" w:rsidRPr="00560183">
        <w:rPr>
          <w:rFonts w:cs="Arial"/>
          <w:b/>
          <w:bCs/>
          <w:sz w:val="18"/>
          <w:szCs w:val="18"/>
          <w:highlight w:val="yellow"/>
        </w:rPr>
        <w:t>Type “Not Applicable” if not used</w:t>
      </w:r>
      <w:r w:rsidR="00560183" w:rsidRPr="00560183">
        <w:rPr>
          <w:rFonts w:cs="Arial"/>
          <w:b/>
          <w:bCs/>
          <w:sz w:val="18"/>
          <w:szCs w:val="18"/>
          <w:highlight w:val="yellow"/>
        </w:rPr>
        <w:t>]</w:t>
      </w:r>
    </w:p>
    <w:p w14:paraId="6CA3B67B" w14:textId="77777777" w:rsidR="00001C3D" w:rsidRPr="00EB793D" w:rsidRDefault="00001C3D" w:rsidP="00001C3D">
      <w:pPr>
        <w:pStyle w:val="ListParagraph"/>
        <w:autoSpaceDE w:val="0"/>
        <w:autoSpaceDN w:val="0"/>
        <w:adjustRightInd w:val="0"/>
        <w:ind w:left="1440"/>
        <w:jc w:val="both"/>
        <w:rPr>
          <w:rFonts w:cs="Arial"/>
          <w:sz w:val="18"/>
          <w:szCs w:val="18"/>
        </w:rPr>
      </w:pPr>
    </w:p>
    <w:p w14:paraId="5F9C7881" w14:textId="77777777" w:rsidR="00001C3D" w:rsidRDefault="00001C3D" w:rsidP="00AA2807">
      <w:pPr>
        <w:pStyle w:val="ListParagraph"/>
        <w:numPr>
          <w:ilvl w:val="0"/>
          <w:numId w:val="28"/>
        </w:numPr>
        <w:autoSpaceDE w:val="0"/>
        <w:autoSpaceDN w:val="0"/>
        <w:adjustRightInd w:val="0"/>
        <w:ind w:left="2160" w:hanging="720"/>
        <w:jc w:val="both"/>
        <w:rPr>
          <w:rFonts w:cs="Arial"/>
          <w:sz w:val="18"/>
          <w:szCs w:val="18"/>
        </w:rPr>
      </w:pPr>
      <w:r w:rsidRPr="00EB793D">
        <w:rPr>
          <w:rFonts w:cs="Arial"/>
          <w:sz w:val="18"/>
          <w:szCs w:val="18"/>
        </w:rPr>
        <w:t xml:space="preserve">AWARD INCENTIVE. The maximum amount of incentive shall be </w:t>
      </w:r>
      <w:r w:rsidRPr="00B9109F">
        <w:rPr>
          <w:rFonts w:cs="Arial"/>
          <w:sz w:val="18"/>
          <w:szCs w:val="18"/>
          <w:highlight w:val="yellow"/>
        </w:rPr>
        <w:t>__________</w:t>
      </w:r>
      <w:r w:rsidR="005011C5" w:rsidRPr="00B9109F">
        <w:rPr>
          <w:rFonts w:cs="Arial"/>
          <w:sz w:val="18"/>
          <w:szCs w:val="18"/>
          <w:highlight w:val="yellow"/>
        </w:rPr>
        <w:t>.</w:t>
      </w:r>
      <w:r w:rsidR="005011C5" w:rsidRPr="00EB793D">
        <w:rPr>
          <w:rFonts w:cs="Arial"/>
          <w:color w:val="FF0000"/>
          <w:sz w:val="18"/>
          <w:szCs w:val="18"/>
        </w:rPr>
        <w:t xml:space="preserve"> </w:t>
      </w:r>
      <w:r w:rsidRPr="00EB793D">
        <w:rPr>
          <w:rFonts w:cs="Arial"/>
          <w:sz w:val="18"/>
          <w:szCs w:val="18"/>
        </w:rPr>
        <w:t>To receive an incentive award based upon early completion, the Constructor must provide the O</w:t>
      </w:r>
      <w:r w:rsidR="0060009B" w:rsidRPr="00EB793D">
        <w:rPr>
          <w:rFonts w:cs="Arial"/>
          <w:sz w:val="18"/>
          <w:szCs w:val="18"/>
        </w:rPr>
        <w:t>wner</w:t>
      </w:r>
      <w:r w:rsidRPr="00EB793D">
        <w:rPr>
          <w:rFonts w:cs="Arial"/>
          <w:sz w:val="18"/>
          <w:szCs w:val="18"/>
        </w:rPr>
        <w:t xml:space="preserve"> a written notice of its intent to achieve completion early no later than 60 days prior to the contract date of Substantial Completion. If achieved, the Contract Price shall be adjusted by Change Order to reflect the </w:t>
      </w:r>
      <w:r w:rsidR="0060009B" w:rsidRPr="00EB793D">
        <w:rPr>
          <w:rFonts w:cs="Arial"/>
          <w:sz w:val="18"/>
          <w:szCs w:val="18"/>
        </w:rPr>
        <w:t>Constructor</w:t>
      </w:r>
      <w:r w:rsidRPr="00EB793D">
        <w:rPr>
          <w:rFonts w:cs="Arial"/>
          <w:sz w:val="18"/>
          <w:szCs w:val="18"/>
        </w:rPr>
        <w:t>'s incentive award. Incentive award payment will be made upon receipt of a proper application for final payment after execution of that Change Order.</w:t>
      </w:r>
    </w:p>
    <w:p w14:paraId="10C7D564" w14:textId="77777777" w:rsidR="00B56065" w:rsidRPr="00EB793D" w:rsidRDefault="00B56065" w:rsidP="00B56065">
      <w:pPr>
        <w:pStyle w:val="ListParagraph"/>
        <w:autoSpaceDE w:val="0"/>
        <w:autoSpaceDN w:val="0"/>
        <w:adjustRightInd w:val="0"/>
        <w:ind w:left="1890"/>
        <w:jc w:val="both"/>
        <w:rPr>
          <w:rFonts w:cs="Arial"/>
          <w:sz w:val="18"/>
          <w:szCs w:val="18"/>
        </w:rPr>
      </w:pPr>
    </w:p>
    <w:p w14:paraId="5D521FB7" w14:textId="77777777" w:rsidR="005731D9" w:rsidRPr="00EB793D" w:rsidRDefault="00F53185" w:rsidP="005731D9">
      <w:pPr>
        <w:jc w:val="both"/>
        <w:rPr>
          <w:rFonts w:cs="Arial"/>
          <w:b/>
          <w:sz w:val="18"/>
          <w:szCs w:val="18"/>
          <w:u w:val="single"/>
        </w:rPr>
      </w:pPr>
      <w:r w:rsidRPr="00EB793D">
        <w:rPr>
          <w:rFonts w:cs="Arial"/>
          <w:b/>
          <w:sz w:val="18"/>
          <w:szCs w:val="18"/>
        </w:rPr>
        <w:t>5</w:t>
      </w:r>
      <w:r w:rsidR="005731D9" w:rsidRPr="00EB793D">
        <w:rPr>
          <w:rFonts w:cs="Arial"/>
          <w:b/>
          <w:sz w:val="18"/>
          <w:szCs w:val="18"/>
        </w:rPr>
        <w:t>.</w:t>
      </w:r>
      <w:r w:rsidR="005731D9" w:rsidRPr="00EB793D">
        <w:rPr>
          <w:rFonts w:cs="Arial"/>
          <w:b/>
          <w:sz w:val="18"/>
          <w:szCs w:val="18"/>
        </w:rPr>
        <w:tab/>
      </w:r>
      <w:r w:rsidR="00084DE1" w:rsidRPr="00EB793D">
        <w:rPr>
          <w:rFonts w:cs="Arial"/>
          <w:b/>
          <w:sz w:val="18"/>
          <w:szCs w:val="18"/>
        </w:rPr>
        <w:t>INDEMNITY</w:t>
      </w:r>
      <w:r w:rsidR="005731D9" w:rsidRPr="00EB793D">
        <w:rPr>
          <w:rFonts w:cs="Arial"/>
          <w:b/>
          <w:sz w:val="18"/>
          <w:szCs w:val="18"/>
        </w:rPr>
        <w:t>, INSURANCE</w:t>
      </w:r>
      <w:r w:rsidR="00307E86" w:rsidRPr="00EB793D">
        <w:rPr>
          <w:rFonts w:cs="Arial"/>
          <w:b/>
          <w:sz w:val="18"/>
          <w:szCs w:val="18"/>
        </w:rPr>
        <w:t>,</w:t>
      </w:r>
      <w:r w:rsidR="005731D9" w:rsidRPr="00EB793D">
        <w:rPr>
          <w:rFonts w:cs="Arial"/>
          <w:b/>
          <w:sz w:val="18"/>
          <w:szCs w:val="18"/>
        </w:rPr>
        <w:t xml:space="preserve"> AND BONDS</w:t>
      </w:r>
    </w:p>
    <w:p w14:paraId="329786C6" w14:textId="77777777" w:rsidR="005731D9" w:rsidRPr="00EB793D" w:rsidRDefault="005731D9" w:rsidP="005731D9">
      <w:pPr>
        <w:ind w:left="720" w:hanging="720"/>
        <w:jc w:val="both"/>
        <w:rPr>
          <w:rFonts w:cs="Arial"/>
          <w:bCs/>
          <w:sz w:val="18"/>
          <w:szCs w:val="18"/>
        </w:rPr>
      </w:pPr>
    </w:p>
    <w:p w14:paraId="7A1A24DB" w14:textId="77777777" w:rsidR="005731D9" w:rsidRPr="00EB793D" w:rsidRDefault="00545458" w:rsidP="00AA2807">
      <w:pPr>
        <w:numPr>
          <w:ilvl w:val="2"/>
          <w:numId w:val="48"/>
        </w:numPr>
        <w:ind w:left="1530" w:hanging="810"/>
        <w:jc w:val="both"/>
        <w:rPr>
          <w:rFonts w:cs="Arial"/>
          <w:b/>
          <w:sz w:val="18"/>
          <w:szCs w:val="18"/>
          <w:u w:val="single"/>
        </w:rPr>
      </w:pPr>
      <w:r w:rsidRPr="00EB793D">
        <w:rPr>
          <w:rFonts w:cs="Arial"/>
          <w:sz w:val="18"/>
          <w:szCs w:val="18"/>
        </w:rPr>
        <w:t>Insurance</w:t>
      </w:r>
      <w:r w:rsidR="00BD5DFE" w:rsidRPr="00EB793D">
        <w:rPr>
          <w:rFonts w:cs="Arial"/>
          <w:sz w:val="18"/>
          <w:szCs w:val="18"/>
        </w:rPr>
        <w:t xml:space="preserve"> </w:t>
      </w:r>
      <w:r w:rsidR="00BD5DFE" w:rsidRPr="00EB793D">
        <w:rPr>
          <w:rFonts w:cs="Arial"/>
          <w:b/>
          <w:sz w:val="18"/>
          <w:szCs w:val="18"/>
          <w:highlight w:val="yellow"/>
          <w:u w:val="single"/>
        </w:rPr>
        <w:t>FOR PROJECTS WITH CONSTRUCTION ESTIMATE OVER $2M</w:t>
      </w:r>
      <w:r w:rsidR="00E12490" w:rsidRPr="00EB793D">
        <w:rPr>
          <w:rFonts w:cs="Arial"/>
          <w:b/>
          <w:sz w:val="18"/>
          <w:szCs w:val="18"/>
          <w:highlight w:val="yellow"/>
          <w:u w:val="single"/>
        </w:rPr>
        <w:t xml:space="preserve"> only keep this article.  Delete the next article a. and b.</w:t>
      </w:r>
    </w:p>
    <w:p w14:paraId="5804D7F9" w14:textId="77777777" w:rsidR="005731D9" w:rsidRPr="00EB793D" w:rsidRDefault="005731D9" w:rsidP="00C72E0F">
      <w:pPr>
        <w:pStyle w:val="CM20"/>
        <w:spacing w:after="0"/>
        <w:ind w:left="720" w:hanging="720"/>
        <w:jc w:val="both"/>
        <w:rPr>
          <w:rFonts w:cs="Arial"/>
          <w:b/>
          <w:bCs/>
          <w:sz w:val="18"/>
          <w:szCs w:val="18"/>
        </w:rPr>
      </w:pPr>
    </w:p>
    <w:p w14:paraId="4CDE5362" w14:textId="77777777" w:rsidR="005731D9" w:rsidRPr="00EB793D" w:rsidRDefault="005731D9" w:rsidP="00AA2807">
      <w:pPr>
        <w:pStyle w:val="ListParagraph"/>
        <w:numPr>
          <w:ilvl w:val="0"/>
          <w:numId w:val="47"/>
        </w:numPr>
        <w:autoSpaceDE w:val="0"/>
        <w:autoSpaceDN w:val="0"/>
        <w:adjustRightInd w:val="0"/>
        <w:ind w:left="2160" w:hanging="720"/>
        <w:jc w:val="both"/>
        <w:rPr>
          <w:rFonts w:cs="Arial"/>
          <w:sz w:val="18"/>
          <w:szCs w:val="18"/>
        </w:rPr>
      </w:pPr>
      <w:r w:rsidRPr="00EB793D">
        <w:rPr>
          <w:rFonts w:cs="Arial"/>
          <w:sz w:val="18"/>
          <w:szCs w:val="18"/>
        </w:rPr>
        <w:t xml:space="preserve">Each Prime </w:t>
      </w:r>
      <w:r w:rsidR="00465828" w:rsidRPr="00EB793D">
        <w:rPr>
          <w:rFonts w:cs="Arial"/>
          <w:sz w:val="18"/>
          <w:szCs w:val="18"/>
        </w:rPr>
        <w:t>Constructor</w:t>
      </w:r>
      <w:r w:rsidRPr="00EB793D">
        <w:rPr>
          <w:rFonts w:cs="Arial"/>
          <w:sz w:val="18"/>
          <w:szCs w:val="18"/>
        </w:rPr>
        <w:t xml:space="preserve"> shall take out insurance policies throughout the construction period as per the following minimum requirements: </w:t>
      </w:r>
    </w:p>
    <w:p w14:paraId="0831ADF9" w14:textId="77777777" w:rsidR="005731D9" w:rsidRPr="00EB793D" w:rsidRDefault="005731D9" w:rsidP="00C72E0F">
      <w:pPr>
        <w:pStyle w:val="BodyTextIndent"/>
        <w:tabs>
          <w:tab w:val="left" w:pos="720"/>
        </w:tabs>
        <w:ind w:hanging="720"/>
        <w:jc w:val="both"/>
        <w:rPr>
          <w:rFonts w:cs="Arial"/>
          <w:sz w:val="18"/>
          <w:szCs w:val="18"/>
        </w:rPr>
      </w:pPr>
    </w:p>
    <w:p w14:paraId="74EBD4FD" w14:textId="213938C5" w:rsidR="005731D9" w:rsidRPr="00EB793D" w:rsidRDefault="005731D9" w:rsidP="00AA2807">
      <w:pPr>
        <w:pStyle w:val="BodyTextIndent2"/>
        <w:numPr>
          <w:ilvl w:val="0"/>
          <w:numId w:val="44"/>
        </w:numPr>
        <w:tabs>
          <w:tab w:val="clear" w:pos="1440"/>
          <w:tab w:val="clear" w:pos="2160"/>
          <w:tab w:val="clear" w:pos="2880"/>
          <w:tab w:val="left" w:pos="1080"/>
          <w:tab w:val="left" w:pos="2184"/>
        </w:tabs>
        <w:ind w:left="2790" w:hanging="540"/>
        <w:rPr>
          <w:rFonts w:cs="Arial"/>
          <w:sz w:val="18"/>
          <w:szCs w:val="18"/>
        </w:rPr>
      </w:pPr>
      <w:r w:rsidRPr="00EB793D">
        <w:rPr>
          <w:rFonts w:cs="Arial"/>
          <w:sz w:val="18"/>
          <w:szCs w:val="18"/>
        </w:rPr>
        <w:t xml:space="preserve">Workers Compensation and Employer’s Liability:  Coverage A – State of Iowa Statutory Benefits.  Coverage B - $500,000 each accident; $500,000 disease each employee, and $500,000 disease policy limit.   </w:t>
      </w:r>
      <w:r w:rsidR="00743796" w:rsidRPr="00EB793D">
        <w:rPr>
          <w:rFonts w:cs="Arial"/>
          <w:sz w:val="18"/>
          <w:szCs w:val="18"/>
        </w:rPr>
        <w:t xml:space="preserve">Workers Compensation Policy shall include a waiver of subrogation in favor of the University of Iowa, the Board of Regents, State of </w:t>
      </w:r>
      <w:r w:rsidR="00D22D32" w:rsidRPr="00EB793D">
        <w:rPr>
          <w:rFonts w:cs="Arial"/>
          <w:sz w:val="18"/>
          <w:szCs w:val="18"/>
        </w:rPr>
        <w:t>Iowa,</w:t>
      </w:r>
      <w:r w:rsidR="00743796" w:rsidRPr="00EB793D">
        <w:rPr>
          <w:rFonts w:cs="Arial"/>
          <w:sz w:val="18"/>
          <w:szCs w:val="18"/>
        </w:rPr>
        <w:t xml:space="preserve"> </w:t>
      </w:r>
      <w:r w:rsidR="00B9109F" w:rsidRPr="00EB793D">
        <w:rPr>
          <w:rFonts w:cs="Arial"/>
          <w:sz w:val="18"/>
          <w:szCs w:val="18"/>
        </w:rPr>
        <w:t>and</w:t>
      </w:r>
      <w:r w:rsidR="00743796" w:rsidRPr="00EB793D">
        <w:rPr>
          <w:rFonts w:cs="Arial"/>
          <w:sz w:val="18"/>
          <w:szCs w:val="18"/>
        </w:rPr>
        <w:t xml:space="preserve"> the State of Iowa.  </w:t>
      </w:r>
    </w:p>
    <w:p w14:paraId="1656DC35" w14:textId="77777777" w:rsidR="005731D9" w:rsidRPr="00EB793D" w:rsidRDefault="005731D9" w:rsidP="00406803">
      <w:pPr>
        <w:pStyle w:val="BodyTextIndent2"/>
        <w:tabs>
          <w:tab w:val="clear" w:pos="1440"/>
          <w:tab w:val="clear" w:pos="2160"/>
          <w:tab w:val="clear" w:pos="2880"/>
          <w:tab w:val="left" w:pos="1080"/>
          <w:tab w:val="left" w:pos="2184"/>
        </w:tabs>
        <w:ind w:left="2790" w:hanging="540"/>
        <w:rPr>
          <w:rFonts w:cs="Arial"/>
          <w:sz w:val="18"/>
          <w:szCs w:val="18"/>
        </w:rPr>
      </w:pPr>
    </w:p>
    <w:p w14:paraId="1D4A9F1E" w14:textId="77777777" w:rsidR="005731D9" w:rsidRPr="00EB793D" w:rsidRDefault="005731D9" w:rsidP="00AA2807">
      <w:pPr>
        <w:pStyle w:val="BodyTextIndent2"/>
        <w:numPr>
          <w:ilvl w:val="0"/>
          <w:numId w:val="44"/>
        </w:numPr>
        <w:tabs>
          <w:tab w:val="clear" w:pos="1440"/>
          <w:tab w:val="clear" w:pos="2160"/>
          <w:tab w:val="clear" w:pos="2880"/>
          <w:tab w:val="left" w:pos="1080"/>
          <w:tab w:val="left" w:pos="2184"/>
        </w:tabs>
        <w:ind w:left="2790" w:hanging="540"/>
        <w:rPr>
          <w:rFonts w:cs="Arial"/>
          <w:sz w:val="18"/>
          <w:szCs w:val="18"/>
        </w:rPr>
      </w:pPr>
      <w:r w:rsidRPr="00EB793D">
        <w:rPr>
          <w:rFonts w:cs="Arial"/>
          <w:sz w:val="18"/>
          <w:szCs w:val="18"/>
        </w:rPr>
        <w:t>Commercial General Liability insurance covering all operations under the Contract; limits of not less than $1,000,000 for each occurrence and $2,000,000 in aggregate.</w:t>
      </w:r>
    </w:p>
    <w:p w14:paraId="52C70EC6" w14:textId="77777777" w:rsidR="005731D9" w:rsidRPr="00EB793D" w:rsidRDefault="005731D9" w:rsidP="00406803">
      <w:pPr>
        <w:pStyle w:val="BodyTextIndent2"/>
        <w:tabs>
          <w:tab w:val="clear" w:pos="2160"/>
          <w:tab w:val="clear" w:pos="2880"/>
          <w:tab w:val="left" w:pos="1080"/>
          <w:tab w:val="left" w:pos="2184"/>
        </w:tabs>
        <w:ind w:left="2790" w:hanging="540"/>
        <w:rPr>
          <w:rFonts w:cs="Arial"/>
          <w:sz w:val="18"/>
          <w:szCs w:val="18"/>
        </w:rPr>
      </w:pPr>
    </w:p>
    <w:p w14:paraId="398EA9B5" w14:textId="0D423E6B" w:rsidR="005731D9" w:rsidRPr="00EB793D" w:rsidRDefault="005731D9" w:rsidP="00AA2807">
      <w:pPr>
        <w:pStyle w:val="BodyTextIndent2"/>
        <w:numPr>
          <w:ilvl w:val="0"/>
          <w:numId w:val="44"/>
        </w:numPr>
        <w:tabs>
          <w:tab w:val="clear" w:pos="1440"/>
          <w:tab w:val="clear" w:pos="2160"/>
          <w:tab w:val="clear" w:pos="2880"/>
          <w:tab w:val="left" w:pos="1080"/>
          <w:tab w:val="left" w:pos="2184"/>
        </w:tabs>
        <w:ind w:left="2790" w:hanging="540"/>
        <w:rPr>
          <w:rFonts w:cs="Arial"/>
          <w:sz w:val="18"/>
          <w:szCs w:val="18"/>
        </w:rPr>
      </w:pPr>
      <w:r w:rsidRPr="00EB793D">
        <w:rPr>
          <w:rFonts w:cs="Arial"/>
          <w:sz w:val="18"/>
          <w:szCs w:val="18"/>
        </w:rPr>
        <w:t>Automobile liability insurance on vehicles used in connection with the Contract, whether owned, non-owned, hired or borrowed in limits of not less than $1,000,000 for each accident.</w:t>
      </w:r>
    </w:p>
    <w:p w14:paraId="31114E2F" w14:textId="77777777" w:rsidR="00BD5DFE" w:rsidRPr="00EB793D" w:rsidRDefault="00BD5DFE" w:rsidP="00406803">
      <w:pPr>
        <w:pStyle w:val="BodyTextIndent2"/>
        <w:tabs>
          <w:tab w:val="clear" w:pos="1440"/>
          <w:tab w:val="clear" w:pos="2160"/>
          <w:tab w:val="clear" w:pos="2880"/>
          <w:tab w:val="left" w:pos="1080"/>
          <w:tab w:val="left" w:pos="2184"/>
        </w:tabs>
        <w:ind w:left="2790" w:hanging="540"/>
        <w:rPr>
          <w:rFonts w:cs="Arial"/>
          <w:sz w:val="18"/>
          <w:szCs w:val="18"/>
        </w:rPr>
      </w:pPr>
    </w:p>
    <w:p w14:paraId="7FF13B36" w14:textId="77777777" w:rsidR="004E4952" w:rsidRPr="00EB793D" w:rsidRDefault="004E4952" w:rsidP="00AA2807">
      <w:pPr>
        <w:pStyle w:val="BodyTextIndent2"/>
        <w:numPr>
          <w:ilvl w:val="0"/>
          <w:numId w:val="44"/>
        </w:numPr>
        <w:tabs>
          <w:tab w:val="clear" w:pos="1440"/>
          <w:tab w:val="clear" w:pos="2160"/>
          <w:tab w:val="clear" w:pos="2880"/>
          <w:tab w:val="left" w:pos="1080"/>
          <w:tab w:val="left" w:pos="2184"/>
        </w:tabs>
        <w:ind w:left="2790" w:hanging="540"/>
        <w:rPr>
          <w:rFonts w:cs="Arial"/>
          <w:b/>
          <w:sz w:val="18"/>
          <w:szCs w:val="18"/>
        </w:rPr>
      </w:pPr>
      <w:r w:rsidRPr="00EB793D">
        <w:rPr>
          <w:rFonts w:cs="Arial"/>
          <w:sz w:val="18"/>
          <w:szCs w:val="18"/>
        </w:rPr>
        <w:t xml:space="preserve">Umbrella liability insurance with limits of not less than </w:t>
      </w:r>
      <w:r w:rsidRPr="00EB793D">
        <w:rPr>
          <w:rFonts w:cs="Arial"/>
          <w:b/>
          <w:sz w:val="18"/>
          <w:szCs w:val="18"/>
        </w:rPr>
        <w:t>$</w:t>
      </w:r>
      <w:r w:rsidR="009D4BC1" w:rsidRPr="00EB793D">
        <w:rPr>
          <w:rFonts w:cs="Arial"/>
          <w:b/>
          <w:sz w:val="18"/>
          <w:szCs w:val="18"/>
        </w:rPr>
        <w:t>5,000,000</w:t>
      </w:r>
      <w:r w:rsidR="009D4BC1" w:rsidRPr="00EB793D">
        <w:rPr>
          <w:rFonts w:cs="Arial"/>
          <w:sz w:val="18"/>
          <w:szCs w:val="18"/>
        </w:rPr>
        <w:t>, which</w:t>
      </w:r>
      <w:r w:rsidRPr="00EB793D">
        <w:rPr>
          <w:rFonts w:cs="Arial"/>
          <w:sz w:val="18"/>
          <w:szCs w:val="18"/>
        </w:rPr>
        <w:t xml:space="preserve"> shall apply to all underlying and primary liability coverage required by this contract. </w:t>
      </w:r>
      <w:r w:rsidRPr="00B56065">
        <w:rPr>
          <w:rFonts w:cs="Arial"/>
          <w:b/>
          <w:sz w:val="18"/>
          <w:szCs w:val="18"/>
          <w:highlight w:val="yellow"/>
        </w:rPr>
        <w:t>[Update amount as approved by Risk Management.]</w:t>
      </w:r>
    </w:p>
    <w:p w14:paraId="64797429" w14:textId="77777777" w:rsidR="004E4952" w:rsidRPr="00EB793D" w:rsidRDefault="004E4952" w:rsidP="00406803">
      <w:pPr>
        <w:pStyle w:val="BodyTextIndent2"/>
        <w:tabs>
          <w:tab w:val="clear" w:pos="1440"/>
          <w:tab w:val="clear" w:pos="2160"/>
          <w:tab w:val="clear" w:pos="2880"/>
          <w:tab w:val="left" w:pos="1080"/>
          <w:tab w:val="left" w:pos="2184"/>
        </w:tabs>
        <w:ind w:left="2790" w:hanging="540"/>
        <w:rPr>
          <w:rFonts w:cs="Arial"/>
          <w:sz w:val="18"/>
          <w:szCs w:val="18"/>
        </w:rPr>
      </w:pPr>
    </w:p>
    <w:p w14:paraId="226A3851" w14:textId="77777777" w:rsidR="00E12490" w:rsidRPr="00EB793D" w:rsidRDefault="004E4952" w:rsidP="00AA2807">
      <w:pPr>
        <w:pStyle w:val="BodyTextIndent2"/>
        <w:numPr>
          <w:ilvl w:val="0"/>
          <w:numId w:val="44"/>
        </w:numPr>
        <w:tabs>
          <w:tab w:val="clear" w:pos="1440"/>
          <w:tab w:val="clear" w:pos="2160"/>
          <w:tab w:val="clear" w:pos="2880"/>
          <w:tab w:val="left" w:pos="1080"/>
          <w:tab w:val="left" w:pos="2184"/>
        </w:tabs>
        <w:ind w:left="2790" w:hanging="540"/>
        <w:rPr>
          <w:rFonts w:cs="Arial"/>
          <w:sz w:val="18"/>
          <w:szCs w:val="18"/>
        </w:rPr>
      </w:pPr>
      <w:r w:rsidRPr="00EB793D">
        <w:rPr>
          <w:rFonts w:cs="Arial"/>
          <w:sz w:val="18"/>
          <w:szCs w:val="18"/>
        </w:rPr>
        <w:t xml:space="preserve">All risk </w:t>
      </w:r>
      <w:r w:rsidR="00E12490" w:rsidRPr="00EB793D">
        <w:rPr>
          <w:rFonts w:cs="Arial"/>
          <w:sz w:val="18"/>
          <w:szCs w:val="18"/>
        </w:rPr>
        <w:t xml:space="preserve">Builder’s Risk </w:t>
      </w:r>
      <w:r w:rsidRPr="00EB793D">
        <w:rPr>
          <w:rFonts w:cs="Arial"/>
          <w:sz w:val="18"/>
          <w:szCs w:val="18"/>
        </w:rPr>
        <w:t>I</w:t>
      </w:r>
      <w:r w:rsidR="00E12490" w:rsidRPr="00EB793D">
        <w:rPr>
          <w:rFonts w:cs="Arial"/>
          <w:sz w:val="18"/>
          <w:szCs w:val="18"/>
        </w:rPr>
        <w:t xml:space="preserve">nsurance: </w:t>
      </w:r>
      <w:r w:rsidRPr="00EB793D">
        <w:rPr>
          <w:rFonts w:cs="Arial"/>
          <w:sz w:val="18"/>
          <w:szCs w:val="18"/>
        </w:rPr>
        <w:t>for the entire project included in the contract specified in an amount equal to the construction cost until Substantial Completion for the Work is achieved unless otherwise agreed to by the Parties.</w:t>
      </w:r>
      <w:r w:rsidR="00E12490" w:rsidRPr="00EB793D">
        <w:rPr>
          <w:rFonts w:cs="Arial"/>
          <w:sz w:val="18"/>
          <w:szCs w:val="18"/>
        </w:rPr>
        <w:t xml:space="preserve">  </w:t>
      </w:r>
    </w:p>
    <w:p w14:paraId="5FFF32B9" w14:textId="77777777" w:rsidR="00E12490" w:rsidRPr="00EB793D" w:rsidRDefault="00E12490" w:rsidP="00E12490">
      <w:pPr>
        <w:pStyle w:val="BodyTextIndent2"/>
        <w:tabs>
          <w:tab w:val="clear" w:pos="1440"/>
          <w:tab w:val="clear" w:pos="2160"/>
          <w:tab w:val="left" w:pos="1080"/>
          <w:tab w:val="left" w:pos="2184"/>
        </w:tabs>
        <w:ind w:left="2880"/>
        <w:rPr>
          <w:rFonts w:cs="Arial"/>
          <w:sz w:val="18"/>
          <w:szCs w:val="18"/>
        </w:rPr>
      </w:pPr>
    </w:p>
    <w:p w14:paraId="5C49BEFE" w14:textId="77777777" w:rsidR="00307199" w:rsidRPr="00EB793D" w:rsidRDefault="004E4952" w:rsidP="00D22D32">
      <w:pPr>
        <w:pStyle w:val="BodyTextIndent2"/>
        <w:numPr>
          <w:ilvl w:val="1"/>
          <w:numId w:val="15"/>
        </w:numPr>
        <w:tabs>
          <w:tab w:val="clear" w:pos="2880"/>
          <w:tab w:val="left" w:pos="1080"/>
        </w:tabs>
        <w:ind w:left="3420" w:hanging="540"/>
        <w:rPr>
          <w:rFonts w:cs="Arial"/>
          <w:sz w:val="18"/>
          <w:szCs w:val="18"/>
        </w:rPr>
      </w:pPr>
      <w:r w:rsidRPr="00EB793D">
        <w:rPr>
          <w:rFonts w:cs="Arial"/>
          <w:sz w:val="18"/>
          <w:szCs w:val="18"/>
        </w:rPr>
        <w:t>The insurance policy shall name the O</w:t>
      </w:r>
      <w:r w:rsidR="00DC76F3" w:rsidRPr="00EB793D">
        <w:rPr>
          <w:rFonts w:cs="Arial"/>
          <w:sz w:val="18"/>
          <w:szCs w:val="18"/>
        </w:rPr>
        <w:t>wner</w:t>
      </w:r>
      <w:r w:rsidRPr="00EB793D">
        <w:rPr>
          <w:rFonts w:cs="Arial"/>
          <w:sz w:val="18"/>
          <w:szCs w:val="18"/>
        </w:rPr>
        <w:t xml:space="preserve"> as an additional insured and loss payee. </w:t>
      </w:r>
    </w:p>
    <w:p w14:paraId="143103AC" w14:textId="77777777" w:rsidR="00307199" w:rsidRPr="00EB793D" w:rsidRDefault="00307199" w:rsidP="00D22D32">
      <w:pPr>
        <w:pStyle w:val="BodyTextIndent2"/>
        <w:tabs>
          <w:tab w:val="clear" w:pos="2880"/>
          <w:tab w:val="left" w:pos="1080"/>
        </w:tabs>
        <w:ind w:left="3420" w:hanging="540"/>
        <w:rPr>
          <w:rFonts w:cs="Arial"/>
          <w:sz w:val="18"/>
          <w:szCs w:val="18"/>
        </w:rPr>
      </w:pPr>
    </w:p>
    <w:p w14:paraId="37669874" w14:textId="77777777" w:rsidR="00307199" w:rsidRPr="00EB793D" w:rsidRDefault="004E4952" w:rsidP="00D22D32">
      <w:pPr>
        <w:pStyle w:val="BodyTextIndent2"/>
        <w:numPr>
          <w:ilvl w:val="1"/>
          <w:numId w:val="15"/>
        </w:numPr>
        <w:tabs>
          <w:tab w:val="clear" w:pos="2880"/>
          <w:tab w:val="left" w:pos="1080"/>
        </w:tabs>
        <w:ind w:left="3420" w:hanging="540"/>
        <w:rPr>
          <w:rFonts w:cs="Arial"/>
          <w:sz w:val="18"/>
          <w:szCs w:val="18"/>
        </w:rPr>
      </w:pPr>
      <w:r w:rsidRPr="00EB793D">
        <w:rPr>
          <w:rFonts w:cs="Arial"/>
          <w:sz w:val="18"/>
          <w:szCs w:val="18"/>
        </w:rPr>
        <w:t>This insurance shall be written as a Builder's Risk Policy or equivalent form to cover all risks of physical loss except those specifically excluded by the policy, and shall insure (a) at least against the perils of fire, lightning, explosion (including boilers), windstorm, hail, smoke, aircraft and vehicles, riot and civil commotion, theft, vandalism, malicious mischief, terrorism, debris removal, flood, earthquake, earth movement, water damage, wind damage, collapse however caused; (b) resulting damage from defective design, workmanship or material; and (c) direct damage caused by interruption of gas, electric, water and steam service.</w:t>
      </w:r>
    </w:p>
    <w:p w14:paraId="75F3721A" w14:textId="77777777" w:rsidR="00307199" w:rsidRPr="00EB793D" w:rsidRDefault="00307199" w:rsidP="00D22D32">
      <w:pPr>
        <w:pStyle w:val="ListParagraph"/>
        <w:ind w:left="3420" w:hanging="540"/>
        <w:rPr>
          <w:rFonts w:cs="Arial"/>
          <w:sz w:val="18"/>
          <w:szCs w:val="18"/>
        </w:rPr>
      </w:pPr>
    </w:p>
    <w:p w14:paraId="176D5917" w14:textId="77777777" w:rsidR="00307199" w:rsidRPr="00EB793D" w:rsidRDefault="004E4952" w:rsidP="00D22D32">
      <w:pPr>
        <w:pStyle w:val="BodyTextIndent2"/>
        <w:numPr>
          <w:ilvl w:val="1"/>
          <w:numId w:val="15"/>
        </w:numPr>
        <w:tabs>
          <w:tab w:val="clear" w:pos="2880"/>
          <w:tab w:val="left" w:pos="1080"/>
        </w:tabs>
        <w:ind w:left="3420" w:hanging="540"/>
        <w:rPr>
          <w:rFonts w:cs="Arial"/>
          <w:sz w:val="18"/>
          <w:szCs w:val="18"/>
        </w:rPr>
      </w:pPr>
      <w:r w:rsidRPr="00EB793D">
        <w:rPr>
          <w:rFonts w:cs="Arial"/>
          <w:sz w:val="18"/>
          <w:szCs w:val="18"/>
        </w:rPr>
        <w:t>The C</w:t>
      </w:r>
      <w:r w:rsidR="00DC76F3" w:rsidRPr="00EB793D">
        <w:rPr>
          <w:rFonts w:cs="Arial"/>
          <w:sz w:val="18"/>
          <w:szCs w:val="18"/>
        </w:rPr>
        <w:t>onstructor</w:t>
      </w:r>
      <w:r w:rsidRPr="00EB793D">
        <w:rPr>
          <w:rFonts w:cs="Arial"/>
          <w:sz w:val="18"/>
          <w:szCs w:val="18"/>
        </w:rPr>
        <w:t xml:space="preserve"> shall make available a copy of the policy for viewing by the O</w:t>
      </w:r>
      <w:r w:rsidR="00DC76F3" w:rsidRPr="00EB793D">
        <w:rPr>
          <w:rFonts w:cs="Arial"/>
          <w:sz w:val="18"/>
          <w:szCs w:val="18"/>
        </w:rPr>
        <w:t>wner</w:t>
      </w:r>
      <w:r w:rsidRPr="00EB793D">
        <w:rPr>
          <w:rFonts w:cs="Arial"/>
          <w:sz w:val="18"/>
          <w:szCs w:val="18"/>
        </w:rPr>
        <w:t xml:space="preserve"> upon request. </w:t>
      </w:r>
    </w:p>
    <w:p w14:paraId="58FF94C1" w14:textId="77777777" w:rsidR="00307199" w:rsidRPr="00EB793D" w:rsidRDefault="00307199" w:rsidP="00D22D32">
      <w:pPr>
        <w:pStyle w:val="ListParagraph"/>
        <w:ind w:left="3420" w:hanging="540"/>
        <w:rPr>
          <w:rFonts w:cs="Arial"/>
          <w:sz w:val="18"/>
          <w:szCs w:val="18"/>
        </w:rPr>
      </w:pPr>
    </w:p>
    <w:p w14:paraId="5FFAA24D" w14:textId="77777777" w:rsidR="00307199" w:rsidRPr="00EB793D" w:rsidRDefault="004E4952" w:rsidP="00D22D32">
      <w:pPr>
        <w:pStyle w:val="BodyTextIndent2"/>
        <w:numPr>
          <w:ilvl w:val="1"/>
          <w:numId w:val="15"/>
        </w:numPr>
        <w:tabs>
          <w:tab w:val="clear" w:pos="2880"/>
          <w:tab w:val="left" w:pos="1080"/>
        </w:tabs>
        <w:ind w:left="3420" w:hanging="540"/>
        <w:rPr>
          <w:rFonts w:cs="Arial"/>
          <w:sz w:val="18"/>
          <w:szCs w:val="18"/>
        </w:rPr>
      </w:pPr>
      <w:r w:rsidRPr="00EB793D">
        <w:rPr>
          <w:rFonts w:cs="Arial"/>
          <w:sz w:val="18"/>
          <w:szCs w:val="18"/>
        </w:rPr>
        <w:t>C</w:t>
      </w:r>
      <w:r w:rsidR="00DC76F3" w:rsidRPr="00EB793D">
        <w:rPr>
          <w:rFonts w:cs="Arial"/>
          <w:sz w:val="18"/>
          <w:szCs w:val="18"/>
        </w:rPr>
        <w:t>onstructor</w:t>
      </w:r>
      <w:r w:rsidRPr="00EB793D">
        <w:rPr>
          <w:rFonts w:cs="Arial"/>
          <w:sz w:val="18"/>
          <w:szCs w:val="18"/>
        </w:rPr>
        <w:t xml:space="preserve"> is required to immediately notify the O</w:t>
      </w:r>
      <w:r w:rsidR="00DC76F3" w:rsidRPr="00EB793D">
        <w:rPr>
          <w:rFonts w:cs="Arial"/>
          <w:sz w:val="18"/>
          <w:szCs w:val="18"/>
        </w:rPr>
        <w:t>wner</w:t>
      </w:r>
      <w:r w:rsidRPr="00EB793D">
        <w:rPr>
          <w:rFonts w:cs="Arial"/>
          <w:sz w:val="18"/>
          <w:szCs w:val="18"/>
        </w:rPr>
        <w:t xml:space="preserve"> upon discovery of </w:t>
      </w:r>
      <w:r w:rsidRPr="00EB793D">
        <w:rPr>
          <w:rFonts w:cs="Arial"/>
          <w:sz w:val="18"/>
          <w:szCs w:val="18"/>
        </w:rPr>
        <w:lastRenderedPageBreak/>
        <w:t>any loss.  An initial detailed written report of the loss must be furnished to the O</w:t>
      </w:r>
      <w:r w:rsidR="00DC76F3" w:rsidRPr="00EB793D">
        <w:rPr>
          <w:rFonts w:cs="Arial"/>
          <w:sz w:val="18"/>
          <w:szCs w:val="18"/>
        </w:rPr>
        <w:t>wner</w:t>
      </w:r>
      <w:r w:rsidRPr="00EB793D">
        <w:rPr>
          <w:rFonts w:cs="Arial"/>
          <w:sz w:val="18"/>
          <w:szCs w:val="18"/>
        </w:rPr>
        <w:t xml:space="preserve"> within ten (10) working days of the loss. </w:t>
      </w:r>
    </w:p>
    <w:p w14:paraId="2D315D48" w14:textId="77777777" w:rsidR="00307199" w:rsidRPr="00EB793D" w:rsidRDefault="00307199" w:rsidP="00D22D32">
      <w:pPr>
        <w:pStyle w:val="ListParagraph"/>
        <w:ind w:left="3420" w:hanging="540"/>
        <w:rPr>
          <w:rFonts w:cs="Arial"/>
          <w:sz w:val="18"/>
          <w:szCs w:val="18"/>
        </w:rPr>
      </w:pPr>
    </w:p>
    <w:p w14:paraId="59D46FEB" w14:textId="77777777" w:rsidR="00307199" w:rsidRPr="00EB793D" w:rsidRDefault="004E4952" w:rsidP="00D22D32">
      <w:pPr>
        <w:pStyle w:val="BodyTextIndent2"/>
        <w:numPr>
          <w:ilvl w:val="1"/>
          <w:numId w:val="15"/>
        </w:numPr>
        <w:tabs>
          <w:tab w:val="clear" w:pos="2880"/>
          <w:tab w:val="left" w:pos="1080"/>
        </w:tabs>
        <w:ind w:left="3420" w:hanging="540"/>
        <w:rPr>
          <w:rFonts w:cs="Arial"/>
          <w:sz w:val="18"/>
          <w:szCs w:val="18"/>
        </w:rPr>
      </w:pPr>
      <w:r w:rsidRPr="00EB793D">
        <w:rPr>
          <w:rFonts w:cs="Arial"/>
          <w:sz w:val="18"/>
          <w:szCs w:val="18"/>
        </w:rPr>
        <w:t>The C</w:t>
      </w:r>
      <w:r w:rsidR="00DC76F3" w:rsidRPr="00EB793D">
        <w:rPr>
          <w:rFonts w:cs="Arial"/>
          <w:sz w:val="18"/>
          <w:szCs w:val="18"/>
        </w:rPr>
        <w:t>onstructor</w:t>
      </w:r>
      <w:r w:rsidRPr="00EB793D">
        <w:rPr>
          <w:rFonts w:cs="Arial"/>
          <w:sz w:val="18"/>
          <w:szCs w:val="18"/>
        </w:rPr>
        <w:t xml:space="preserve"> shall be responsible for any and all policy deductibles, regardless of the cause of loss, for each Claim made against the Builder's Risk policy. Risk of loss or damage to the Work that is not covered by insurance shall be the responsibility of the C</w:t>
      </w:r>
      <w:r w:rsidR="00DC76F3" w:rsidRPr="00EB793D">
        <w:rPr>
          <w:rFonts w:cs="Arial"/>
          <w:sz w:val="18"/>
          <w:szCs w:val="18"/>
        </w:rPr>
        <w:t>onstructor</w:t>
      </w:r>
      <w:r w:rsidRPr="00EB793D">
        <w:rPr>
          <w:rFonts w:cs="Arial"/>
          <w:sz w:val="18"/>
          <w:szCs w:val="18"/>
        </w:rPr>
        <w:t>.</w:t>
      </w:r>
    </w:p>
    <w:p w14:paraId="45D65F44" w14:textId="77777777" w:rsidR="00307199" w:rsidRPr="00EB793D" w:rsidRDefault="00307199" w:rsidP="00D22D32">
      <w:pPr>
        <w:pStyle w:val="ListParagraph"/>
        <w:ind w:left="3420" w:hanging="540"/>
        <w:rPr>
          <w:rFonts w:cs="Arial"/>
          <w:sz w:val="18"/>
          <w:szCs w:val="18"/>
        </w:rPr>
      </w:pPr>
    </w:p>
    <w:p w14:paraId="4C1185D3" w14:textId="77777777" w:rsidR="004E4952" w:rsidRPr="00EB793D" w:rsidRDefault="004E4952" w:rsidP="00D22D32">
      <w:pPr>
        <w:pStyle w:val="BodyTextIndent2"/>
        <w:numPr>
          <w:ilvl w:val="1"/>
          <w:numId w:val="15"/>
        </w:numPr>
        <w:tabs>
          <w:tab w:val="clear" w:pos="2880"/>
          <w:tab w:val="left" w:pos="1080"/>
        </w:tabs>
        <w:ind w:left="3420" w:hanging="540"/>
        <w:rPr>
          <w:rFonts w:cs="Arial"/>
          <w:sz w:val="18"/>
          <w:szCs w:val="18"/>
        </w:rPr>
      </w:pPr>
      <w:r w:rsidRPr="00EB793D">
        <w:rPr>
          <w:rFonts w:cs="Arial"/>
          <w:sz w:val="18"/>
          <w:szCs w:val="18"/>
        </w:rPr>
        <w:t xml:space="preserve">This provision shall not release the </w:t>
      </w:r>
      <w:r w:rsidR="00465828" w:rsidRPr="00EB793D">
        <w:rPr>
          <w:rFonts w:cs="Arial"/>
          <w:sz w:val="18"/>
          <w:szCs w:val="18"/>
        </w:rPr>
        <w:t>Constructor</w:t>
      </w:r>
      <w:r w:rsidRPr="00EB793D">
        <w:rPr>
          <w:rFonts w:cs="Arial"/>
          <w:sz w:val="18"/>
          <w:szCs w:val="18"/>
        </w:rPr>
        <w:t xml:space="preserve"> from the obligation to complete the project covered by the contract according to the Drawings and Specifications, and the </w:t>
      </w:r>
      <w:r w:rsidR="00465828" w:rsidRPr="00EB793D">
        <w:rPr>
          <w:rFonts w:cs="Arial"/>
          <w:sz w:val="18"/>
          <w:szCs w:val="18"/>
        </w:rPr>
        <w:t>Constructor</w:t>
      </w:r>
      <w:r w:rsidRPr="00EB793D">
        <w:rPr>
          <w:rFonts w:cs="Arial"/>
          <w:sz w:val="18"/>
          <w:szCs w:val="18"/>
        </w:rPr>
        <w:t xml:space="preserve"> and their surety shall be obligated to full performance of the </w:t>
      </w:r>
      <w:r w:rsidR="00465828" w:rsidRPr="00EB793D">
        <w:rPr>
          <w:rFonts w:cs="Arial"/>
          <w:sz w:val="18"/>
          <w:szCs w:val="18"/>
        </w:rPr>
        <w:t>Constructor</w:t>
      </w:r>
      <w:r w:rsidRPr="00EB793D">
        <w:rPr>
          <w:rFonts w:cs="Arial"/>
          <w:sz w:val="18"/>
          <w:szCs w:val="18"/>
        </w:rPr>
        <w:t>'s undertaking.</w:t>
      </w:r>
    </w:p>
    <w:p w14:paraId="5747CC7D" w14:textId="77777777" w:rsidR="00BD5DFE" w:rsidRPr="00EB793D" w:rsidRDefault="00BD5DFE" w:rsidP="004E4952">
      <w:pPr>
        <w:pStyle w:val="BodyTextIndent2"/>
        <w:tabs>
          <w:tab w:val="left" w:pos="1080"/>
        </w:tabs>
        <w:ind w:left="3600"/>
        <w:rPr>
          <w:rFonts w:cs="Arial"/>
          <w:sz w:val="18"/>
          <w:szCs w:val="18"/>
        </w:rPr>
      </w:pPr>
    </w:p>
    <w:p w14:paraId="787CB345" w14:textId="77777777" w:rsidR="005731D9" w:rsidRPr="00EB793D" w:rsidRDefault="00465828" w:rsidP="00AA2807">
      <w:pPr>
        <w:pStyle w:val="BodyTextIndent2"/>
        <w:numPr>
          <w:ilvl w:val="0"/>
          <w:numId w:val="44"/>
        </w:numPr>
        <w:tabs>
          <w:tab w:val="clear" w:pos="1440"/>
          <w:tab w:val="clear" w:pos="2160"/>
          <w:tab w:val="clear" w:pos="2880"/>
          <w:tab w:val="left" w:pos="1080"/>
          <w:tab w:val="left" w:pos="2184"/>
        </w:tabs>
        <w:ind w:left="2790" w:hanging="540"/>
        <w:rPr>
          <w:rFonts w:cs="Arial"/>
          <w:sz w:val="18"/>
          <w:szCs w:val="18"/>
        </w:rPr>
      </w:pPr>
      <w:r w:rsidRPr="00EB793D">
        <w:rPr>
          <w:rFonts w:cs="Arial"/>
          <w:sz w:val="18"/>
          <w:szCs w:val="18"/>
        </w:rPr>
        <w:t>Constructor</w:t>
      </w:r>
      <w:r w:rsidR="005731D9" w:rsidRPr="00EB793D">
        <w:rPr>
          <w:rFonts w:cs="Arial"/>
          <w:sz w:val="18"/>
          <w:szCs w:val="18"/>
        </w:rPr>
        <w:t xml:space="preserve">’s liability insurance shall be primary above and over all other liability insurance of the Owner.  The </w:t>
      </w:r>
      <w:r w:rsidRPr="00EB793D">
        <w:rPr>
          <w:rFonts w:cs="Arial"/>
          <w:sz w:val="18"/>
          <w:szCs w:val="18"/>
        </w:rPr>
        <w:t>Constructor</w:t>
      </w:r>
      <w:r w:rsidR="005731D9" w:rsidRPr="00EB793D">
        <w:rPr>
          <w:rFonts w:cs="Arial"/>
          <w:sz w:val="18"/>
          <w:szCs w:val="18"/>
        </w:rPr>
        <w:t xml:space="preserve"> and the </w:t>
      </w:r>
      <w:r w:rsidRPr="00EB793D">
        <w:rPr>
          <w:rFonts w:cs="Arial"/>
          <w:sz w:val="18"/>
          <w:szCs w:val="18"/>
        </w:rPr>
        <w:t>Constructor</w:t>
      </w:r>
      <w:r w:rsidR="005731D9" w:rsidRPr="00EB793D">
        <w:rPr>
          <w:rFonts w:cs="Arial"/>
          <w:sz w:val="18"/>
          <w:szCs w:val="18"/>
        </w:rPr>
        <w:t xml:space="preserve">’s insurers shall waive all rights of subrogation and recovery against the Owner for any loss paid on behalf of the </w:t>
      </w:r>
      <w:r w:rsidRPr="00EB793D">
        <w:rPr>
          <w:rFonts w:cs="Arial"/>
          <w:sz w:val="18"/>
          <w:szCs w:val="18"/>
        </w:rPr>
        <w:t>Constructor</w:t>
      </w:r>
      <w:r w:rsidR="005731D9" w:rsidRPr="00EB793D">
        <w:rPr>
          <w:rFonts w:cs="Arial"/>
          <w:sz w:val="18"/>
          <w:szCs w:val="18"/>
        </w:rPr>
        <w:t>.</w:t>
      </w:r>
      <w:r w:rsidR="00307199" w:rsidRPr="00EB793D">
        <w:rPr>
          <w:rFonts w:cs="Arial"/>
          <w:sz w:val="18"/>
          <w:szCs w:val="18"/>
        </w:rPr>
        <w:t xml:space="preserve"> </w:t>
      </w:r>
    </w:p>
    <w:p w14:paraId="62F6526E" w14:textId="77777777" w:rsidR="005731D9" w:rsidRPr="00EB793D" w:rsidRDefault="005731D9" w:rsidP="00406803">
      <w:pPr>
        <w:pStyle w:val="BodyTextIndent2"/>
        <w:tabs>
          <w:tab w:val="clear" w:pos="1440"/>
          <w:tab w:val="clear" w:pos="2160"/>
          <w:tab w:val="clear" w:pos="2880"/>
          <w:tab w:val="left" w:pos="1080"/>
          <w:tab w:val="left" w:pos="2184"/>
        </w:tabs>
        <w:ind w:left="2790" w:hanging="540"/>
        <w:rPr>
          <w:rFonts w:cs="Arial"/>
          <w:sz w:val="18"/>
          <w:szCs w:val="18"/>
        </w:rPr>
      </w:pPr>
    </w:p>
    <w:p w14:paraId="1EC52340" w14:textId="77777777" w:rsidR="00307199" w:rsidRPr="00EB793D" w:rsidRDefault="005731D9" w:rsidP="00AA2807">
      <w:pPr>
        <w:pStyle w:val="BodyTextIndent2"/>
        <w:numPr>
          <w:ilvl w:val="0"/>
          <w:numId w:val="44"/>
        </w:numPr>
        <w:tabs>
          <w:tab w:val="clear" w:pos="1440"/>
          <w:tab w:val="clear" w:pos="2880"/>
          <w:tab w:val="left" w:pos="1080"/>
        </w:tabs>
        <w:ind w:left="2790" w:hanging="540"/>
        <w:rPr>
          <w:rFonts w:cs="Arial"/>
          <w:sz w:val="18"/>
          <w:szCs w:val="18"/>
        </w:rPr>
      </w:pPr>
      <w:r w:rsidRPr="00EB793D">
        <w:rPr>
          <w:rFonts w:cs="Arial"/>
          <w:sz w:val="18"/>
          <w:szCs w:val="18"/>
        </w:rPr>
        <w:t>All policies in force in conjunction with this project shall have a 30-day cancellation clause.</w:t>
      </w:r>
      <w:r w:rsidR="00307199" w:rsidRPr="00EB793D">
        <w:rPr>
          <w:rFonts w:cs="Arial"/>
          <w:sz w:val="18"/>
          <w:szCs w:val="18"/>
        </w:rPr>
        <w:t xml:space="preserve"> Notice of cancellation or material change shall be provided to the Owner with a minimum of 30 days advance.</w:t>
      </w:r>
    </w:p>
    <w:p w14:paraId="0BE60733" w14:textId="77777777" w:rsidR="005731D9" w:rsidRPr="00EB793D" w:rsidRDefault="005731D9" w:rsidP="00406803">
      <w:pPr>
        <w:tabs>
          <w:tab w:val="left" w:pos="1080"/>
        </w:tabs>
        <w:ind w:left="2790" w:hanging="540"/>
        <w:jc w:val="both"/>
        <w:rPr>
          <w:rFonts w:cs="Arial"/>
          <w:sz w:val="18"/>
          <w:szCs w:val="18"/>
        </w:rPr>
      </w:pPr>
    </w:p>
    <w:p w14:paraId="12AEE4CE" w14:textId="5DACBBFC" w:rsidR="00307199" w:rsidRPr="00EB793D" w:rsidRDefault="00307199" w:rsidP="00AA2807">
      <w:pPr>
        <w:pStyle w:val="BodyTextIndent2"/>
        <w:numPr>
          <w:ilvl w:val="0"/>
          <w:numId w:val="44"/>
        </w:numPr>
        <w:tabs>
          <w:tab w:val="clear" w:pos="1440"/>
          <w:tab w:val="clear" w:pos="2880"/>
          <w:tab w:val="left" w:pos="1080"/>
        </w:tabs>
        <w:ind w:left="2790" w:hanging="540"/>
        <w:rPr>
          <w:rFonts w:cs="Arial"/>
          <w:sz w:val="18"/>
          <w:szCs w:val="18"/>
        </w:rPr>
      </w:pPr>
      <w:r w:rsidRPr="00EB793D">
        <w:rPr>
          <w:rFonts w:cs="Arial"/>
          <w:sz w:val="18"/>
          <w:szCs w:val="18"/>
        </w:rPr>
        <w:t xml:space="preserve">The </w:t>
      </w:r>
      <w:r w:rsidR="00465828" w:rsidRPr="00EB793D">
        <w:rPr>
          <w:rFonts w:cs="Arial"/>
          <w:sz w:val="18"/>
          <w:szCs w:val="18"/>
        </w:rPr>
        <w:t>Constructor</w:t>
      </w:r>
      <w:r w:rsidRPr="00EB793D">
        <w:rPr>
          <w:rFonts w:cs="Arial"/>
          <w:sz w:val="18"/>
          <w:szCs w:val="18"/>
        </w:rPr>
        <w:t xml:space="preserve"> shall name the University of Iowa, the Board of Regents, State of Iowa; and the State of Iowa as additional insureds with respect to all operations and work hereunder and shall provide that such insurance applies separately to each insured against whom a claim is </w:t>
      </w:r>
      <w:r w:rsidR="00B81BD7" w:rsidRPr="00EB793D">
        <w:rPr>
          <w:rFonts w:cs="Arial"/>
          <w:sz w:val="18"/>
          <w:szCs w:val="18"/>
        </w:rPr>
        <w:t>made,</w:t>
      </w:r>
      <w:r w:rsidRPr="00EB793D">
        <w:rPr>
          <w:rFonts w:cs="Arial"/>
          <w:sz w:val="18"/>
          <w:szCs w:val="18"/>
        </w:rPr>
        <w:t xml:space="preserve"> or suit is brought. This insurance afforded to additional insureds is to be primary of any other valid and collectible insurance. The additional insured shall be added under endorsement form CG 20 10 and CG 20 37 or </w:t>
      </w:r>
      <w:r w:rsidR="00743796" w:rsidRPr="00EB793D">
        <w:rPr>
          <w:rFonts w:cs="Arial"/>
          <w:sz w:val="18"/>
          <w:szCs w:val="18"/>
        </w:rPr>
        <w:t>equivalent</w:t>
      </w:r>
      <w:r w:rsidRPr="00EB793D">
        <w:rPr>
          <w:rFonts w:cs="Arial"/>
          <w:sz w:val="18"/>
          <w:szCs w:val="18"/>
        </w:rPr>
        <w:t>. No company forms or vicarious liability version</w:t>
      </w:r>
      <w:r w:rsidR="00E07351">
        <w:rPr>
          <w:rFonts w:cs="Arial"/>
          <w:sz w:val="18"/>
          <w:szCs w:val="18"/>
        </w:rPr>
        <w:t xml:space="preserve"> </w:t>
      </w:r>
      <w:r w:rsidR="00D44441">
        <w:rPr>
          <w:rFonts w:cs="Arial"/>
          <w:sz w:val="18"/>
          <w:szCs w:val="18"/>
        </w:rPr>
        <w:t>narrower</w:t>
      </w:r>
      <w:r w:rsidRPr="00EB793D">
        <w:rPr>
          <w:rFonts w:cs="Arial"/>
          <w:sz w:val="18"/>
          <w:szCs w:val="18"/>
        </w:rPr>
        <w:t xml:space="preserve"> in scope will be accepted. The endorsement form shall </w:t>
      </w:r>
      <w:r w:rsidR="00743796" w:rsidRPr="00EB793D">
        <w:rPr>
          <w:rFonts w:cs="Arial"/>
          <w:sz w:val="18"/>
          <w:szCs w:val="18"/>
        </w:rPr>
        <w:t xml:space="preserve">be </w:t>
      </w:r>
      <w:r w:rsidRPr="00EB793D">
        <w:rPr>
          <w:rFonts w:cs="Arial"/>
          <w:sz w:val="18"/>
          <w:szCs w:val="18"/>
        </w:rPr>
        <w:t>attached to the certificate of insurance submitted to the Owner.</w:t>
      </w:r>
    </w:p>
    <w:p w14:paraId="5A8C6BEE" w14:textId="77777777" w:rsidR="00307199" w:rsidRPr="00EB793D" w:rsidRDefault="00307199" w:rsidP="00406803">
      <w:pPr>
        <w:tabs>
          <w:tab w:val="left" w:pos="1080"/>
        </w:tabs>
        <w:ind w:left="2790" w:hanging="540"/>
        <w:jc w:val="both"/>
        <w:rPr>
          <w:rFonts w:cs="Arial"/>
          <w:sz w:val="18"/>
          <w:szCs w:val="18"/>
        </w:rPr>
      </w:pPr>
    </w:p>
    <w:p w14:paraId="58157309" w14:textId="77777777" w:rsidR="00AF497C" w:rsidRPr="00EB793D" w:rsidRDefault="00307199" w:rsidP="00406803">
      <w:pPr>
        <w:tabs>
          <w:tab w:val="left" w:pos="1080"/>
        </w:tabs>
        <w:ind w:left="2790" w:hanging="540"/>
        <w:jc w:val="both"/>
        <w:rPr>
          <w:rFonts w:cs="Arial"/>
          <w:sz w:val="18"/>
          <w:szCs w:val="18"/>
        </w:rPr>
      </w:pPr>
      <w:r w:rsidRPr="00EB793D">
        <w:rPr>
          <w:rFonts w:cs="Arial"/>
          <w:sz w:val="18"/>
          <w:szCs w:val="18"/>
        </w:rPr>
        <w:tab/>
      </w:r>
      <w:r w:rsidR="00AF497C" w:rsidRPr="00EB793D">
        <w:rPr>
          <w:rFonts w:cs="Arial"/>
          <w:sz w:val="18"/>
          <w:szCs w:val="18"/>
        </w:rPr>
        <w:t xml:space="preserve">The </w:t>
      </w:r>
      <w:r w:rsidR="00465828" w:rsidRPr="00EB793D">
        <w:rPr>
          <w:rFonts w:cs="Arial"/>
          <w:sz w:val="18"/>
          <w:szCs w:val="18"/>
        </w:rPr>
        <w:t>Constructor</w:t>
      </w:r>
      <w:r w:rsidR="00AF497C" w:rsidRPr="00EB793D">
        <w:rPr>
          <w:rFonts w:cs="Arial"/>
          <w:sz w:val="18"/>
          <w:szCs w:val="18"/>
        </w:rPr>
        <w:t xml:space="preserve"> shall name the City of Iowa City as additional insured for Work within the City of Iowa City’s public right-of-way.</w:t>
      </w:r>
    </w:p>
    <w:p w14:paraId="49EAF77C" w14:textId="77777777" w:rsidR="000A1584" w:rsidRPr="00EB793D" w:rsidRDefault="000A1584" w:rsidP="00C72E0F">
      <w:pPr>
        <w:tabs>
          <w:tab w:val="left" w:pos="1080"/>
          <w:tab w:val="left" w:pos="2880"/>
        </w:tabs>
        <w:ind w:left="2880" w:hanging="720"/>
        <w:jc w:val="both"/>
        <w:rPr>
          <w:rFonts w:cs="Arial"/>
          <w:sz w:val="18"/>
          <w:szCs w:val="18"/>
        </w:rPr>
      </w:pPr>
      <w:r w:rsidRPr="00EB793D">
        <w:rPr>
          <w:rFonts w:cs="Arial"/>
          <w:sz w:val="18"/>
          <w:szCs w:val="18"/>
        </w:rPr>
        <w:tab/>
      </w:r>
    </w:p>
    <w:p w14:paraId="56253A5E" w14:textId="08F3EF78" w:rsidR="005731D9" w:rsidRPr="00EB793D" w:rsidRDefault="00465828" w:rsidP="00AA2807">
      <w:pPr>
        <w:pStyle w:val="ListParagraph"/>
        <w:numPr>
          <w:ilvl w:val="0"/>
          <w:numId w:val="47"/>
        </w:numPr>
        <w:autoSpaceDE w:val="0"/>
        <w:autoSpaceDN w:val="0"/>
        <w:adjustRightInd w:val="0"/>
        <w:ind w:left="2160" w:hanging="720"/>
        <w:jc w:val="both"/>
        <w:rPr>
          <w:rFonts w:cs="Arial"/>
          <w:sz w:val="18"/>
          <w:szCs w:val="18"/>
        </w:rPr>
      </w:pPr>
      <w:r w:rsidRPr="00EB793D">
        <w:rPr>
          <w:rFonts w:cs="Arial"/>
          <w:sz w:val="18"/>
          <w:szCs w:val="18"/>
        </w:rPr>
        <w:t>Constructor</w:t>
      </w:r>
      <w:r w:rsidR="005731D9" w:rsidRPr="00EB793D">
        <w:rPr>
          <w:rFonts w:cs="Arial"/>
          <w:sz w:val="18"/>
          <w:szCs w:val="18"/>
        </w:rPr>
        <w:t xml:space="preserve"> shall furnish </w:t>
      </w:r>
      <w:r w:rsidR="00D32ABC" w:rsidRPr="00EB793D">
        <w:rPr>
          <w:rFonts w:cs="Arial"/>
          <w:sz w:val="18"/>
          <w:szCs w:val="18"/>
        </w:rPr>
        <w:t>the</w:t>
      </w:r>
      <w:r w:rsidR="005731D9" w:rsidRPr="00EB793D">
        <w:rPr>
          <w:rFonts w:cs="Arial"/>
          <w:sz w:val="18"/>
          <w:szCs w:val="18"/>
        </w:rPr>
        <w:t xml:space="preserve"> Certificate of Insurance to the Owner</w:t>
      </w:r>
      <w:r w:rsidR="00A83030">
        <w:rPr>
          <w:rFonts w:cs="Arial"/>
          <w:sz w:val="18"/>
          <w:szCs w:val="18"/>
        </w:rPr>
        <w:t xml:space="preserve"> via email to:</w:t>
      </w:r>
      <w:r w:rsidR="00A83030" w:rsidRPr="00A83030">
        <w:t xml:space="preserve"> </w:t>
      </w:r>
      <w:hyperlink r:id="rId10" w:history="1">
        <w:r w:rsidR="00B7017D" w:rsidRPr="000F631A">
          <w:rPr>
            <w:rStyle w:val="Hyperlink"/>
            <w:rFonts w:cs="Arial"/>
            <w:sz w:val="18"/>
            <w:szCs w:val="18"/>
          </w:rPr>
          <w:t>fm-construct-support@uiowa.edu</w:t>
        </w:r>
      </w:hyperlink>
      <w:r w:rsidR="005731D9" w:rsidRPr="00EB793D">
        <w:rPr>
          <w:rFonts w:cs="Arial"/>
          <w:sz w:val="18"/>
          <w:szCs w:val="18"/>
        </w:rPr>
        <w:t>.  Owner's address, for filing Certificates of Insurance:</w:t>
      </w:r>
    </w:p>
    <w:p w14:paraId="6D3D1EAF" w14:textId="77777777" w:rsidR="005731D9" w:rsidRPr="00EB793D" w:rsidRDefault="005731D9" w:rsidP="00406803">
      <w:pPr>
        <w:ind w:left="2160" w:firstLine="630"/>
        <w:jc w:val="both"/>
        <w:rPr>
          <w:rFonts w:cs="Arial"/>
          <w:sz w:val="18"/>
          <w:szCs w:val="18"/>
        </w:rPr>
      </w:pPr>
      <w:r w:rsidRPr="00EB793D">
        <w:rPr>
          <w:rFonts w:cs="Arial"/>
          <w:sz w:val="18"/>
          <w:szCs w:val="18"/>
        </w:rPr>
        <w:t>Board of Regents, State of Iowa</w:t>
      </w:r>
    </w:p>
    <w:p w14:paraId="5CCF070C" w14:textId="77777777" w:rsidR="005731D9" w:rsidRPr="00EB793D" w:rsidRDefault="005731D9" w:rsidP="00406803">
      <w:pPr>
        <w:ind w:left="2160" w:firstLine="630"/>
        <w:jc w:val="both"/>
        <w:rPr>
          <w:rFonts w:cs="Arial"/>
          <w:sz w:val="18"/>
          <w:szCs w:val="18"/>
        </w:rPr>
      </w:pPr>
      <w:r w:rsidRPr="00EB793D">
        <w:rPr>
          <w:rFonts w:cs="Arial"/>
          <w:sz w:val="18"/>
          <w:szCs w:val="18"/>
        </w:rPr>
        <w:t>c/o Facilities Management –</w:t>
      </w:r>
      <w:r w:rsidR="00796D82" w:rsidRPr="00EB793D">
        <w:rPr>
          <w:rFonts w:cs="Arial"/>
          <w:sz w:val="18"/>
          <w:szCs w:val="18"/>
        </w:rPr>
        <w:t xml:space="preserve"> </w:t>
      </w:r>
      <w:r w:rsidRPr="00EB793D">
        <w:rPr>
          <w:rFonts w:cs="Arial"/>
          <w:sz w:val="18"/>
          <w:szCs w:val="18"/>
        </w:rPr>
        <w:t xml:space="preserve">Design &amp; Construction </w:t>
      </w:r>
    </w:p>
    <w:p w14:paraId="0D4E51B8" w14:textId="77777777" w:rsidR="005731D9" w:rsidRPr="00EB793D" w:rsidRDefault="005731D9" w:rsidP="00406803">
      <w:pPr>
        <w:ind w:left="2160" w:firstLine="630"/>
        <w:jc w:val="both"/>
        <w:rPr>
          <w:rFonts w:cs="Arial"/>
          <w:sz w:val="18"/>
          <w:szCs w:val="18"/>
        </w:rPr>
      </w:pPr>
      <w:r w:rsidRPr="00EB793D">
        <w:rPr>
          <w:rFonts w:cs="Arial"/>
          <w:sz w:val="18"/>
          <w:szCs w:val="18"/>
        </w:rPr>
        <w:t>200 University Services Building</w:t>
      </w:r>
    </w:p>
    <w:p w14:paraId="10A1CB13" w14:textId="77777777" w:rsidR="005731D9" w:rsidRPr="00EB793D" w:rsidRDefault="005731D9" w:rsidP="00406803">
      <w:pPr>
        <w:ind w:left="2160" w:firstLine="630"/>
        <w:jc w:val="both"/>
        <w:rPr>
          <w:rFonts w:cs="Arial"/>
          <w:sz w:val="18"/>
          <w:szCs w:val="18"/>
        </w:rPr>
      </w:pPr>
      <w:r w:rsidRPr="00EB793D">
        <w:rPr>
          <w:rFonts w:cs="Arial"/>
          <w:sz w:val="18"/>
          <w:szCs w:val="18"/>
        </w:rPr>
        <w:t>The University of Iowa</w:t>
      </w:r>
    </w:p>
    <w:p w14:paraId="29F85977" w14:textId="77777777" w:rsidR="0080403E" w:rsidRPr="00EB793D" w:rsidRDefault="005731D9" w:rsidP="00406803">
      <w:pPr>
        <w:ind w:left="2160" w:firstLine="630"/>
        <w:jc w:val="both"/>
        <w:rPr>
          <w:rFonts w:cs="Arial"/>
          <w:sz w:val="18"/>
          <w:szCs w:val="18"/>
        </w:rPr>
      </w:pPr>
      <w:r w:rsidRPr="00EB793D">
        <w:rPr>
          <w:rFonts w:cs="Arial"/>
          <w:sz w:val="18"/>
          <w:szCs w:val="18"/>
        </w:rPr>
        <w:t>Iowa City, Iowa 52242-1922</w:t>
      </w:r>
    </w:p>
    <w:p w14:paraId="378D0199" w14:textId="77777777" w:rsidR="0080403E" w:rsidRPr="00EB793D" w:rsidRDefault="0080403E" w:rsidP="0080403E">
      <w:pPr>
        <w:ind w:left="2160"/>
        <w:jc w:val="both"/>
        <w:rPr>
          <w:rFonts w:cs="Arial"/>
          <w:sz w:val="18"/>
          <w:szCs w:val="18"/>
        </w:rPr>
      </w:pPr>
    </w:p>
    <w:p w14:paraId="5AF351C1" w14:textId="77777777" w:rsidR="00BD5DFE" w:rsidRPr="00EB793D" w:rsidRDefault="00BD5DFE" w:rsidP="00A32DB3">
      <w:pPr>
        <w:widowControl/>
        <w:ind w:left="720" w:hanging="720"/>
        <w:jc w:val="both"/>
        <w:rPr>
          <w:rFonts w:cs="Arial"/>
          <w:b/>
          <w:sz w:val="18"/>
          <w:szCs w:val="18"/>
        </w:rPr>
      </w:pPr>
      <w:r w:rsidRPr="00EB793D">
        <w:rPr>
          <w:rFonts w:cs="Arial"/>
          <w:b/>
          <w:sz w:val="18"/>
          <w:szCs w:val="18"/>
          <w:highlight w:val="yellow"/>
        </w:rPr>
        <w:t>Or</w:t>
      </w:r>
    </w:p>
    <w:p w14:paraId="439448E8" w14:textId="3530F045" w:rsidR="00BD5DFE" w:rsidRPr="00560183" w:rsidRDefault="00BD5DFE" w:rsidP="00AA2807">
      <w:pPr>
        <w:pStyle w:val="ListParagraph"/>
        <w:numPr>
          <w:ilvl w:val="0"/>
          <w:numId w:val="30"/>
        </w:numPr>
        <w:ind w:left="1440" w:hanging="720"/>
        <w:jc w:val="both"/>
        <w:rPr>
          <w:rFonts w:cs="Arial"/>
          <w:sz w:val="18"/>
          <w:szCs w:val="18"/>
        </w:rPr>
      </w:pPr>
      <w:r w:rsidRPr="00560183">
        <w:rPr>
          <w:rFonts w:cs="Arial"/>
          <w:sz w:val="18"/>
          <w:szCs w:val="18"/>
        </w:rPr>
        <w:t xml:space="preserve">Insurance </w:t>
      </w:r>
      <w:r w:rsidR="00560183">
        <w:rPr>
          <w:rFonts w:cs="Arial"/>
          <w:sz w:val="18"/>
          <w:szCs w:val="18"/>
        </w:rPr>
        <w:t>[</w:t>
      </w:r>
      <w:r w:rsidRPr="00560183">
        <w:rPr>
          <w:rFonts w:cs="Arial"/>
          <w:b/>
          <w:sz w:val="18"/>
          <w:szCs w:val="18"/>
          <w:highlight w:val="yellow"/>
          <w:u w:val="single"/>
        </w:rPr>
        <w:t>FOR PROJECTS WITH CONSTRUCTION ESTIMATE</w:t>
      </w:r>
      <w:r w:rsidR="005673FA" w:rsidRPr="00560183">
        <w:rPr>
          <w:rFonts w:cs="Arial"/>
          <w:b/>
          <w:sz w:val="18"/>
          <w:szCs w:val="18"/>
          <w:highlight w:val="yellow"/>
          <w:u w:val="single"/>
        </w:rPr>
        <w:t>S</w:t>
      </w:r>
      <w:r w:rsidRPr="00560183">
        <w:rPr>
          <w:rFonts w:cs="Arial"/>
          <w:b/>
          <w:sz w:val="18"/>
          <w:szCs w:val="18"/>
          <w:highlight w:val="yellow"/>
          <w:u w:val="single"/>
        </w:rPr>
        <w:t xml:space="preserve"> $2M</w:t>
      </w:r>
      <w:r w:rsidR="00E12490" w:rsidRPr="00560183">
        <w:rPr>
          <w:rFonts w:cs="Arial"/>
          <w:b/>
          <w:sz w:val="18"/>
          <w:szCs w:val="18"/>
          <w:highlight w:val="yellow"/>
          <w:u w:val="single"/>
        </w:rPr>
        <w:t xml:space="preserve"> </w:t>
      </w:r>
      <w:r w:rsidR="005673FA" w:rsidRPr="00560183">
        <w:rPr>
          <w:rFonts w:cs="Arial"/>
          <w:b/>
          <w:sz w:val="18"/>
          <w:szCs w:val="18"/>
          <w:highlight w:val="yellow"/>
          <w:u w:val="single"/>
        </w:rPr>
        <w:t xml:space="preserve">and UNDER </w:t>
      </w:r>
      <w:r w:rsidR="00E12490" w:rsidRPr="00560183">
        <w:rPr>
          <w:rFonts w:cs="Arial"/>
          <w:b/>
          <w:sz w:val="18"/>
          <w:szCs w:val="18"/>
          <w:highlight w:val="yellow"/>
          <w:u w:val="single"/>
        </w:rPr>
        <w:t>must keep this article a. and article b.</w:t>
      </w:r>
      <w:r w:rsidR="00560183">
        <w:rPr>
          <w:rFonts w:cs="Arial"/>
          <w:b/>
          <w:sz w:val="18"/>
          <w:szCs w:val="18"/>
          <w:u w:val="single"/>
        </w:rPr>
        <w:t>]</w:t>
      </w:r>
    </w:p>
    <w:p w14:paraId="2ABDC66C" w14:textId="77777777" w:rsidR="00BD5DFE" w:rsidRPr="00EB793D" w:rsidRDefault="00BD5DFE" w:rsidP="00BD5DFE">
      <w:pPr>
        <w:pStyle w:val="CM20"/>
        <w:spacing w:after="0"/>
        <w:ind w:left="720" w:hanging="720"/>
        <w:jc w:val="both"/>
        <w:rPr>
          <w:rFonts w:cs="Arial"/>
          <w:bCs/>
          <w:sz w:val="18"/>
          <w:szCs w:val="18"/>
        </w:rPr>
      </w:pPr>
    </w:p>
    <w:p w14:paraId="4D71E46A" w14:textId="77777777" w:rsidR="00BD5DFE" w:rsidRPr="00EB793D" w:rsidRDefault="00BD5DFE" w:rsidP="00AA2807">
      <w:pPr>
        <w:pStyle w:val="ListParagraph"/>
        <w:numPr>
          <w:ilvl w:val="0"/>
          <w:numId w:val="49"/>
        </w:numPr>
        <w:autoSpaceDE w:val="0"/>
        <w:autoSpaceDN w:val="0"/>
        <w:adjustRightInd w:val="0"/>
        <w:ind w:left="2160" w:hanging="720"/>
        <w:jc w:val="both"/>
        <w:rPr>
          <w:rFonts w:cs="Arial"/>
          <w:sz w:val="18"/>
          <w:szCs w:val="18"/>
        </w:rPr>
      </w:pPr>
      <w:r w:rsidRPr="00EB793D">
        <w:rPr>
          <w:rFonts w:cs="Arial"/>
          <w:sz w:val="18"/>
          <w:szCs w:val="18"/>
        </w:rPr>
        <w:t xml:space="preserve">Each Prime </w:t>
      </w:r>
      <w:r w:rsidR="00465828" w:rsidRPr="00EB793D">
        <w:rPr>
          <w:rFonts w:cs="Arial"/>
          <w:sz w:val="18"/>
          <w:szCs w:val="18"/>
        </w:rPr>
        <w:t>Constructor</w:t>
      </w:r>
      <w:r w:rsidRPr="00EB793D">
        <w:rPr>
          <w:rFonts w:cs="Arial"/>
          <w:sz w:val="18"/>
          <w:szCs w:val="18"/>
        </w:rPr>
        <w:t xml:space="preserve"> shall take out insurance policies throughout the construction period as per the following minimum requirements: </w:t>
      </w:r>
    </w:p>
    <w:p w14:paraId="2554A5C7" w14:textId="77777777" w:rsidR="00BD5DFE" w:rsidRPr="00EB793D" w:rsidRDefault="00BD5DFE" w:rsidP="00BD5DFE">
      <w:pPr>
        <w:pStyle w:val="BodyTextIndent"/>
        <w:tabs>
          <w:tab w:val="left" w:pos="720"/>
        </w:tabs>
        <w:ind w:hanging="720"/>
        <w:jc w:val="both"/>
        <w:rPr>
          <w:rFonts w:cs="Arial"/>
          <w:sz w:val="18"/>
          <w:szCs w:val="18"/>
        </w:rPr>
      </w:pPr>
    </w:p>
    <w:p w14:paraId="3B689304" w14:textId="5A3A0381" w:rsidR="009C74A2" w:rsidRPr="00EB793D" w:rsidRDefault="00BD5DFE" w:rsidP="00AA2807">
      <w:pPr>
        <w:pStyle w:val="BodyTextIndent2"/>
        <w:numPr>
          <w:ilvl w:val="0"/>
          <w:numId w:val="50"/>
        </w:numPr>
        <w:tabs>
          <w:tab w:val="clear" w:pos="1440"/>
          <w:tab w:val="clear" w:pos="2880"/>
          <w:tab w:val="left" w:pos="1080"/>
        </w:tabs>
        <w:ind w:left="2790" w:hanging="540"/>
        <w:rPr>
          <w:rFonts w:cs="Arial"/>
          <w:sz w:val="18"/>
          <w:szCs w:val="18"/>
        </w:rPr>
      </w:pPr>
      <w:r w:rsidRPr="00EB793D">
        <w:rPr>
          <w:rFonts w:cs="Arial"/>
          <w:sz w:val="18"/>
          <w:szCs w:val="18"/>
        </w:rPr>
        <w:t>Workers Compensation and Employer’s Liability:  Coverage A – State of Iowa Statutory Benefits.  Coverage B - $500,000 each accident; $500,000 disease each employee, and $500,000 disease policy limit.</w:t>
      </w:r>
      <w:r w:rsidR="009C74A2" w:rsidRPr="00EB793D">
        <w:rPr>
          <w:rFonts w:cs="Arial"/>
          <w:sz w:val="18"/>
          <w:szCs w:val="18"/>
        </w:rPr>
        <w:t xml:space="preserve"> Workers Compensation Policy shall include a waiver of subrogation in favor of the University of Iowa, the Board of Regents, State of </w:t>
      </w:r>
      <w:r w:rsidR="00D22D32" w:rsidRPr="00EB793D">
        <w:rPr>
          <w:rFonts w:cs="Arial"/>
          <w:sz w:val="18"/>
          <w:szCs w:val="18"/>
        </w:rPr>
        <w:t>Iowa,</w:t>
      </w:r>
      <w:r w:rsidR="009C74A2" w:rsidRPr="00EB793D">
        <w:rPr>
          <w:rFonts w:cs="Arial"/>
          <w:sz w:val="18"/>
          <w:szCs w:val="18"/>
        </w:rPr>
        <w:t xml:space="preserve"> </w:t>
      </w:r>
      <w:r w:rsidR="00B9109F" w:rsidRPr="00EB793D">
        <w:rPr>
          <w:rFonts w:cs="Arial"/>
          <w:sz w:val="18"/>
          <w:szCs w:val="18"/>
        </w:rPr>
        <w:t>and</w:t>
      </w:r>
      <w:r w:rsidR="009C74A2" w:rsidRPr="00EB793D">
        <w:rPr>
          <w:rFonts w:cs="Arial"/>
          <w:sz w:val="18"/>
          <w:szCs w:val="18"/>
        </w:rPr>
        <w:t xml:space="preserve"> the State of Iowa.  </w:t>
      </w:r>
    </w:p>
    <w:p w14:paraId="35DCE47C" w14:textId="77777777" w:rsidR="00BD5DFE" w:rsidRPr="00EB793D" w:rsidRDefault="00BD5DFE" w:rsidP="00406803">
      <w:pPr>
        <w:pStyle w:val="BodyTextIndent2"/>
        <w:tabs>
          <w:tab w:val="clear" w:pos="1440"/>
          <w:tab w:val="clear" w:pos="2160"/>
          <w:tab w:val="clear" w:pos="2880"/>
          <w:tab w:val="left" w:pos="1080"/>
          <w:tab w:val="left" w:pos="2184"/>
        </w:tabs>
        <w:ind w:left="2790" w:hanging="540"/>
        <w:rPr>
          <w:rFonts w:cs="Arial"/>
          <w:sz w:val="18"/>
          <w:szCs w:val="18"/>
        </w:rPr>
      </w:pPr>
    </w:p>
    <w:p w14:paraId="76362F54" w14:textId="77777777" w:rsidR="00BD5DFE" w:rsidRPr="00EB793D" w:rsidRDefault="00BD5DFE" w:rsidP="00AA2807">
      <w:pPr>
        <w:pStyle w:val="BodyTextIndent2"/>
        <w:numPr>
          <w:ilvl w:val="0"/>
          <w:numId w:val="50"/>
        </w:numPr>
        <w:tabs>
          <w:tab w:val="clear" w:pos="1440"/>
          <w:tab w:val="clear" w:pos="2160"/>
          <w:tab w:val="clear" w:pos="2880"/>
          <w:tab w:val="left" w:pos="1080"/>
          <w:tab w:val="left" w:pos="2184"/>
        </w:tabs>
        <w:ind w:left="2790" w:hanging="540"/>
        <w:rPr>
          <w:rFonts w:cs="Arial"/>
          <w:sz w:val="18"/>
          <w:szCs w:val="18"/>
        </w:rPr>
      </w:pPr>
      <w:r w:rsidRPr="00EB793D">
        <w:rPr>
          <w:rFonts w:cs="Arial"/>
          <w:sz w:val="18"/>
          <w:szCs w:val="18"/>
        </w:rPr>
        <w:t>Commercial General Liability insurance covering all operations under the Contract; limits of not less than $1,000,000 for each occurrence and $2,000,000 in aggregate.</w:t>
      </w:r>
    </w:p>
    <w:p w14:paraId="17C291E5" w14:textId="77777777" w:rsidR="00BD5DFE" w:rsidRPr="00EB793D" w:rsidRDefault="00BD5DFE" w:rsidP="00406803">
      <w:pPr>
        <w:pStyle w:val="BodyTextIndent2"/>
        <w:tabs>
          <w:tab w:val="clear" w:pos="2160"/>
          <w:tab w:val="clear" w:pos="2880"/>
          <w:tab w:val="left" w:pos="1080"/>
          <w:tab w:val="left" w:pos="2184"/>
        </w:tabs>
        <w:ind w:left="2790" w:hanging="540"/>
        <w:rPr>
          <w:rFonts w:cs="Arial"/>
          <w:sz w:val="18"/>
          <w:szCs w:val="18"/>
        </w:rPr>
      </w:pPr>
    </w:p>
    <w:p w14:paraId="1E63B2B8" w14:textId="1B5F6F9B" w:rsidR="00BD5DFE" w:rsidRPr="00EB793D" w:rsidRDefault="00BD5DFE" w:rsidP="00AA2807">
      <w:pPr>
        <w:pStyle w:val="BodyTextIndent2"/>
        <w:numPr>
          <w:ilvl w:val="0"/>
          <w:numId w:val="50"/>
        </w:numPr>
        <w:tabs>
          <w:tab w:val="clear" w:pos="1440"/>
          <w:tab w:val="clear" w:pos="2160"/>
          <w:tab w:val="clear" w:pos="2880"/>
          <w:tab w:val="left" w:pos="1080"/>
          <w:tab w:val="left" w:pos="2184"/>
        </w:tabs>
        <w:ind w:left="2790" w:hanging="540"/>
        <w:rPr>
          <w:rFonts w:cs="Arial"/>
          <w:sz w:val="18"/>
          <w:szCs w:val="18"/>
        </w:rPr>
      </w:pPr>
      <w:r w:rsidRPr="00EB793D">
        <w:rPr>
          <w:rFonts w:cs="Arial"/>
          <w:sz w:val="18"/>
          <w:szCs w:val="18"/>
        </w:rPr>
        <w:t>Automobile liability insurance on vehicles used in connection with the Contract, whether owned, non-owned, hired or borrowed in limits of not less than $1,000,000 for each accident.</w:t>
      </w:r>
    </w:p>
    <w:p w14:paraId="71CBFCFB" w14:textId="77777777" w:rsidR="00BD5DFE" w:rsidRPr="00EB793D" w:rsidRDefault="00BD5DFE" w:rsidP="00406803">
      <w:pPr>
        <w:pStyle w:val="BodyTextIndent2"/>
        <w:tabs>
          <w:tab w:val="clear" w:pos="1440"/>
          <w:tab w:val="clear" w:pos="2160"/>
          <w:tab w:val="clear" w:pos="2880"/>
          <w:tab w:val="left" w:pos="1080"/>
          <w:tab w:val="left" w:pos="2184"/>
        </w:tabs>
        <w:ind w:left="2790" w:hanging="540"/>
        <w:rPr>
          <w:rFonts w:cs="Arial"/>
          <w:sz w:val="18"/>
          <w:szCs w:val="18"/>
        </w:rPr>
      </w:pPr>
    </w:p>
    <w:p w14:paraId="39B5159B" w14:textId="77777777" w:rsidR="00BD5DFE" w:rsidRPr="00EB793D" w:rsidRDefault="00BD5DFE" w:rsidP="00AA2807">
      <w:pPr>
        <w:pStyle w:val="BodyTextIndent2"/>
        <w:numPr>
          <w:ilvl w:val="0"/>
          <w:numId w:val="50"/>
        </w:numPr>
        <w:tabs>
          <w:tab w:val="clear" w:pos="1440"/>
          <w:tab w:val="clear" w:pos="2160"/>
          <w:tab w:val="clear" w:pos="2880"/>
          <w:tab w:val="left" w:pos="1080"/>
          <w:tab w:val="left" w:pos="2184"/>
        </w:tabs>
        <w:ind w:left="2790" w:hanging="540"/>
        <w:rPr>
          <w:rFonts w:cs="Arial"/>
          <w:b/>
          <w:sz w:val="18"/>
          <w:szCs w:val="18"/>
        </w:rPr>
      </w:pPr>
      <w:r w:rsidRPr="00EB793D">
        <w:rPr>
          <w:rFonts w:cs="Arial"/>
          <w:sz w:val="18"/>
          <w:szCs w:val="18"/>
        </w:rPr>
        <w:t xml:space="preserve">Umbrella liability insurance with limits of not less than </w:t>
      </w:r>
      <w:r w:rsidRPr="00EB793D">
        <w:rPr>
          <w:rFonts w:cs="Arial"/>
          <w:b/>
          <w:sz w:val="18"/>
          <w:szCs w:val="18"/>
        </w:rPr>
        <w:t>$</w:t>
      </w:r>
      <w:r w:rsidR="00245BB3" w:rsidRPr="00EB793D">
        <w:rPr>
          <w:rFonts w:cs="Arial"/>
          <w:b/>
          <w:sz w:val="18"/>
          <w:szCs w:val="18"/>
        </w:rPr>
        <w:t>5,000,000</w:t>
      </w:r>
      <w:r w:rsidR="00245BB3" w:rsidRPr="00EB793D">
        <w:rPr>
          <w:rFonts w:cs="Arial"/>
          <w:sz w:val="18"/>
          <w:szCs w:val="18"/>
        </w:rPr>
        <w:t>, which</w:t>
      </w:r>
      <w:r w:rsidRPr="00EB793D">
        <w:rPr>
          <w:rFonts w:cs="Arial"/>
          <w:sz w:val="18"/>
          <w:szCs w:val="18"/>
        </w:rPr>
        <w:t xml:space="preserve"> shall apply to all underlying and primary liability coverage required by this contract. </w:t>
      </w:r>
      <w:r w:rsidRPr="00B9109F">
        <w:rPr>
          <w:rFonts w:cs="Arial"/>
          <w:b/>
          <w:sz w:val="18"/>
          <w:szCs w:val="18"/>
          <w:highlight w:val="yellow"/>
        </w:rPr>
        <w:t>[U</w:t>
      </w:r>
      <w:r w:rsidRPr="00DF5434">
        <w:rPr>
          <w:rFonts w:cs="Arial"/>
          <w:b/>
          <w:sz w:val="18"/>
          <w:szCs w:val="18"/>
          <w:highlight w:val="yellow"/>
        </w:rPr>
        <w:t xml:space="preserve">pdate </w:t>
      </w:r>
      <w:r w:rsidRPr="00DF5434">
        <w:rPr>
          <w:rFonts w:cs="Arial"/>
          <w:b/>
          <w:sz w:val="18"/>
          <w:szCs w:val="18"/>
          <w:highlight w:val="yellow"/>
        </w:rPr>
        <w:lastRenderedPageBreak/>
        <w:t>amount as approved by Risk Management.]</w:t>
      </w:r>
    </w:p>
    <w:p w14:paraId="730AAEDA" w14:textId="77777777" w:rsidR="00BD5DFE" w:rsidRPr="00EB793D" w:rsidRDefault="00BD5DFE" w:rsidP="00406803">
      <w:pPr>
        <w:pStyle w:val="BodyTextIndent2"/>
        <w:tabs>
          <w:tab w:val="clear" w:pos="1440"/>
          <w:tab w:val="clear" w:pos="2160"/>
          <w:tab w:val="clear" w:pos="2880"/>
          <w:tab w:val="left" w:pos="1080"/>
          <w:tab w:val="left" w:pos="2184"/>
        </w:tabs>
        <w:ind w:left="2790" w:hanging="540"/>
        <w:rPr>
          <w:rFonts w:cs="Arial"/>
          <w:sz w:val="18"/>
          <w:szCs w:val="18"/>
        </w:rPr>
      </w:pPr>
    </w:p>
    <w:p w14:paraId="7BE2CF56" w14:textId="77777777" w:rsidR="00BD5DFE" w:rsidRPr="00EB793D" w:rsidRDefault="00465828" w:rsidP="00AA2807">
      <w:pPr>
        <w:pStyle w:val="BodyTextIndent2"/>
        <w:numPr>
          <w:ilvl w:val="0"/>
          <w:numId w:val="50"/>
        </w:numPr>
        <w:tabs>
          <w:tab w:val="clear" w:pos="1440"/>
          <w:tab w:val="clear" w:pos="2160"/>
          <w:tab w:val="clear" w:pos="2880"/>
          <w:tab w:val="left" w:pos="1080"/>
          <w:tab w:val="left" w:pos="2184"/>
        </w:tabs>
        <w:ind w:left="2790" w:hanging="540"/>
        <w:rPr>
          <w:rFonts w:cs="Arial"/>
          <w:sz w:val="18"/>
          <w:szCs w:val="18"/>
        </w:rPr>
      </w:pPr>
      <w:r w:rsidRPr="00EB793D">
        <w:rPr>
          <w:rFonts w:cs="Arial"/>
          <w:sz w:val="18"/>
          <w:szCs w:val="18"/>
        </w:rPr>
        <w:t>Constructor</w:t>
      </w:r>
      <w:r w:rsidR="00BD5DFE" w:rsidRPr="00EB793D">
        <w:rPr>
          <w:rFonts w:cs="Arial"/>
          <w:sz w:val="18"/>
          <w:szCs w:val="18"/>
        </w:rPr>
        <w:t xml:space="preserve">’s liability insurance shall be primary above and over all other liability insurance of the Owner.  The </w:t>
      </w:r>
      <w:r w:rsidRPr="00EB793D">
        <w:rPr>
          <w:rFonts w:cs="Arial"/>
          <w:sz w:val="18"/>
          <w:szCs w:val="18"/>
        </w:rPr>
        <w:t>Constructor</w:t>
      </w:r>
      <w:r w:rsidR="00BD5DFE" w:rsidRPr="00EB793D">
        <w:rPr>
          <w:rFonts w:cs="Arial"/>
          <w:sz w:val="18"/>
          <w:szCs w:val="18"/>
        </w:rPr>
        <w:t xml:space="preserve"> and the </w:t>
      </w:r>
      <w:r w:rsidRPr="00EB793D">
        <w:rPr>
          <w:rFonts w:cs="Arial"/>
          <w:sz w:val="18"/>
          <w:szCs w:val="18"/>
        </w:rPr>
        <w:t>Constructor</w:t>
      </w:r>
      <w:r w:rsidR="00BD5DFE" w:rsidRPr="00EB793D">
        <w:rPr>
          <w:rFonts w:cs="Arial"/>
          <w:sz w:val="18"/>
          <w:szCs w:val="18"/>
        </w:rPr>
        <w:t xml:space="preserve">’s insurers shall waive all rights of subrogation and recovery against the Owner for any loss paid on behalf of the </w:t>
      </w:r>
      <w:r w:rsidRPr="00EB793D">
        <w:rPr>
          <w:rFonts w:cs="Arial"/>
          <w:sz w:val="18"/>
          <w:szCs w:val="18"/>
        </w:rPr>
        <w:t>Constructor</w:t>
      </w:r>
      <w:r w:rsidR="00BD5DFE" w:rsidRPr="00EB793D">
        <w:rPr>
          <w:rFonts w:cs="Arial"/>
          <w:sz w:val="18"/>
          <w:szCs w:val="18"/>
        </w:rPr>
        <w:t xml:space="preserve">.  The Owner and </w:t>
      </w:r>
      <w:r w:rsidRPr="00EB793D">
        <w:rPr>
          <w:rFonts w:cs="Arial"/>
          <w:sz w:val="18"/>
          <w:szCs w:val="18"/>
        </w:rPr>
        <w:t>Constructor</w:t>
      </w:r>
      <w:r w:rsidR="00BD5DFE" w:rsidRPr="00EB793D">
        <w:rPr>
          <w:rFonts w:cs="Arial"/>
          <w:sz w:val="18"/>
          <w:szCs w:val="18"/>
        </w:rPr>
        <w:t xml:space="preserve"> waive all rights against each other and any of their </w:t>
      </w:r>
      <w:r w:rsidRPr="00EB793D">
        <w:rPr>
          <w:rFonts w:cs="Arial"/>
          <w:sz w:val="18"/>
          <w:szCs w:val="18"/>
        </w:rPr>
        <w:t>subcontractor</w:t>
      </w:r>
      <w:r w:rsidR="00BD5DFE" w:rsidRPr="00EB793D">
        <w:rPr>
          <w:rFonts w:cs="Arial"/>
          <w:sz w:val="18"/>
          <w:szCs w:val="18"/>
        </w:rPr>
        <w:t>s, sub-</w:t>
      </w:r>
      <w:r w:rsidRPr="00EB793D">
        <w:rPr>
          <w:rFonts w:cs="Arial"/>
          <w:sz w:val="18"/>
          <w:szCs w:val="18"/>
        </w:rPr>
        <w:t>subcontractor</w:t>
      </w:r>
      <w:r w:rsidR="00BD5DFE" w:rsidRPr="00EB793D">
        <w:rPr>
          <w:rFonts w:cs="Arial"/>
          <w:sz w:val="18"/>
          <w:szCs w:val="18"/>
        </w:rPr>
        <w:t>s, agents and employees, each of the other, for damages caused by fire or other causes of loss to the extent covered by builder’s risk property insurance obtained pursuant to this contract or other property insurance applicable to the project.</w:t>
      </w:r>
    </w:p>
    <w:p w14:paraId="4739170B" w14:textId="77777777" w:rsidR="00BD5DFE" w:rsidRPr="00EB793D" w:rsidRDefault="00BD5DFE" w:rsidP="00406803">
      <w:pPr>
        <w:pStyle w:val="BodyTextIndent2"/>
        <w:tabs>
          <w:tab w:val="clear" w:pos="1440"/>
          <w:tab w:val="clear" w:pos="2160"/>
          <w:tab w:val="clear" w:pos="2880"/>
          <w:tab w:val="left" w:pos="1080"/>
          <w:tab w:val="left" w:pos="2184"/>
        </w:tabs>
        <w:ind w:left="2790" w:hanging="540"/>
        <w:rPr>
          <w:rFonts w:cs="Arial"/>
          <w:sz w:val="18"/>
          <w:szCs w:val="18"/>
        </w:rPr>
      </w:pPr>
    </w:p>
    <w:p w14:paraId="7435E420" w14:textId="77777777" w:rsidR="009C74A2" w:rsidRPr="00EB793D" w:rsidRDefault="00BD5DFE" w:rsidP="00AA2807">
      <w:pPr>
        <w:pStyle w:val="BodyTextIndent2"/>
        <w:numPr>
          <w:ilvl w:val="0"/>
          <w:numId w:val="50"/>
        </w:numPr>
        <w:tabs>
          <w:tab w:val="clear" w:pos="1440"/>
          <w:tab w:val="clear" w:pos="2880"/>
          <w:tab w:val="left" w:pos="1080"/>
        </w:tabs>
        <w:ind w:left="2790" w:hanging="540"/>
        <w:rPr>
          <w:rFonts w:cs="Arial"/>
          <w:sz w:val="18"/>
          <w:szCs w:val="18"/>
        </w:rPr>
      </w:pPr>
      <w:r w:rsidRPr="00EB793D">
        <w:rPr>
          <w:rFonts w:cs="Arial"/>
          <w:sz w:val="18"/>
          <w:szCs w:val="18"/>
        </w:rPr>
        <w:t>All policies in force in conjunction with this project shall have a 30-day cancellation clause.</w:t>
      </w:r>
      <w:r w:rsidR="009C74A2" w:rsidRPr="00EB793D">
        <w:rPr>
          <w:rFonts w:cs="Arial"/>
          <w:sz w:val="18"/>
          <w:szCs w:val="18"/>
        </w:rPr>
        <w:t xml:space="preserve"> Notice of cancellation or material change shall be provided to the Owner with a minimum of 30 days advance.</w:t>
      </w:r>
    </w:p>
    <w:p w14:paraId="527D8560" w14:textId="77777777" w:rsidR="00BD5DFE" w:rsidRPr="00EB793D" w:rsidRDefault="00BD5DFE" w:rsidP="00406803">
      <w:pPr>
        <w:tabs>
          <w:tab w:val="left" w:pos="1080"/>
        </w:tabs>
        <w:ind w:left="2790" w:hanging="540"/>
        <w:jc w:val="both"/>
        <w:rPr>
          <w:rFonts w:cs="Arial"/>
          <w:sz w:val="18"/>
          <w:szCs w:val="18"/>
        </w:rPr>
      </w:pPr>
    </w:p>
    <w:p w14:paraId="1CB19B28" w14:textId="4B1E10FA" w:rsidR="00D22D32" w:rsidRDefault="009C74A2" w:rsidP="00AA2807">
      <w:pPr>
        <w:pStyle w:val="BodyTextIndent2"/>
        <w:numPr>
          <w:ilvl w:val="0"/>
          <w:numId w:val="50"/>
        </w:numPr>
        <w:tabs>
          <w:tab w:val="clear" w:pos="1440"/>
          <w:tab w:val="clear" w:pos="2880"/>
          <w:tab w:val="left" w:pos="1080"/>
        </w:tabs>
        <w:ind w:left="2790" w:hanging="540"/>
        <w:rPr>
          <w:rFonts w:cs="Arial"/>
          <w:sz w:val="18"/>
          <w:szCs w:val="18"/>
        </w:rPr>
      </w:pPr>
      <w:r w:rsidRPr="00EB793D">
        <w:rPr>
          <w:rFonts w:cs="Arial"/>
          <w:sz w:val="18"/>
          <w:szCs w:val="18"/>
        </w:rPr>
        <w:t xml:space="preserve">The </w:t>
      </w:r>
      <w:r w:rsidR="00465828" w:rsidRPr="00EB793D">
        <w:rPr>
          <w:rFonts w:cs="Arial"/>
          <w:sz w:val="18"/>
          <w:szCs w:val="18"/>
        </w:rPr>
        <w:t>Constructor</w:t>
      </w:r>
      <w:r w:rsidRPr="00EB793D">
        <w:rPr>
          <w:rFonts w:cs="Arial"/>
          <w:sz w:val="18"/>
          <w:szCs w:val="18"/>
        </w:rPr>
        <w:t xml:space="preserve"> shall name the University of Iowa, the Board of Regents, State of Iowa; and the State of Iowa as additional insureds with respect to all operations and work hereunder and shall provide that such insurance applies separately to each insured against whom a claim is </w:t>
      </w:r>
      <w:r w:rsidR="00A32DB3" w:rsidRPr="00EB793D">
        <w:rPr>
          <w:rFonts w:cs="Arial"/>
          <w:sz w:val="18"/>
          <w:szCs w:val="18"/>
        </w:rPr>
        <w:t>made,</w:t>
      </w:r>
      <w:r w:rsidRPr="00EB793D">
        <w:rPr>
          <w:rFonts w:cs="Arial"/>
          <w:sz w:val="18"/>
          <w:szCs w:val="18"/>
        </w:rPr>
        <w:t xml:space="preserve"> or suit is brought. This insurance afforded to additional insureds is to be primary of any other valid and collectible insurance. The additional insured shall be added under endorsement form CG 20 10 and CG 20 37 or equivalents. No company forms or vicarious liability versions </w:t>
      </w:r>
      <w:r w:rsidR="00D44441">
        <w:rPr>
          <w:rFonts w:cs="Arial"/>
          <w:sz w:val="18"/>
          <w:szCs w:val="18"/>
        </w:rPr>
        <w:t>narrower</w:t>
      </w:r>
      <w:r w:rsidRPr="00EB793D">
        <w:rPr>
          <w:rFonts w:cs="Arial"/>
          <w:sz w:val="18"/>
          <w:szCs w:val="18"/>
        </w:rPr>
        <w:t xml:space="preserve"> in scope will be accepted. The endorsement form shall be attached to the certificate of insurance submitted to the Owner.</w:t>
      </w:r>
    </w:p>
    <w:p w14:paraId="649A104A" w14:textId="77777777" w:rsidR="00D22D32" w:rsidRDefault="00D22D32" w:rsidP="00406803">
      <w:pPr>
        <w:pStyle w:val="ListParagraph"/>
        <w:ind w:left="2790" w:hanging="540"/>
        <w:rPr>
          <w:rFonts w:cs="Arial"/>
          <w:sz w:val="18"/>
          <w:szCs w:val="18"/>
        </w:rPr>
      </w:pPr>
    </w:p>
    <w:p w14:paraId="138D36F3" w14:textId="2326A5C1" w:rsidR="00E875AB" w:rsidRPr="00D22D32" w:rsidRDefault="00E875AB" w:rsidP="00AA2807">
      <w:pPr>
        <w:pStyle w:val="BodyTextIndent2"/>
        <w:numPr>
          <w:ilvl w:val="0"/>
          <w:numId w:val="50"/>
        </w:numPr>
        <w:tabs>
          <w:tab w:val="clear" w:pos="1440"/>
          <w:tab w:val="clear" w:pos="2880"/>
          <w:tab w:val="left" w:pos="1080"/>
        </w:tabs>
        <w:ind w:left="2790" w:hanging="540"/>
        <w:rPr>
          <w:rFonts w:cs="Arial"/>
          <w:sz w:val="18"/>
          <w:szCs w:val="18"/>
        </w:rPr>
      </w:pPr>
      <w:r w:rsidRPr="00D22D32">
        <w:rPr>
          <w:rFonts w:cs="Arial"/>
          <w:sz w:val="18"/>
          <w:szCs w:val="18"/>
        </w:rPr>
        <w:t xml:space="preserve">The </w:t>
      </w:r>
      <w:r w:rsidR="00465828" w:rsidRPr="00D22D32">
        <w:rPr>
          <w:rFonts w:cs="Arial"/>
          <w:sz w:val="18"/>
          <w:szCs w:val="18"/>
        </w:rPr>
        <w:t>Constructor</w:t>
      </w:r>
      <w:r w:rsidRPr="00D22D32">
        <w:rPr>
          <w:rFonts w:cs="Arial"/>
          <w:sz w:val="18"/>
          <w:szCs w:val="18"/>
        </w:rPr>
        <w:t xml:space="preserve"> shall name the City of Iowa City as additional insured for Work within the City of Iowa City’s public right-of-way.</w:t>
      </w:r>
    </w:p>
    <w:p w14:paraId="2B81BDED" w14:textId="77777777" w:rsidR="00BD5DFE" w:rsidRPr="00EB793D" w:rsidRDefault="00BD5DFE" w:rsidP="00BD5DFE">
      <w:pPr>
        <w:tabs>
          <w:tab w:val="left" w:pos="-1440"/>
          <w:tab w:val="left" w:pos="-840"/>
          <w:tab w:val="left" w:pos="2880"/>
        </w:tabs>
        <w:jc w:val="both"/>
        <w:rPr>
          <w:rFonts w:cs="Arial"/>
          <w:sz w:val="18"/>
          <w:szCs w:val="18"/>
        </w:rPr>
      </w:pPr>
    </w:p>
    <w:p w14:paraId="2B600909" w14:textId="0A4B165E" w:rsidR="00BD5DFE" w:rsidRPr="00EB793D" w:rsidRDefault="00465828" w:rsidP="00AA2807">
      <w:pPr>
        <w:pStyle w:val="ListParagraph"/>
        <w:numPr>
          <w:ilvl w:val="0"/>
          <w:numId w:val="49"/>
        </w:numPr>
        <w:autoSpaceDE w:val="0"/>
        <w:autoSpaceDN w:val="0"/>
        <w:adjustRightInd w:val="0"/>
        <w:ind w:left="2160" w:hanging="720"/>
        <w:jc w:val="both"/>
        <w:rPr>
          <w:rFonts w:cs="Arial"/>
          <w:sz w:val="18"/>
          <w:szCs w:val="18"/>
        </w:rPr>
      </w:pPr>
      <w:r w:rsidRPr="00EB793D">
        <w:rPr>
          <w:rFonts w:cs="Arial"/>
          <w:sz w:val="18"/>
          <w:szCs w:val="18"/>
        </w:rPr>
        <w:t>Constructor</w:t>
      </w:r>
      <w:r w:rsidR="00BD5DFE" w:rsidRPr="00EB793D">
        <w:rPr>
          <w:rFonts w:cs="Arial"/>
          <w:sz w:val="18"/>
          <w:szCs w:val="18"/>
        </w:rPr>
        <w:t xml:space="preserve"> shall furnish </w:t>
      </w:r>
      <w:r w:rsidR="00D32ABC" w:rsidRPr="00EB793D">
        <w:rPr>
          <w:rFonts w:cs="Arial"/>
          <w:sz w:val="18"/>
          <w:szCs w:val="18"/>
        </w:rPr>
        <w:t>the</w:t>
      </w:r>
      <w:r w:rsidR="00BD5DFE" w:rsidRPr="00EB793D">
        <w:rPr>
          <w:rFonts w:cs="Arial"/>
          <w:sz w:val="18"/>
          <w:szCs w:val="18"/>
        </w:rPr>
        <w:t xml:space="preserve"> Certificate of Insurance to the Owner</w:t>
      </w:r>
      <w:r w:rsidR="0004526A">
        <w:rPr>
          <w:rFonts w:cs="Arial"/>
          <w:sz w:val="18"/>
          <w:szCs w:val="18"/>
        </w:rPr>
        <w:t xml:space="preserve"> via email to:</w:t>
      </w:r>
      <w:r w:rsidR="0004526A" w:rsidRPr="00A83030">
        <w:t xml:space="preserve"> </w:t>
      </w:r>
      <w:hyperlink r:id="rId11" w:history="1">
        <w:r w:rsidR="00B7017D" w:rsidRPr="000F631A">
          <w:rPr>
            <w:rStyle w:val="Hyperlink"/>
            <w:rFonts w:cs="Arial"/>
            <w:sz w:val="18"/>
            <w:szCs w:val="18"/>
          </w:rPr>
          <w:t>fm-construct-support@uiowa.edu</w:t>
        </w:r>
      </w:hyperlink>
      <w:r w:rsidR="00BD5DFE" w:rsidRPr="00EB793D">
        <w:rPr>
          <w:rFonts w:cs="Arial"/>
          <w:sz w:val="18"/>
          <w:szCs w:val="18"/>
        </w:rPr>
        <w:t>.  Owner's address, for filing Certificates of Insurance, is:</w:t>
      </w:r>
    </w:p>
    <w:p w14:paraId="1E47733E" w14:textId="77777777" w:rsidR="00BD5DFE" w:rsidRPr="0004526A" w:rsidRDefault="00BD5DFE" w:rsidP="00406803">
      <w:pPr>
        <w:ind w:left="2160" w:firstLine="630"/>
        <w:jc w:val="both"/>
        <w:rPr>
          <w:rFonts w:cs="Arial"/>
          <w:sz w:val="18"/>
          <w:szCs w:val="18"/>
        </w:rPr>
      </w:pPr>
      <w:r w:rsidRPr="0004526A">
        <w:rPr>
          <w:rFonts w:cs="Arial"/>
          <w:sz w:val="18"/>
          <w:szCs w:val="18"/>
        </w:rPr>
        <w:t>Board of Regents, State of Iowa</w:t>
      </w:r>
    </w:p>
    <w:p w14:paraId="361CC440" w14:textId="77777777" w:rsidR="00BD5DFE" w:rsidRPr="0004526A" w:rsidRDefault="00BD5DFE" w:rsidP="00406803">
      <w:pPr>
        <w:ind w:left="2160" w:firstLine="630"/>
        <w:jc w:val="both"/>
        <w:rPr>
          <w:rFonts w:cs="Arial"/>
          <w:sz w:val="18"/>
          <w:szCs w:val="18"/>
        </w:rPr>
      </w:pPr>
      <w:r w:rsidRPr="0004526A">
        <w:rPr>
          <w:rFonts w:cs="Arial"/>
          <w:sz w:val="18"/>
          <w:szCs w:val="18"/>
        </w:rPr>
        <w:t xml:space="preserve">c/o Facilities Management – Design &amp; Construction </w:t>
      </w:r>
    </w:p>
    <w:p w14:paraId="08A1A3F8" w14:textId="77777777" w:rsidR="00BD5DFE" w:rsidRPr="0004526A" w:rsidRDefault="00BD5DFE" w:rsidP="00406803">
      <w:pPr>
        <w:ind w:left="2160" w:firstLine="630"/>
        <w:jc w:val="both"/>
        <w:rPr>
          <w:rFonts w:cs="Arial"/>
          <w:sz w:val="18"/>
          <w:szCs w:val="18"/>
        </w:rPr>
      </w:pPr>
      <w:r w:rsidRPr="0004526A">
        <w:rPr>
          <w:rFonts w:cs="Arial"/>
          <w:sz w:val="18"/>
          <w:szCs w:val="18"/>
        </w:rPr>
        <w:t>200 University Services Building</w:t>
      </w:r>
    </w:p>
    <w:p w14:paraId="3C1C16F8" w14:textId="77777777" w:rsidR="00BD5DFE" w:rsidRPr="0004526A" w:rsidRDefault="00BD5DFE" w:rsidP="00406803">
      <w:pPr>
        <w:ind w:left="2160" w:firstLine="630"/>
        <w:jc w:val="both"/>
        <w:rPr>
          <w:rFonts w:cs="Arial"/>
          <w:sz w:val="18"/>
          <w:szCs w:val="18"/>
        </w:rPr>
      </w:pPr>
      <w:r w:rsidRPr="0004526A">
        <w:rPr>
          <w:rFonts w:cs="Arial"/>
          <w:sz w:val="18"/>
          <w:szCs w:val="18"/>
        </w:rPr>
        <w:t>The University of Iowa</w:t>
      </w:r>
    </w:p>
    <w:p w14:paraId="1CA9F293" w14:textId="77777777" w:rsidR="00BD5DFE" w:rsidRPr="00EB793D" w:rsidRDefault="00BD5DFE" w:rsidP="00406803">
      <w:pPr>
        <w:ind w:left="2160" w:firstLine="630"/>
        <w:jc w:val="both"/>
        <w:rPr>
          <w:rFonts w:cs="Arial"/>
          <w:sz w:val="18"/>
          <w:szCs w:val="18"/>
        </w:rPr>
      </w:pPr>
      <w:r w:rsidRPr="0004526A">
        <w:rPr>
          <w:rFonts w:cs="Arial"/>
          <w:sz w:val="18"/>
          <w:szCs w:val="18"/>
        </w:rPr>
        <w:t>Iowa City, Iowa 52242-1922</w:t>
      </w:r>
    </w:p>
    <w:p w14:paraId="3ECBBA02" w14:textId="77777777" w:rsidR="00BD5DFE" w:rsidRPr="00EB793D" w:rsidRDefault="00BD5DFE" w:rsidP="00BD5DFE">
      <w:pPr>
        <w:widowControl/>
        <w:jc w:val="both"/>
        <w:rPr>
          <w:rFonts w:cs="Arial"/>
          <w:b/>
          <w:sz w:val="18"/>
          <w:szCs w:val="18"/>
        </w:rPr>
      </w:pPr>
    </w:p>
    <w:p w14:paraId="28ABB8F1" w14:textId="5519BB54" w:rsidR="005731D9" w:rsidRPr="00560183" w:rsidRDefault="00E622BD" w:rsidP="00AA2807">
      <w:pPr>
        <w:pStyle w:val="ListParagraph"/>
        <w:numPr>
          <w:ilvl w:val="0"/>
          <w:numId w:val="30"/>
        </w:numPr>
        <w:ind w:left="1440" w:hanging="720"/>
        <w:jc w:val="both"/>
        <w:rPr>
          <w:rFonts w:cs="Arial"/>
          <w:b/>
          <w:sz w:val="18"/>
          <w:szCs w:val="18"/>
          <w:u w:val="single"/>
        </w:rPr>
      </w:pPr>
      <w:r w:rsidRPr="00560183">
        <w:rPr>
          <w:rFonts w:cs="Arial"/>
          <w:sz w:val="18"/>
          <w:szCs w:val="18"/>
        </w:rPr>
        <w:t xml:space="preserve">Builder’s Risk </w:t>
      </w:r>
      <w:r w:rsidR="00F53185" w:rsidRPr="00560183">
        <w:rPr>
          <w:rFonts w:cs="Arial"/>
          <w:sz w:val="18"/>
          <w:szCs w:val="18"/>
        </w:rPr>
        <w:t>P</w:t>
      </w:r>
      <w:r w:rsidR="00CF5C51" w:rsidRPr="00560183">
        <w:rPr>
          <w:rFonts w:cs="Arial"/>
          <w:sz w:val="18"/>
          <w:szCs w:val="18"/>
        </w:rPr>
        <w:t>roperty</w:t>
      </w:r>
      <w:r w:rsidR="005731D9" w:rsidRPr="00560183">
        <w:rPr>
          <w:rFonts w:cs="Arial"/>
          <w:sz w:val="18"/>
          <w:szCs w:val="18"/>
        </w:rPr>
        <w:t xml:space="preserve"> I</w:t>
      </w:r>
      <w:r w:rsidR="00CF5C51" w:rsidRPr="00560183">
        <w:rPr>
          <w:rFonts w:cs="Arial"/>
          <w:sz w:val="18"/>
          <w:szCs w:val="18"/>
        </w:rPr>
        <w:t>nsurance</w:t>
      </w:r>
      <w:r w:rsidR="00BD5DFE" w:rsidRPr="00560183">
        <w:rPr>
          <w:rFonts w:cs="Arial"/>
          <w:sz w:val="18"/>
          <w:szCs w:val="18"/>
        </w:rPr>
        <w:t xml:space="preserve"> </w:t>
      </w:r>
      <w:r w:rsidR="00560183">
        <w:rPr>
          <w:rFonts w:cs="Arial"/>
          <w:sz w:val="18"/>
          <w:szCs w:val="18"/>
        </w:rPr>
        <w:t>[</w:t>
      </w:r>
      <w:r w:rsidR="00E12490" w:rsidRPr="00560183">
        <w:rPr>
          <w:rFonts w:cs="Arial"/>
          <w:b/>
          <w:bCs/>
          <w:sz w:val="18"/>
          <w:szCs w:val="18"/>
          <w:highlight w:val="yellow"/>
          <w:u w:val="single"/>
        </w:rPr>
        <w:t>keep this article ONLY</w:t>
      </w:r>
      <w:r w:rsidR="00E12490" w:rsidRPr="00560183">
        <w:rPr>
          <w:rFonts w:cs="Arial"/>
          <w:b/>
          <w:bCs/>
          <w:sz w:val="18"/>
          <w:szCs w:val="18"/>
          <w:highlight w:val="yellow"/>
        </w:rPr>
        <w:t xml:space="preserve"> </w:t>
      </w:r>
      <w:r w:rsidR="00BD5DFE" w:rsidRPr="00560183">
        <w:rPr>
          <w:rFonts w:cs="Arial"/>
          <w:b/>
          <w:bCs/>
          <w:sz w:val="18"/>
          <w:szCs w:val="18"/>
          <w:highlight w:val="yellow"/>
          <w:u w:val="single"/>
        </w:rPr>
        <w:t>FOR PROJECTS WITH CONSTRUCTION ESTIMATES $2M</w:t>
      </w:r>
      <w:r w:rsidR="005673FA" w:rsidRPr="00560183">
        <w:rPr>
          <w:rFonts w:cs="Arial"/>
          <w:b/>
          <w:bCs/>
          <w:sz w:val="18"/>
          <w:szCs w:val="18"/>
          <w:highlight w:val="yellow"/>
          <w:u w:val="single"/>
        </w:rPr>
        <w:t xml:space="preserve"> and UNDER</w:t>
      </w:r>
      <w:r w:rsidR="00560183" w:rsidRPr="00560183">
        <w:rPr>
          <w:rFonts w:cs="Arial"/>
          <w:b/>
          <w:bCs/>
          <w:sz w:val="18"/>
          <w:szCs w:val="18"/>
          <w:highlight w:val="yellow"/>
          <w:u w:val="single"/>
        </w:rPr>
        <w:t>]</w:t>
      </w:r>
    </w:p>
    <w:p w14:paraId="5EE2C3B3" w14:textId="77777777" w:rsidR="005731D9" w:rsidRPr="00EB793D" w:rsidRDefault="005731D9" w:rsidP="00C72E0F">
      <w:pPr>
        <w:pStyle w:val="BodyTextIndent"/>
        <w:ind w:hanging="720"/>
        <w:jc w:val="both"/>
        <w:rPr>
          <w:rFonts w:cs="Arial"/>
          <w:sz w:val="18"/>
          <w:szCs w:val="18"/>
        </w:rPr>
      </w:pPr>
    </w:p>
    <w:p w14:paraId="3C7A952D" w14:textId="77777777" w:rsidR="009C74A2" w:rsidRPr="00EB793D" w:rsidRDefault="005731D9" w:rsidP="00AA2807">
      <w:pPr>
        <w:pStyle w:val="BodyTextIndent"/>
        <w:numPr>
          <w:ilvl w:val="0"/>
          <w:numId w:val="51"/>
        </w:numPr>
        <w:ind w:left="2160" w:hanging="720"/>
        <w:jc w:val="both"/>
        <w:rPr>
          <w:rFonts w:cs="Arial"/>
          <w:sz w:val="18"/>
          <w:szCs w:val="18"/>
        </w:rPr>
      </w:pPr>
      <w:r w:rsidRPr="00EB793D">
        <w:rPr>
          <w:rFonts w:cs="Arial"/>
          <w:sz w:val="18"/>
          <w:szCs w:val="18"/>
        </w:rPr>
        <w:t>The Owner shall insure the entire project included in the contract specified with a</w:t>
      </w:r>
      <w:r w:rsidR="000B5341" w:rsidRPr="00EB793D">
        <w:rPr>
          <w:rFonts w:cs="Arial"/>
          <w:sz w:val="18"/>
          <w:szCs w:val="18"/>
        </w:rPr>
        <w:t xml:space="preserve"> “Special Cause of Loss” Builder’s Risk insurance</w:t>
      </w:r>
      <w:r w:rsidRPr="00EB793D">
        <w:rPr>
          <w:rFonts w:cs="Arial"/>
          <w:sz w:val="18"/>
          <w:szCs w:val="18"/>
        </w:rPr>
        <w:t>, providing coverage for direct loss or damage, which is not otherwise excluded in the policy.</w:t>
      </w:r>
      <w:r w:rsidR="009C74A2" w:rsidRPr="00EB793D">
        <w:rPr>
          <w:rFonts w:cs="Arial"/>
          <w:sz w:val="18"/>
          <w:szCs w:val="18"/>
        </w:rPr>
        <w:t xml:space="preserve"> Builder’s Risk coverage shall be written on standard industry forms with normal policy conditions and exclusions.  Flood, Earthquake, Transit, Temporary Storage all are limited per the insurance policy. The policy includes equipment breakdown and testing coverage subject to normal conditions and exclusions.</w:t>
      </w:r>
    </w:p>
    <w:p w14:paraId="45B9AF72" w14:textId="77777777" w:rsidR="005731D9" w:rsidRPr="00EB793D" w:rsidRDefault="005731D9" w:rsidP="00406803">
      <w:pPr>
        <w:pStyle w:val="BodyTextIndent"/>
        <w:ind w:left="1890" w:hanging="360"/>
        <w:jc w:val="both"/>
        <w:rPr>
          <w:rFonts w:cs="Arial"/>
          <w:sz w:val="18"/>
          <w:szCs w:val="18"/>
        </w:rPr>
      </w:pPr>
    </w:p>
    <w:p w14:paraId="7F8C88EB" w14:textId="4F681F21" w:rsidR="005731D9" w:rsidRPr="00EB793D" w:rsidRDefault="005731D9" w:rsidP="00406803">
      <w:pPr>
        <w:pStyle w:val="BodyTextIndent3"/>
        <w:ind w:left="2160" w:firstLine="0"/>
        <w:jc w:val="both"/>
        <w:rPr>
          <w:rFonts w:cs="Arial"/>
          <w:sz w:val="18"/>
          <w:szCs w:val="18"/>
        </w:rPr>
      </w:pPr>
      <w:r w:rsidRPr="00EB793D">
        <w:rPr>
          <w:rFonts w:cs="Arial"/>
          <w:sz w:val="18"/>
          <w:szCs w:val="18"/>
        </w:rPr>
        <w:t xml:space="preserve">The following is intended as a general description of coverage as maintained by the Owner, but it is not a statement of contract.  The policy may include additional coverage, exclusions, or other limitations not shown in this description.  A copy of the policy is available for review at Design &amp; Construction, 200 University Services Building, </w:t>
      </w:r>
      <w:r w:rsidR="001A77E3">
        <w:rPr>
          <w:rFonts w:cs="Arial"/>
          <w:sz w:val="18"/>
          <w:szCs w:val="18"/>
        </w:rPr>
        <w:t>t</w:t>
      </w:r>
      <w:r w:rsidRPr="00EB793D">
        <w:rPr>
          <w:rFonts w:cs="Arial"/>
          <w:sz w:val="18"/>
          <w:szCs w:val="18"/>
        </w:rPr>
        <w:t>he University of Iowa, Iowa City</w:t>
      </w:r>
      <w:r w:rsidR="00084DE1" w:rsidRPr="00EB793D">
        <w:rPr>
          <w:rFonts w:cs="Arial"/>
          <w:sz w:val="18"/>
          <w:szCs w:val="18"/>
        </w:rPr>
        <w:t xml:space="preserve">, </w:t>
      </w:r>
      <w:r w:rsidRPr="00EB793D">
        <w:rPr>
          <w:rFonts w:cs="Arial"/>
          <w:sz w:val="18"/>
          <w:szCs w:val="18"/>
        </w:rPr>
        <w:t>Iowa 52242-1922</w:t>
      </w:r>
      <w:r w:rsidR="000B5341" w:rsidRPr="00EB793D">
        <w:rPr>
          <w:rFonts w:cs="Arial"/>
          <w:sz w:val="18"/>
          <w:szCs w:val="18"/>
        </w:rPr>
        <w:t xml:space="preserve"> and </w:t>
      </w:r>
      <w:r w:rsidR="00996F42" w:rsidRPr="00EB793D">
        <w:rPr>
          <w:rFonts w:cs="Arial"/>
          <w:sz w:val="18"/>
          <w:szCs w:val="18"/>
        </w:rPr>
        <w:t xml:space="preserve">at </w:t>
      </w:r>
      <w:hyperlink r:id="rId12" w:history="1">
        <w:r w:rsidR="00996F42" w:rsidRPr="00EB793D">
          <w:rPr>
            <w:rStyle w:val="Hyperlink"/>
            <w:rFonts w:cs="Arial"/>
            <w:sz w:val="18"/>
            <w:szCs w:val="18"/>
          </w:rPr>
          <w:t>https://www.facilities.uiowa.edu/projects/contractors</w:t>
        </w:r>
      </w:hyperlink>
      <w:r w:rsidR="00996F42" w:rsidRPr="00EB793D">
        <w:rPr>
          <w:rFonts w:cs="Arial"/>
          <w:sz w:val="18"/>
          <w:szCs w:val="18"/>
        </w:rPr>
        <w:t xml:space="preserve"> </w:t>
      </w:r>
    </w:p>
    <w:p w14:paraId="4D6D9DC6" w14:textId="77777777" w:rsidR="005731D9" w:rsidRPr="00EB793D" w:rsidRDefault="005731D9" w:rsidP="00406803">
      <w:pPr>
        <w:ind w:left="2160"/>
        <w:jc w:val="both"/>
        <w:rPr>
          <w:rFonts w:cs="Arial"/>
          <w:color w:val="3366FF"/>
          <w:sz w:val="18"/>
          <w:szCs w:val="18"/>
        </w:rPr>
      </w:pPr>
    </w:p>
    <w:p w14:paraId="014A9F42" w14:textId="77777777" w:rsidR="005731D9" w:rsidRPr="00EB793D" w:rsidRDefault="005731D9" w:rsidP="00406803">
      <w:pPr>
        <w:ind w:left="2160"/>
        <w:jc w:val="both"/>
        <w:rPr>
          <w:rFonts w:cs="Arial"/>
          <w:sz w:val="18"/>
          <w:szCs w:val="18"/>
        </w:rPr>
      </w:pPr>
      <w:r w:rsidRPr="00EB793D">
        <w:rPr>
          <w:rFonts w:cs="Arial"/>
          <w:sz w:val="18"/>
          <w:szCs w:val="18"/>
        </w:rPr>
        <w:t xml:space="preserve">The University of Iowa maintains </w:t>
      </w:r>
      <w:r w:rsidR="000B5341" w:rsidRPr="00EB793D">
        <w:rPr>
          <w:rFonts w:cs="Arial"/>
          <w:sz w:val="18"/>
          <w:szCs w:val="18"/>
        </w:rPr>
        <w:t>a “Special Cause of Loss</w:t>
      </w:r>
      <w:r w:rsidRPr="00EB793D">
        <w:rPr>
          <w:rFonts w:cs="Arial"/>
          <w:sz w:val="18"/>
          <w:szCs w:val="18"/>
        </w:rPr>
        <w:t xml:space="preserve">" </w:t>
      </w:r>
      <w:r w:rsidR="009C74A2" w:rsidRPr="00EB793D">
        <w:rPr>
          <w:rFonts w:cs="Arial"/>
          <w:sz w:val="18"/>
          <w:szCs w:val="18"/>
        </w:rPr>
        <w:t>Builder’s Risk</w:t>
      </w:r>
      <w:r w:rsidRPr="00EB793D">
        <w:rPr>
          <w:rFonts w:cs="Arial"/>
          <w:sz w:val="18"/>
          <w:szCs w:val="18"/>
        </w:rPr>
        <w:t xml:space="preserve"> policy which generally includes coverage for:</w:t>
      </w:r>
    </w:p>
    <w:p w14:paraId="26CC50CA" w14:textId="77777777" w:rsidR="003C54C8" w:rsidRPr="00EB793D" w:rsidRDefault="003C54C8" w:rsidP="00406803">
      <w:pPr>
        <w:ind w:left="1890" w:hanging="360"/>
        <w:jc w:val="both"/>
        <w:rPr>
          <w:rFonts w:cs="Arial"/>
          <w:sz w:val="18"/>
          <w:szCs w:val="18"/>
        </w:rPr>
      </w:pPr>
    </w:p>
    <w:p w14:paraId="07441680" w14:textId="77777777" w:rsidR="00300E52" w:rsidRPr="00EB793D" w:rsidRDefault="005731D9" w:rsidP="00AA2807">
      <w:pPr>
        <w:pStyle w:val="BodyTextIndent2"/>
        <w:numPr>
          <w:ilvl w:val="2"/>
          <w:numId w:val="89"/>
        </w:numPr>
        <w:tabs>
          <w:tab w:val="clear" w:pos="2160"/>
          <w:tab w:val="clear" w:pos="2880"/>
          <w:tab w:val="left" w:pos="1080"/>
        </w:tabs>
        <w:ind w:left="2790" w:hanging="540"/>
        <w:rPr>
          <w:rFonts w:cs="Arial"/>
          <w:sz w:val="18"/>
          <w:szCs w:val="18"/>
        </w:rPr>
      </w:pPr>
      <w:r w:rsidRPr="00EB793D">
        <w:rPr>
          <w:rFonts w:cs="Arial"/>
          <w:sz w:val="18"/>
          <w:szCs w:val="18"/>
        </w:rPr>
        <w:t>Direct loss by fire, lightning, smoke, wind, hail, water, damage by vehicles, theft, collapse, land/mud slide, earthquakes, explosion (including boilers) and sprinkler leakage.</w:t>
      </w:r>
    </w:p>
    <w:p w14:paraId="5A1FE58E" w14:textId="77777777" w:rsidR="00300E52" w:rsidRPr="00EB793D" w:rsidRDefault="00300E52" w:rsidP="00406803">
      <w:pPr>
        <w:pStyle w:val="BodyTextIndent2"/>
        <w:tabs>
          <w:tab w:val="clear" w:pos="2160"/>
          <w:tab w:val="clear" w:pos="2880"/>
          <w:tab w:val="left" w:pos="1080"/>
        </w:tabs>
        <w:ind w:left="2790" w:hanging="540"/>
        <w:rPr>
          <w:rFonts w:cs="Arial"/>
          <w:sz w:val="18"/>
          <w:szCs w:val="18"/>
        </w:rPr>
      </w:pPr>
    </w:p>
    <w:p w14:paraId="14B671DC" w14:textId="77777777" w:rsidR="005731D9" w:rsidRPr="00EB793D" w:rsidRDefault="00BD5DFE" w:rsidP="00AA2807">
      <w:pPr>
        <w:pStyle w:val="BodyTextIndent2"/>
        <w:numPr>
          <w:ilvl w:val="2"/>
          <w:numId w:val="89"/>
        </w:numPr>
        <w:tabs>
          <w:tab w:val="clear" w:pos="2160"/>
          <w:tab w:val="clear" w:pos="2880"/>
          <w:tab w:val="left" w:pos="1080"/>
        </w:tabs>
        <w:ind w:left="2790" w:hanging="540"/>
        <w:rPr>
          <w:rFonts w:cs="Arial"/>
          <w:sz w:val="18"/>
          <w:szCs w:val="18"/>
        </w:rPr>
      </w:pPr>
      <w:r w:rsidRPr="00EB793D">
        <w:rPr>
          <w:rFonts w:cs="Arial"/>
          <w:sz w:val="18"/>
          <w:szCs w:val="18"/>
        </w:rPr>
        <w:t>Deductible is $</w:t>
      </w:r>
      <w:r w:rsidR="005731D9" w:rsidRPr="00EB793D">
        <w:rPr>
          <w:rFonts w:cs="Arial"/>
          <w:sz w:val="18"/>
          <w:szCs w:val="18"/>
        </w:rPr>
        <w:t>5,000 per occurrence</w:t>
      </w:r>
      <w:r w:rsidR="003E564D" w:rsidRPr="00EB793D">
        <w:rPr>
          <w:rFonts w:cs="Arial"/>
          <w:sz w:val="18"/>
          <w:szCs w:val="18"/>
        </w:rPr>
        <w:t xml:space="preserve">, excluding flood and earthquake claims.  Refer to policy for flood and earthquake deductible amounts.   The </w:t>
      </w:r>
      <w:r w:rsidR="00465828" w:rsidRPr="00EB793D">
        <w:rPr>
          <w:rFonts w:cs="Arial"/>
          <w:sz w:val="18"/>
          <w:szCs w:val="18"/>
        </w:rPr>
        <w:t>Constructor</w:t>
      </w:r>
      <w:r w:rsidR="003E564D" w:rsidRPr="00EB793D">
        <w:rPr>
          <w:rFonts w:cs="Arial"/>
          <w:sz w:val="18"/>
          <w:szCs w:val="18"/>
        </w:rPr>
        <w:t xml:space="preserve"> shall be responsible for the deductible for each claim made against the Owner’s Builders Risk Policy.  </w:t>
      </w:r>
    </w:p>
    <w:p w14:paraId="363ACB0E" w14:textId="77777777" w:rsidR="009C74A2" w:rsidRPr="00EB793D" w:rsidRDefault="009C74A2" w:rsidP="00406803">
      <w:pPr>
        <w:pStyle w:val="BodyTextIndent2"/>
        <w:tabs>
          <w:tab w:val="clear" w:pos="2160"/>
        </w:tabs>
        <w:ind w:left="1890" w:hanging="360"/>
        <w:rPr>
          <w:rFonts w:cs="Arial"/>
          <w:color w:val="FF0000"/>
          <w:sz w:val="18"/>
          <w:szCs w:val="18"/>
        </w:rPr>
      </w:pPr>
    </w:p>
    <w:p w14:paraId="088CB287" w14:textId="77777777" w:rsidR="0080403E" w:rsidRPr="00EB793D" w:rsidRDefault="005731D9" w:rsidP="00AA2807">
      <w:pPr>
        <w:pStyle w:val="BodyTextIndent"/>
        <w:numPr>
          <w:ilvl w:val="0"/>
          <w:numId w:val="86"/>
        </w:numPr>
        <w:ind w:hanging="720"/>
        <w:jc w:val="both"/>
        <w:rPr>
          <w:rFonts w:cs="Arial"/>
          <w:sz w:val="18"/>
          <w:szCs w:val="18"/>
        </w:rPr>
      </w:pPr>
      <w:r w:rsidRPr="00EB793D">
        <w:rPr>
          <w:rFonts w:cs="Arial"/>
          <w:sz w:val="18"/>
          <w:szCs w:val="18"/>
        </w:rPr>
        <w:t xml:space="preserve">This provision shall not release the </w:t>
      </w:r>
      <w:r w:rsidR="00465828" w:rsidRPr="00EB793D">
        <w:rPr>
          <w:rFonts w:cs="Arial"/>
          <w:sz w:val="18"/>
          <w:szCs w:val="18"/>
        </w:rPr>
        <w:t>Constructor</w:t>
      </w:r>
      <w:r w:rsidRPr="00EB793D">
        <w:rPr>
          <w:rFonts w:cs="Arial"/>
          <w:sz w:val="18"/>
          <w:szCs w:val="18"/>
        </w:rPr>
        <w:t xml:space="preserve"> from the obligation to complete the project </w:t>
      </w:r>
      <w:r w:rsidRPr="00EB793D">
        <w:rPr>
          <w:rFonts w:cs="Arial"/>
          <w:sz w:val="18"/>
          <w:szCs w:val="18"/>
        </w:rPr>
        <w:lastRenderedPageBreak/>
        <w:t xml:space="preserve">covered by the contract according to the Drawings and Specifications, and the </w:t>
      </w:r>
      <w:r w:rsidR="00465828" w:rsidRPr="00EB793D">
        <w:rPr>
          <w:rFonts w:cs="Arial"/>
          <w:sz w:val="18"/>
          <w:szCs w:val="18"/>
        </w:rPr>
        <w:t>Constructor</w:t>
      </w:r>
      <w:r w:rsidRPr="00EB793D">
        <w:rPr>
          <w:rFonts w:cs="Arial"/>
          <w:sz w:val="18"/>
          <w:szCs w:val="18"/>
        </w:rPr>
        <w:t xml:space="preserve"> and their surety shall be obligated to full performance of the </w:t>
      </w:r>
      <w:r w:rsidR="00465828" w:rsidRPr="00EB793D">
        <w:rPr>
          <w:rFonts w:cs="Arial"/>
          <w:sz w:val="18"/>
          <w:szCs w:val="18"/>
        </w:rPr>
        <w:t>Constructor</w:t>
      </w:r>
      <w:r w:rsidRPr="00EB793D">
        <w:rPr>
          <w:rFonts w:cs="Arial"/>
          <w:sz w:val="18"/>
          <w:szCs w:val="18"/>
        </w:rPr>
        <w:t>'s undertaking.</w:t>
      </w:r>
    </w:p>
    <w:p w14:paraId="18A9A1BD" w14:textId="77777777" w:rsidR="0080403E" w:rsidRPr="00EB793D" w:rsidRDefault="0080403E" w:rsidP="0080403E">
      <w:pPr>
        <w:pStyle w:val="BodyTextIndent"/>
        <w:ind w:left="1800"/>
        <w:jc w:val="both"/>
        <w:rPr>
          <w:rFonts w:cs="Arial"/>
          <w:sz w:val="18"/>
          <w:szCs w:val="18"/>
        </w:rPr>
      </w:pPr>
    </w:p>
    <w:p w14:paraId="3EAE8815" w14:textId="77777777" w:rsidR="00FF137E" w:rsidRPr="00EB793D" w:rsidRDefault="00DC3F32" w:rsidP="00AA2807">
      <w:pPr>
        <w:pStyle w:val="BodyTextIndent"/>
        <w:numPr>
          <w:ilvl w:val="0"/>
          <w:numId w:val="32"/>
        </w:numPr>
        <w:ind w:left="1440" w:hanging="720"/>
        <w:jc w:val="both"/>
        <w:rPr>
          <w:rFonts w:cs="Arial"/>
          <w:sz w:val="18"/>
          <w:szCs w:val="18"/>
        </w:rPr>
      </w:pPr>
      <w:r w:rsidRPr="00B56065">
        <w:rPr>
          <w:rFonts w:cs="Arial"/>
          <w:bCs/>
          <w:sz w:val="18"/>
          <w:szCs w:val="18"/>
        </w:rPr>
        <w:t>Maintenance Bond</w:t>
      </w:r>
      <w:r w:rsidR="00FF137E" w:rsidRPr="00EB793D">
        <w:rPr>
          <w:rFonts w:cs="Arial"/>
          <w:sz w:val="18"/>
          <w:szCs w:val="18"/>
        </w:rPr>
        <w:t xml:space="preserve"> </w:t>
      </w:r>
      <w:r w:rsidR="00FF137E" w:rsidRPr="00B56065">
        <w:rPr>
          <w:rFonts w:cs="Arial"/>
          <w:b/>
          <w:bCs/>
          <w:sz w:val="18"/>
          <w:szCs w:val="18"/>
          <w:highlight w:val="yellow"/>
        </w:rPr>
        <w:t xml:space="preserve">[delete </w:t>
      </w:r>
      <w:r w:rsidR="00601635" w:rsidRPr="00B56065">
        <w:rPr>
          <w:rFonts w:cs="Arial"/>
          <w:b/>
          <w:bCs/>
          <w:sz w:val="18"/>
          <w:szCs w:val="18"/>
          <w:highlight w:val="yellow"/>
        </w:rPr>
        <w:t>article c. 1)</w:t>
      </w:r>
      <w:r w:rsidR="00FF137E" w:rsidRPr="00B56065">
        <w:rPr>
          <w:rFonts w:cs="Arial"/>
          <w:b/>
          <w:bCs/>
          <w:sz w:val="18"/>
          <w:szCs w:val="18"/>
          <w:highlight w:val="yellow"/>
        </w:rPr>
        <w:t xml:space="preserve"> if not working in City Right-of-Way</w:t>
      </w:r>
      <w:r w:rsidR="008E3F90" w:rsidRPr="00B56065">
        <w:rPr>
          <w:rFonts w:cs="Arial"/>
          <w:b/>
          <w:bCs/>
          <w:sz w:val="18"/>
          <w:szCs w:val="18"/>
          <w:highlight w:val="yellow"/>
        </w:rPr>
        <w:t xml:space="preserve"> and type Not Applicable</w:t>
      </w:r>
      <w:r w:rsidR="00FF137E" w:rsidRPr="00B56065">
        <w:rPr>
          <w:rFonts w:cs="Arial"/>
          <w:b/>
          <w:bCs/>
          <w:sz w:val="18"/>
          <w:szCs w:val="18"/>
          <w:highlight w:val="yellow"/>
        </w:rPr>
        <w:t>]</w:t>
      </w:r>
    </w:p>
    <w:p w14:paraId="48A75EDA" w14:textId="77777777" w:rsidR="00DC3F32" w:rsidRPr="00EB793D" w:rsidRDefault="00DC3F32" w:rsidP="0080403E">
      <w:pPr>
        <w:pStyle w:val="BodyTextIndent"/>
        <w:ind w:left="990"/>
        <w:jc w:val="both"/>
        <w:rPr>
          <w:rFonts w:cs="Arial"/>
          <w:sz w:val="18"/>
          <w:szCs w:val="18"/>
        </w:rPr>
      </w:pPr>
    </w:p>
    <w:p w14:paraId="57EEA723" w14:textId="622F4825" w:rsidR="00DC3F32" w:rsidRPr="00EB793D" w:rsidRDefault="00DC3F32" w:rsidP="00AA2807">
      <w:pPr>
        <w:pStyle w:val="ListParagraph"/>
        <w:keepLines/>
        <w:numPr>
          <w:ilvl w:val="0"/>
          <w:numId w:val="33"/>
        </w:numPr>
        <w:ind w:left="2160" w:hanging="720"/>
        <w:jc w:val="both"/>
        <w:rPr>
          <w:rFonts w:cs="Arial"/>
          <w:sz w:val="18"/>
          <w:szCs w:val="18"/>
        </w:rPr>
      </w:pPr>
      <w:r w:rsidRPr="00EB793D">
        <w:rPr>
          <w:rFonts w:cs="Arial"/>
          <w:sz w:val="18"/>
          <w:szCs w:val="18"/>
        </w:rPr>
        <w:t xml:space="preserve">The successful bidder is required to furnish a bond to </w:t>
      </w:r>
      <w:r w:rsidR="001A77E3">
        <w:rPr>
          <w:rFonts w:cs="Arial"/>
          <w:sz w:val="18"/>
          <w:szCs w:val="18"/>
        </w:rPr>
        <w:t>t</w:t>
      </w:r>
      <w:r w:rsidRPr="00EB793D">
        <w:rPr>
          <w:rFonts w:cs="Arial"/>
          <w:sz w:val="18"/>
          <w:szCs w:val="18"/>
        </w:rPr>
        <w:t>he University of Iowa in an amount equal to one hundred percent (100%) of the value of the street pavement and City of Iowa City utilities including water main and sanitary sewer, within the</w:t>
      </w:r>
      <w:r w:rsidR="00A32DB3">
        <w:rPr>
          <w:rFonts w:cs="Arial"/>
          <w:sz w:val="18"/>
          <w:szCs w:val="18"/>
        </w:rPr>
        <w:t xml:space="preserve"> </w:t>
      </w:r>
      <w:r w:rsidR="00A32DB3" w:rsidRPr="0086760D">
        <w:rPr>
          <w:rFonts w:cs="Arial"/>
          <w:b/>
          <w:bCs/>
          <w:sz w:val="18"/>
          <w:szCs w:val="18"/>
          <w:highlight w:val="yellow"/>
        </w:rPr>
        <w:t>[enter street name]</w:t>
      </w:r>
      <w:r w:rsidRPr="00EB793D">
        <w:rPr>
          <w:rFonts w:cs="Arial"/>
          <w:sz w:val="18"/>
          <w:szCs w:val="18"/>
        </w:rPr>
        <w:t xml:space="preserve"> right-of-way.  Said bond shall be issued by a responsible surety approved by </w:t>
      </w:r>
      <w:r w:rsidR="001A77E3">
        <w:rPr>
          <w:rFonts w:cs="Arial"/>
          <w:sz w:val="18"/>
          <w:szCs w:val="18"/>
        </w:rPr>
        <w:t>t</w:t>
      </w:r>
      <w:r w:rsidRPr="00EB793D">
        <w:rPr>
          <w:rFonts w:cs="Arial"/>
          <w:sz w:val="18"/>
          <w:szCs w:val="18"/>
        </w:rPr>
        <w:t>he University of Iowa, shall gua</w:t>
      </w:r>
      <w:r w:rsidR="00300E52" w:rsidRPr="00EB793D">
        <w:rPr>
          <w:rFonts w:cs="Arial"/>
          <w:sz w:val="18"/>
          <w:szCs w:val="18"/>
        </w:rPr>
        <w:t xml:space="preserve">rantee the prompt payment of </w:t>
      </w:r>
      <w:r w:rsidRPr="00EB793D">
        <w:rPr>
          <w:rFonts w:cs="Arial"/>
          <w:sz w:val="18"/>
          <w:szCs w:val="18"/>
        </w:rPr>
        <w:t xml:space="preserve">all materials and labor, shall protect and save harmless </w:t>
      </w:r>
      <w:r w:rsidR="001A77E3">
        <w:rPr>
          <w:rFonts w:cs="Arial"/>
          <w:sz w:val="18"/>
          <w:szCs w:val="18"/>
        </w:rPr>
        <w:t>t</w:t>
      </w:r>
      <w:r w:rsidRPr="00EB793D">
        <w:rPr>
          <w:rFonts w:cs="Arial"/>
          <w:sz w:val="18"/>
          <w:szCs w:val="18"/>
        </w:rPr>
        <w:t xml:space="preserve">he University of Iowa from all claims and damages of any kind caused directly or indirectly by the operation of the contract, and shall guarantee the integrity of the pavement and utilities free from spalling, cracking, or settling for a period of five (5) years from and after its Substantial Completion and formal </w:t>
      </w:r>
      <w:r w:rsidR="00380D2D">
        <w:rPr>
          <w:rFonts w:cs="Arial"/>
          <w:sz w:val="18"/>
          <w:szCs w:val="18"/>
        </w:rPr>
        <w:t>a</w:t>
      </w:r>
      <w:r w:rsidRPr="00EB793D">
        <w:rPr>
          <w:rFonts w:cs="Arial"/>
          <w:sz w:val="18"/>
          <w:szCs w:val="18"/>
        </w:rPr>
        <w:t>cceptance by the Owner.</w:t>
      </w:r>
    </w:p>
    <w:p w14:paraId="798ED0AA" w14:textId="77777777" w:rsidR="005731D9" w:rsidRPr="00EB793D" w:rsidRDefault="005731D9" w:rsidP="00C72E0F">
      <w:pPr>
        <w:ind w:left="2160" w:hanging="720"/>
        <w:jc w:val="both"/>
        <w:rPr>
          <w:rFonts w:cs="Arial"/>
          <w:sz w:val="18"/>
          <w:szCs w:val="18"/>
        </w:rPr>
      </w:pPr>
    </w:p>
    <w:p w14:paraId="76E7F99F" w14:textId="77777777" w:rsidR="00F53185" w:rsidRPr="00EB793D" w:rsidRDefault="00F53185" w:rsidP="009C74A2">
      <w:pPr>
        <w:pStyle w:val="BodyTextIndent"/>
        <w:ind w:left="0"/>
        <w:jc w:val="both"/>
        <w:rPr>
          <w:rFonts w:cs="Arial"/>
          <w:b/>
          <w:color w:val="000000"/>
          <w:sz w:val="18"/>
          <w:szCs w:val="18"/>
        </w:rPr>
      </w:pPr>
      <w:r w:rsidRPr="00EB793D">
        <w:rPr>
          <w:rFonts w:cs="Arial"/>
          <w:b/>
          <w:sz w:val="18"/>
          <w:szCs w:val="18"/>
        </w:rPr>
        <w:t>6.</w:t>
      </w:r>
      <w:r w:rsidRPr="00EB793D">
        <w:rPr>
          <w:rFonts w:cs="Arial"/>
          <w:b/>
          <w:sz w:val="18"/>
          <w:szCs w:val="18"/>
        </w:rPr>
        <w:tab/>
      </w:r>
      <w:r w:rsidRPr="00EB793D">
        <w:rPr>
          <w:rFonts w:cs="Arial"/>
          <w:b/>
          <w:color w:val="000000"/>
          <w:sz w:val="18"/>
          <w:szCs w:val="18"/>
        </w:rPr>
        <w:t>USE OF SITE</w:t>
      </w:r>
    </w:p>
    <w:p w14:paraId="3C60504F" w14:textId="77777777" w:rsidR="00F53185" w:rsidRPr="00EB793D" w:rsidRDefault="00F53185" w:rsidP="00F53185">
      <w:pPr>
        <w:jc w:val="both"/>
        <w:rPr>
          <w:rFonts w:cs="Arial"/>
          <w:color w:val="000000"/>
          <w:sz w:val="18"/>
          <w:szCs w:val="18"/>
        </w:rPr>
      </w:pPr>
    </w:p>
    <w:p w14:paraId="55F5B0CD" w14:textId="77777777" w:rsidR="00F53185" w:rsidRPr="00EB793D" w:rsidRDefault="00545458" w:rsidP="00581937">
      <w:pPr>
        <w:widowControl/>
        <w:numPr>
          <w:ilvl w:val="0"/>
          <w:numId w:val="8"/>
        </w:numPr>
        <w:autoSpaceDE w:val="0"/>
        <w:autoSpaceDN w:val="0"/>
        <w:adjustRightInd w:val="0"/>
        <w:jc w:val="both"/>
        <w:rPr>
          <w:rFonts w:cs="Arial"/>
          <w:snapToGrid/>
          <w:sz w:val="18"/>
          <w:szCs w:val="18"/>
        </w:rPr>
      </w:pPr>
      <w:r w:rsidRPr="00EB793D">
        <w:rPr>
          <w:rFonts w:cs="Arial"/>
          <w:snapToGrid/>
          <w:sz w:val="18"/>
          <w:szCs w:val="18"/>
        </w:rPr>
        <w:t>Care of Project Work Site</w:t>
      </w:r>
      <w:r w:rsidR="00F53185" w:rsidRPr="00EB793D">
        <w:rPr>
          <w:rFonts w:cs="Arial"/>
          <w:snapToGrid/>
          <w:sz w:val="18"/>
          <w:szCs w:val="18"/>
        </w:rPr>
        <w:t xml:space="preserve">:  </w:t>
      </w:r>
    </w:p>
    <w:p w14:paraId="4D8C9AF6" w14:textId="77777777" w:rsidR="00F53185" w:rsidRPr="00EB793D" w:rsidRDefault="00F53185" w:rsidP="00F53185">
      <w:pPr>
        <w:widowControl/>
        <w:autoSpaceDE w:val="0"/>
        <w:autoSpaceDN w:val="0"/>
        <w:adjustRightInd w:val="0"/>
        <w:ind w:left="720"/>
        <w:jc w:val="both"/>
        <w:rPr>
          <w:rFonts w:cs="Arial"/>
          <w:snapToGrid/>
          <w:sz w:val="18"/>
          <w:szCs w:val="18"/>
        </w:rPr>
      </w:pPr>
    </w:p>
    <w:p w14:paraId="234B7411" w14:textId="719CB38B" w:rsidR="00665261" w:rsidRPr="00B5333D" w:rsidRDefault="00E21EE6" w:rsidP="00581937">
      <w:pPr>
        <w:widowControl/>
        <w:numPr>
          <w:ilvl w:val="2"/>
          <w:numId w:val="8"/>
        </w:numPr>
        <w:autoSpaceDE w:val="0"/>
        <w:autoSpaceDN w:val="0"/>
        <w:adjustRightInd w:val="0"/>
        <w:spacing w:after="240"/>
        <w:ind w:left="2160" w:hanging="720"/>
        <w:jc w:val="both"/>
        <w:rPr>
          <w:rFonts w:cs="Arial"/>
          <w:snapToGrid/>
          <w:sz w:val="18"/>
          <w:szCs w:val="18"/>
        </w:rPr>
      </w:pPr>
      <w:r w:rsidRPr="00B5333D">
        <w:rPr>
          <w:rFonts w:cs="Arial"/>
          <w:snapToGrid/>
          <w:sz w:val="18"/>
          <w:szCs w:val="18"/>
        </w:rPr>
        <w:t>Debris</w:t>
      </w:r>
      <w:r w:rsidR="00665261" w:rsidRPr="00B5333D">
        <w:rPr>
          <w:rFonts w:cs="Arial"/>
          <w:snapToGrid/>
          <w:sz w:val="18"/>
          <w:szCs w:val="18"/>
        </w:rPr>
        <w:t xml:space="preserve"> Removal: </w:t>
      </w:r>
      <w:r w:rsidR="00B3716B" w:rsidRPr="00B5333D">
        <w:rPr>
          <w:rFonts w:cs="Arial"/>
          <w:b/>
          <w:sz w:val="18"/>
          <w:szCs w:val="18"/>
          <w:highlight w:val="yellow"/>
        </w:rPr>
        <w:t>[Retain applicable articles below or type Not Applicable]</w:t>
      </w:r>
    </w:p>
    <w:p w14:paraId="4ED38576" w14:textId="6E41CE92" w:rsidR="00B3716B" w:rsidRPr="00B5333D" w:rsidRDefault="00665261" w:rsidP="00AA2807">
      <w:pPr>
        <w:pStyle w:val="BodyTextIndent2"/>
        <w:numPr>
          <w:ilvl w:val="0"/>
          <w:numId w:val="80"/>
        </w:numPr>
        <w:tabs>
          <w:tab w:val="clear" w:pos="2160"/>
          <w:tab w:val="left" w:pos="1080"/>
        </w:tabs>
        <w:ind w:left="2790" w:hanging="540"/>
        <w:rPr>
          <w:rFonts w:cs="Arial"/>
          <w:snapToGrid/>
          <w:sz w:val="18"/>
          <w:szCs w:val="18"/>
        </w:rPr>
      </w:pPr>
      <w:r w:rsidRPr="00B5333D">
        <w:rPr>
          <w:rFonts w:cs="Arial"/>
          <w:snapToGrid/>
          <w:sz w:val="18"/>
          <w:szCs w:val="18"/>
        </w:rPr>
        <w:t>Debris</w:t>
      </w:r>
      <w:r w:rsidR="00E21EE6" w:rsidRPr="00B5333D">
        <w:rPr>
          <w:rFonts w:cs="Arial"/>
          <w:snapToGrid/>
          <w:sz w:val="18"/>
          <w:szCs w:val="18"/>
        </w:rPr>
        <w:t xml:space="preserve"> shall be removed via ensured, safe route. </w:t>
      </w:r>
    </w:p>
    <w:p w14:paraId="6D9EA93A" w14:textId="77777777" w:rsidR="00D22D32" w:rsidRPr="00B5333D" w:rsidRDefault="00D22D32" w:rsidP="00183F4F">
      <w:pPr>
        <w:pStyle w:val="BodyTextIndent2"/>
        <w:tabs>
          <w:tab w:val="clear" w:pos="2160"/>
          <w:tab w:val="left" w:pos="1080"/>
        </w:tabs>
        <w:ind w:left="2790" w:hanging="540"/>
        <w:rPr>
          <w:rFonts w:cs="Arial"/>
          <w:snapToGrid/>
          <w:sz w:val="18"/>
          <w:szCs w:val="18"/>
        </w:rPr>
      </w:pPr>
    </w:p>
    <w:p w14:paraId="778A03B6" w14:textId="071AB298" w:rsidR="00E21EE6" w:rsidRPr="00AA3F27" w:rsidRDefault="00E21EE6" w:rsidP="00AA2807">
      <w:pPr>
        <w:pStyle w:val="BodyTextIndent2"/>
        <w:numPr>
          <w:ilvl w:val="0"/>
          <w:numId w:val="80"/>
        </w:numPr>
        <w:tabs>
          <w:tab w:val="clear" w:pos="2160"/>
          <w:tab w:val="left" w:pos="1080"/>
        </w:tabs>
        <w:ind w:left="2790" w:hanging="540"/>
        <w:rPr>
          <w:rFonts w:cs="Arial"/>
          <w:b/>
          <w:bCs/>
          <w:snapToGrid/>
          <w:sz w:val="18"/>
          <w:szCs w:val="18"/>
        </w:rPr>
      </w:pPr>
      <w:r w:rsidRPr="00B5333D">
        <w:rPr>
          <w:rFonts w:cs="Arial"/>
          <w:snapToGrid/>
          <w:sz w:val="18"/>
          <w:szCs w:val="18"/>
        </w:rPr>
        <w:t>Any debris transported through public spaces shall be encapsulated</w:t>
      </w:r>
      <w:r w:rsidR="00B3716B" w:rsidRPr="00B5333D">
        <w:rPr>
          <w:rFonts w:cs="Arial"/>
          <w:snapToGrid/>
          <w:sz w:val="18"/>
          <w:szCs w:val="18"/>
        </w:rPr>
        <w:t xml:space="preserve"> </w:t>
      </w:r>
      <w:r w:rsidR="00AA3F27" w:rsidRPr="00AA3F27">
        <w:rPr>
          <w:rFonts w:cs="Arial"/>
          <w:b/>
          <w:bCs/>
          <w:snapToGrid/>
          <w:sz w:val="18"/>
          <w:szCs w:val="18"/>
          <w:highlight w:val="yellow"/>
        </w:rPr>
        <w:t>[</w:t>
      </w:r>
      <w:r w:rsidR="00B3716B" w:rsidRPr="00AA3F27">
        <w:rPr>
          <w:rFonts w:cs="Arial"/>
          <w:b/>
          <w:bCs/>
          <w:snapToGrid/>
          <w:sz w:val="18"/>
          <w:szCs w:val="18"/>
          <w:highlight w:val="yellow"/>
        </w:rPr>
        <w:t>include for UIHC or as required.</w:t>
      </w:r>
      <w:r w:rsidR="00AA3F27" w:rsidRPr="00AA3F27">
        <w:rPr>
          <w:rFonts w:cs="Arial"/>
          <w:b/>
          <w:bCs/>
          <w:snapToGrid/>
          <w:sz w:val="18"/>
          <w:szCs w:val="18"/>
        </w:rPr>
        <w:t>]</w:t>
      </w:r>
    </w:p>
    <w:p w14:paraId="3436BF19" w14:textId="77777777" w:rsidR="00665261" w:rsidRPr="00EB793D" w:rsidRDefault="00665261" w:rsidP="00665261">
      <w:pPr>
        <w:pStyle w:val="BodyTextIndent2"/>
        <w:tabs>
          <w:tab w:val="clear" w:pos="2160"/>
          <w:tab w:val="left" w:pos="1080"/>
        </w:tabs>
        <w:ind w:left="3240" w:firstLine="0"/>
        <w:rPr>
          <w:rFonts w:cs="Arial"/>
          <w:snapToGrid/>
          <w:sz w:val="18"/>
          <w:szCs w:val="18"/>
        </w:rPr>
      </w:pPr>
    </w:p>
    <w:p w14:paraId="3BA3BD54" w14:textId="77777777" w:rsidR="00B3716B" w:rsidRDefault="00B3716B" w:rsidP="00B3716B">
      <w:pPr>
        <w:widowControl/>
        <w:numPr>
          <w:ilvl w:val="2"/>
          <w:numId w:val="8"/>
        </w:numPr>
        <w:autoSpaceDE w:val="0"/>
        <w:autoSpaceDN w:val="0"/>
        <w:adjustRightInd w:val="0"/>
        <w:spacing w:after="240"/>
        <w:ind w:left="2160" w:hanging="720"/>
        <w:jc w:val="both"/>
        <w:rPr>
          <w:rFonts w:cs="Arial"/>
          <w:snapToGrid/>
          <w:sz w:val="18"/>
          <w:szCs w:val="18"/>
        </w:rPr>
      </w:pPr>
      <w:r>
        <w:rPr>
          <w:rFonts w:cs="Arial"/>
          <w:snapToGrid/>
          <w:sz w:val="18"/>
          <w:szCs w:val="18"/>
        </w:rPr>
        <w:t xml:space="preserve">Sticky Mats: </w:t>
      </w:r>
      <w:r w:rsidRPr="00EB793D">
        <w:rPr>
          <w:rFonts w:cs="Arial"/>
          <w:b/>
          <w:sz w:val="18"/>
          <w:szCs w:val="18"/>
          <w:highlight w:val="yellow"/>
        </w:rPr>
        <w:t xml:space="preserve">[Retain applicable </w:t>
      </w:r>
      <w:r>
        <w:rPr>
          <w:rFonts w:cs="Arial"/>
          <w:b/>
          <w:sz w:val="18"/>
          <w:szCs w:val="18"/>
          <w:highlight w:val="yellow"/>
        </w:rPr>
        <w:t xml:space="preserve">articles below </w:t>
      </w:r>
      <w:r w:rsidRPr="00EB793D">
        <w:rPr>
          <w:rFonts w:cs="Arial"/>
          <w:b/>
          <w:sz w:val="18"/>
          <w:szCs w:val="18"/>
          <w:highlight w:val="yellow"/>
        </w:rPr>
        <w:t>or type Not Applicable]</w:t>
      </w:r>
    </w:p>
    <w:p w14:paraId="04BD59E0" w14:textId="29050E17" w:rsidR="00E21EE6" w:rsidRPr="00B3716B" w:rsidRDefault="00E21EE6" w:rsidP="00183F4F">
      <w:pPr>
        <w:pStyle w:val="ListParagraph"/>
        <w:widowControl/>
        <w:numPr>
          <w:ilvl w:val="5"/>
          <w:numId w:val="8"/>
        </w:numPr>
        <w:tabs>
          <w:tab w:val="clear" w:pos="4320"/>
        </w:tabs>
        <w:autoSpaceDE w:val="0"/>
        <w:autoSpaceDN w:val="0"/>
        <w:adjustRightInd w:val="0"/>
        <w:spacing w:after="240"/>
        <w:ind w:left="2790" w:hanging="540"/>
        <w:jc w:val="both"/>
        <w:rPr>
          <w:rFonts w:cs="Arial"/>
          <w:snapToGrid/>
          <w:sz w:val="18"/>
          <w:szCs w:val="18"/>
        </w:rPr>
      </w:pPr>
      <w:r w:rsidRPr="00B3716B">
        <w:rPr>
          <w:rFonts w:cs="Arial"/>
          <w:snapToGrid/>
          <w:sz w:val="18"/>
          <w:szCs w:val="18"/>
        </w:rPr>
        <w:t xml:space="preserve">Sticky mats shall be installed and adequately maintained at each </w:t>
      </w:r>
      <w:r w:rsidR="00AB2EA9" w:rsidRPr="00B3716B">
        <w:rPr>
          <w:rFonts w:cs="Arial"/>
          <w:snapToGrid/>
          <w:sz w:val="18"/>
          <w:szCs w:val="18"/>
        </w:rPr>
        <w:t>exit</w:t>
      </w:r>
      <w:r w:rsidRPr="00B3716B">
        <w:rPr>
          <w:rFonts w:cs="Arial"/>
          <w:snapToGrid/>
          <w:sz w:val="18"/>
          <w:szCs w:val="18"/>
        </w:rPr>
        <w:t xml:space="preserve"> point </w:t>
      </w:r>
      <w:r w:rsidR="00AB2EA9" w:rsidRPr="00B3716B">
        <w:rPr>
          <w:rFonts w:cs="Arial"/>
          <w:snapToGrid/>
          <w:sz w:val="18"/>
          <w:szCs w:val="18"/>
        </w:rPr>
        <w:t>out of</w:t>
      </w:r>
      <w:r w:rsidRPr="00B3716B">
        <w:rPr>
          <w:rFonts w:cs="Arial"/>
          <w:snapToGrid/>
          <w:sz w:val="18"/>
          <w:szCs w:val="18"/>
        </w:rPr>
        <w:t xml:space="preserve"> the project site.</w:t>
      </w:r>
    </w:p>
    <w:p w14:paraId="52E9E4DF" w14:textId="2E5F4309" w:rsidR="00B3716B" w:rsidRDefault="00B3716B" w:rsidP="00581937">
      <w:pPr>
        <w:widowControl/>
        <w:numPr>
          <w:ilvl w:val="2"/>
          <w:numId w:val="8"/>
        </w:numPr>
        <w:autoSpaceDE w:val="0"/>
        <w:autoSpaceDN w:val="0"/>
        <w:adjustRightInd w:val="0"/>
        <w:ind w:left="2160" w:hanging="720"/>
        <w:jc w:val="both"/>
        <w:rPr>
          <w:rFonts w:cs="Arial"/>
          <w:snapToGrid/>
          <w:sz w:val="18"/>
          <w:szCs w:val="18"/>
        </w:rPr>
      </w:pPr>
      <w:r>
        <w:rPr>
          <w:rFonts w:cs="Arial"/>
          <w:snapToGrid/>
          <w:sz w:val="18"/>
          <w:szCs w:val="18"/>
        </w:rPr>
        <w:t>Temporary Barriers:</w:t>
      </w:r>
      <w:r w:rsidRPr="00B3716B">
        <w:rPr>
          <w:rFonts w:cs="Arial"/>
          <w:b/>
          <w:sz w:val="18"/>
          <w:szCs w:val="18"/>
          <w:highlight w:val="yellow"/>
        </w:rPr>
        <w:t xml:space="preserve"> </w:t>
      </w:r>
      <w:r w:rsidRPr="00EB793D">
        <w:rPr>
          <w:rFonts w:cs="Arial"/>
          <w:b/>
          <w:sz w:val="18"/>
          <w:szCs w:val="18"/>
          <w:highlight w:val="yellow"/>
        </w:rPr>
        <w:t xml:space="preserve">[Retain applicable </w:t>
      </w:r>
      <w:r>
        <w:rPr>
          <w:rFonts w:cs="Arial"/>
          <w:b/>
          <w:sz w:val="18"/>
          <w:szCs w:val="18"/>
          <w:highlight w:val="yellow"/>
        </w:rPr>
        <w:t xml:space="preserve">articles below </w:t>
      </w:r>
      <w:r w:rsidRPr="00EB793D">
        <w:rPr>
          <w:rFonts w:cs="Arial"/>
          <w:b/>
          <w:sz w:val="18"/>
          <w:szCs w:val="18"/>
          <w:highlight w:val="yellow"/>
        </w:rPr>
        <w:t>or type Not Applicable]</w:t>
      </w:r>
    </w:p>
    <w:p w14:paraId="2C006116" w14:textId="77777777" w:rsidR="00B3716B" w:rsidRDefault="00B3716B" w:rsidP="00B3716B">
      <w:pPr>
        <w:widowControl/>
        <w:autoSpaceDE w:val="0"/>
        <w:autoSpaceDN w:val="0"/>
        <w:adjustRightInd w:val="0"/>
        <w:ind w:left="2160"/>
        <w:jc w:val="both"/>
        <w:rPr>
          <w:rFonts w:cs="Arial"/>
          <w:snapToGrid/>
          <w:sz w:val="18"/>
          <w:szCs w:val="18"/>
        </w:rPr>
      </w:pPr>
    </w:p>
    <w:p w14:paraId="3D7F3BE3" w14:textId="00CD89D8" w:rsidR="00B3716B" w:rsidRDefault="00E21EE6" w:rsidP="00183F4F">
      <w:pPr>
        <w:pStyle w:val="ListParagraph"/>
        <w:widowControl/>
        <w:numPr>
          <w:ilvl w:val="5"/>
          <w:numId w:val="8"/>
        </w:numPr>
        <w:tabs>
          <w:tab w:val="clear" w:pos="4320"/>
        </w:tabs>
        <w:autoSpaceDE w:val="0"/>
        <w:autoSpaceDN w:val="0"/>
        <w:adjustRightInd w:val="0"/>
        <w:ind w:left="2790" w:hanging="540"/>
        <w:jc w:val="both"/>
        <w:rPr>
          <w:rFonts w:cs="Arial"/>
          <w:snapToGrid/>
          <w:sz w:val="18"/>
          <w:szCs w:val="18"/>
        </w:rPr>
      </w:pPr>
      <w:r w:rsidRPr="00B3716B">
        <w:rPr>
          <w:rFonts w:cs="Arial"/>
          <w:snapToGrid/>
          <w:sz w:val="18"/>
          <w:szCs w:val="18"/>
        </w:rPr>
        <w:t>Gaps, voids, and penetrations between project site and public spa</w:t>
      </w:r>
      <w:r w:rsidR="00300E52" w:rsidRPr="00B3716B">
        <w:rPr>
          <w:rFonts w:cs="Arial"/>
          <w:snapToGrid/>
          <w:sz w:val="18"/>
          <w:szCs w:val="18"/>
        </w:rPr>
        <w:t xml:space="preserve">ces shall be adequately sealed. </w:t>
      </w:r>
    </w:p>
    <w:p w14:paraId="682DD226" w14:textId="77777777" w:rsidR="00D22D32" w:rsidRDefault="00D22D32" w:rsidP="00183F4F">
      <w:pPr>
        <w:pStyle w:val="ListParagraph"/>
        <w:widowControl/>
        <w:autoSpaceDE w:val="0"/>
        <w:autoSpaceDN w:val="0"/>
        <w:adjustRightInd w:val="0"/>
        <w:ind w:left="2790" w:hanging="540"/>
        <w:jc w:val="both"/>
        <w:rPr>
          <w:rFonts w:cs="Arial"/>
          <w:snapToGrid/>
          <w:sz w:val="18"/>
          <w:szCs w:val="18"/>
        </w:rPr>
      </w:pPr>
    </w:p>
    <w:p w14:paraId="6F2DAA7B" w14:textId="2A3B3E10" w:rsidR="00E21EE6" w:rsidRDefault="00E21EE6" w:rsidP="00183F4F">
      <w:pPr>
        <w:pStyle w:val="ListParagraph"/>
        <w:widowControl/>
        <w:numPr>
          <w:ilvl w:val="5"/>
          <w:numId w:val="8"/>
        </w:numPr>
        <w:tabs>
          <w:tab w:val="clear" w:pos="4320"/>
        </w:tabs>
        <w:autoSpaceDE w:val="0"/>
        <w:autoSpaceDN w:val="0"/>
        <w:adjustRightInd w:val="0"/>
        <w:ind w:left="2790" w:hanging="540"/>
        <w:jc w:val="both"/>
        <w:rPr>
          <w:rFonts w:cs="Arial"/>
          <w:snapToGrid/>
          <w:sz w:val="18"/>
          <w:szCs w:val="18"/>
        </w:rPr>
      </w:pPr>
      <w:r w:rsidRPr="00B3716B">
        <w:rPr>
          <w:rFonts w:cs="Arial"/>
          <w:snapToGrid/>
          <w:sz w:val="18"/>
          <w:szCs w:val="18"/>
        </w:rPr>
        <w:t>Temporary barriers between the project site and adjoining spaces shall be constructed of non-flammable material and sealed from floor to ceiling without gaps.</w:t>
      </w:r>
    </w:p>
    <w:p w14:paraId="5A8A06E2" w14:textId="77777777" w:rsidR="000939BC" w:rsidRPr="000939BC" w:rsidRDefault="000939BC" w:rsidP="000939BC">
      <w:pPr>
        <w:pStyle w:val="ListParagraph"/>
        <w:rPr>
          <w:rFonts w:cs="Arial"/>
          <w:snapToGrid/>
          <w:sz w:val="18"/>
          <w:szCs w:val="18"/>
        </w:rPr>
      </w:pPr>
    </w:p>
    <w:p w14:paraId="77EE1EC3" w14:textId="77777777" w:rsidR="00F53185" w:rsidRPr="00EB793D" w:rsidRDefault="00545458" w:rsidP="00581937">
      <w:pPr>
        <w:pStyle w:val="Left11"/>
        <w:numPr>
          <w:ilvl w:val="0"/>
          <w:numId w:val="8"/>
        </w:numPr>
        <w:tabs>
          <w:tab w:val="clear" w:pos="540"/>
          <w:tab w:val="left" w:pos="1440"/>
          <w:tab w:val="left" w:pos="2160"/>
          <w:tab w:val="left" w:pos="2880"/>
          <w:tab w:val="left" w:pos="3600"/>
        </w:tabs>
        <w:spacing w:line="240" w:lineRule="auto"/>
        <w:rPr>
          <w:rFonts w:ascii="Arial" w:hAnsi="Arial" w:cs="Arial"/>
          <w:sz w:val="18"/>
          <w:szCs w:val="18"/>
        </w:rPr>
      </w:pPr>
      <w:r w:rsidRPr="00EB793D">
        <w:rPr>
          <w:rFonts w:ascii="Arial" w:hAnsi="Arial" w:cs="Arial"/>
          <w:sz w:val="18"/>
          <w:szCs w:val="18"/>
        </w:rPr>
        <w:t>Security</w:t>
      </w:r>
      <w:r w:rsidR="00F53185" w:rsidRPr="00EB793D">
        <w:rPr>
          <w:rFonts w:ascii="Arial" w:hAnsi="Arial" w:cs="Arial"/>
          <w:sz w:val="18"/>
          <w:szCs w:val="18"/>
        </w:rPr>
        <w:t>:</w:t>
      </w:r>
    </w:p>
    <w:p w14:paraId="051F19E0" w14:textId="77777777" w:rsidR="00F53185" w:rsidRPr="00EB793D" w:rsidRDefault="00F53185" w:rsidP="005D5B00">
      <w:pPr>
        <w:pStyle w:val="Left11"/>
        <w:numPr>
          <w:ilvl w:val="0"/>
          <w:numId w:val="19"/>
        </w:numPr>
        <w:tabs>
          <w:tab w:val="clear" w:pos="540"/>
          <w:tab w:val="clear" w:pos="720"/>
          <w:tab w:val="left" w:pos="1440"/>
          <w:tab w:val="left" w:pos="2160"/>
          <w:tab w:val="left" w:pos="2880"/>
          <w:tab w:val="left" w:pos="3600"/>
        </w:tabs>
        <w:spacing w:line="240" w:lineRule="auto"/>
        <w:ind w:left="2160"/>
        <w:rPr>
          <w:rFonts w:ascii="Arial" w:hAnsi="Arial" w:cs="Arial"/>
          <w:sz w:val="18"/>
          <w:szCs w:val="18"/>
        </w:rPr>
      </w:pPr>
      <w:r w:rsidRPr="00EB793D">
        <w:rPr>
          <w:rFonts w:ascii="Arial" w:hAnsi="Arial" w:cs="Arial"/>
          <w:sz w:val="18"/>
          <w:szCs w:val="18"/>
        </w:rPr>
        <w:t>Provide security and facilities to protect Wo</w:t>
      </w:r>
      <w:r w:rsidRPr="00560183">
        <w:rPr>
          <w:rFonts w:ascii="Arial" w:hAnsi="Arial" w:cs="Arial"/>
          <w:sz w:val="18"/>
          <w:szCs w:val="18"/>
        </w:rPr>
        <w:t>rk,</w:t>
      </w:r>
      <w:r w:rsidRPr="00B56065">
        <w:rPr>
          <w:rFonts w:ascii="Arial" w:hAnsi="Arial" w:cs="Arial"/>
          <w:sz w:val="18"/>
          <w:szCs w:val="18"/>
          <w:highlight w:val="yellow"/>
        </w:rPr>
        <w:t xml:space="preserve"> </w:t>
      </w:r>
      <w:r w:rsidRPr="00B56065">
        <w:rPr>
          <w:rFonts w:ascii="Arial" w:hAnsi="Arial" w:cs="Arial"/>
          <w:b/>
          <w:bCs/>
          <w:sz w:val="18"/>
          <w:szCs w:val="18"/>
          <w:highlight w:val="yellow"/>
        </w:rPr>
        <w:t>[and existing facilities,]</w:t>
      </w:r>
      <w:r w:rsidRPr="00EB793D">
        <w:rPr>
          <w:rFonts w:ascii="Arial" w:hAnsi="Arial" w:cs="Arial"/>
          <w:sz w:val="18"/>
          <w:szCs w:val="18"/>
        </w:rPr>
        <w:t xml:space="preserve"> and Owner's operations from unauthorized entry, vandalism, or theft.</w:t>
      </w:r>
    </w:p>
    <w:p w14:paraId="153063BF" w14:textId="77777777" w:rsidR="00300E52" w:rsidRPr="00EB793D" w:rsidRDefault="005011C5" w:rsidP="005D5B00">
      <w:pPr>
        <w:pStyle w:val="Left11x"/>
        <w:numPr>
          <w:ilvl w:val="0"/>
          <w:numId w:val="19"/>
        </w:numPr>
        <w:tabs>
          <w:tab w:val="clear" w:pos="720"/>
          <w:tab w:val="clear" w:pos="1260"/>
          <w:tab w:val="left" w:pos="1440"/>
          <w:tab w:val="left" w:pos="2160"/>
          <w:tab w:val="left" w:pos="2880"/>
          <w:tab w:val="left" w:pos="3600"/>
        </w:tabs>
        <w:spacing w:line="240" w:lineRule="auto"/>
        <w:ind w:left="2160"/>
        <w:jc w:val="both"/>
        <w:rPr>
          <w:rFonts w:ascii="Arial" w:hAnsi="Arial" w:cs="Arial"/>
          <w:bCs/>
          <w:sz w:val="18"/>
          <w:szCs w:val="18"/>
        </w:rPr>
      </w:pPr>
      <w:r w:rsidRPr="00B56065">
        <w:rPr>
          <w:rFonts w:ascii="Arial" w:hAnsi="Arial" w:cs="Arial"/>
          <w:b/>
          <w:bCs/>
          <w:sz w:val="18"/>
          <w:szCs w:val="18"/>
          <w:highlight w:val="yellow"/>
        </w:rPr>
        <w:t>[</w:t>
      </w:r>
      <w:r w:rsidR="005B0238" w:rsidRPr="00B56065">
        <w:rPr>
          <w:rFonts w:ascii="Arial" w:hAnsi="Arial" w:cs="Arial"/>
          <w:b/>
          <w:bCs/>
          <w:sz w:val="18"/>
          <w:szCs w:val="18"/>
          <w:highlight w:val="yellow"/>
        </w:rPr>
        <w:t>For UIHC projects:</w:t>
      </w:r>
      <w:r w:rsidRPr="00B56065">
        <w:rPr>
          <w:rFonts w:ascii="Arial" w:hAnsi="Arial" w:cs="Arial"/>
          <w:b/>
          <w:bCs/>
          <w:sz w:val="18"/>
          <w:szCs w:val="18"/>
          <w:highlight w:val="yellow"/>
        </w:rPr>
        <w:t>]</w:t>
      </w:r>
      <w:r w:rsidRPr="00EB793D">
        <w:rPr>
          <w:rFonts w:ascii="Arial" w:hAnsi="Arial" w:cs="Arial"/>
          <w:b/>
          <w:bCs/>
          <w:sz w:val="18"/>
          <w:szCs w:val="18"/>
        </w:rPr>
        <w:t xml:space="preserve"> </w:t>
      </w:r>
      <w:r w:rsidR="00300E52" w:rsidRPr="00EB793D">
        <w:rPr>
          <w:rFonts w:ascii="Arial" w:hAnsi="Arial" w:cs="Arial"/>
          <w:bCs/>
          <w:sz w:val="18"/>
          <w:szCs w:val="18"/>
        </w:rPr>
        <w:t>Project sites shall be locked at all times.  Keyless, electronic door access tied into UIHC’s system is required unless o</w:t>
      </w:r>
      <w:r w:rsidRPr="00EB793D">
        <w:rPr>
          <w:rFonts w:ascii="Arial" w:hAnsi="Arial" w:cs="Arial"/>
          <w:bCs/>
          <w:sz w:val="18"/>
          <w:szCs w:val="18"/>
        </w:rPr>
        <w:t>therwise approved by the Owner.</w:t>
      </w:r>
    </w:p>
    <w:p w14:paraId="7C6F40CB" w14:textId="77777777" w:rsidR="00F53185" w:rsidRPr="00EB793D" w:rsidRDefault="005E4392" w:rsidP="005D5B00">
      <w:pPr>
        <w:pStyle w:val="Left11x"/>
        <w:numPr>
          <w:ilvl w:val="0"/>
          <w:numId w:val="19"/>
        </w:numPr>
        <w:tabs>
          <w:tab w:val="clear" w:pos="720"/>
          <w:tab w:val="clear" w:pos="1260"/>
          <w:tab w:val="left" w:pos="1440"/>
          <w:tab w:val="left" w:pos="2160"/>
          <w:tab w:val="left" w:pos="2880"/>
          <w:tab w:val="left" w:pos="3600"/>
        </w:tabs>
        <w:spacing w:before="240" w:line="240" w:lineRule="auto"/>
        <w:ind w:left="2160"/>
        <w:rPr>
          <w:rFonts w:ascii="Arial" w:hAnsi="Arial" w:cs="Arial"/>
          <w:bCs/>
          <w:sz w:val="18"/>
          <w:szCs w:val="18"/>
        </w:rPr>
      </w:pPr>
      <w:r w:rsidRPr="00EB793D">
        <w:rPr>
          <w:rFonts w:ascii="Arial" w:hAnsi="Arial" w:cs="Arial"/>
          <w:bCs/>
          <w:sz w:val="18"/>
          <w:szCs w:val="18"/>
        </w:rPr>
        <w:t>Access to the project site shall be c</w:t>
      </w:r>
      <w:r w:rsidR="00F53185" w:rsidRPr="00EB793D">
        <w:rPr>
          <w:rFonts w:ascii="Arial" w:hAnsi="Arial" w:cs="Arial"/>
          <w:bCs/>
          <w:sz w:val="18"/>
          <w:szCs w:val="18"/>
        </w:rPr>
        <w:t>oordinate</w:t>
      </w:r>
      <w:r w:rsidRPr="00EB793D">
        <w:rPr>
          <w:rFonts w:ascii="Arial" w:hAnsi="Arial" w:cs="Arial"/>
          <w:bCs/>
          <w:sz w:val="18"/>
          <w:szCs w:val="18"/>
        </w:rPr>
        <w:t>d</w:t>
      </w:r>
      <w:r w:rsidR="00F53185" w:rsidRPr="00EB793D">
        <w:rPr>
          <w:rFonts w:ascii="Arial" w:hAnsi="Arial" w:cs="Arial"/>
          <w:bCs/>
          <w:sz w:val="18"/>
          <w:szCs w:val="18"/>
        </w:rPr>
        <w:t xml:space="preserve"> with Owner's security program.</w:t>
      </w:r>
    </w:p>
    <w:p w14:paraId="5315A49B" w14:textId="77777777" w:rsidR="00F53185" w:rsidRPr="00EB793D" w:rsidRDefault="00F53185" w:rsidP="00F53185">
      <w:pPr>
        <w:ind w:left="1440"/>
        <w:jc w:val="both"/>
        <w:rPr>
          <w:rFonts w:cs="Arial"/>
          <w:color w:val="000000"/>
          <w:sz w:val="18"/>
          <w:szCs w:val="18"/>
        </w:rPr>
      </w:pPr>
    </w:p>
    <w:p w14:paraId="0058A7B4" w14:textId="61A3957B" w:rsidR="00F53185" w:rsidRPr="00453104" w:rsidRDefault="00545458" w:rsidP="00581937">
      <w:pPr>
        <w:numPr>
          <w:ilvl w:val="0"/>
          <w:numId w:val="8"/>
        </w:numPr>
        <w:jc w:val="both"/>
        <w:rPr>
          <w:rFonts w:cs="Arial"/>
          <w:color w:val="000000"/>
          <w:sz w:val="18"/>
          <w:szCs w:val="18"/>
        </w:rPr>
      </w:pPr>
      <w:bookmarkStart w:id="1" w:name="_Hlk73512668"/>
      <w:r w:rsidRPr="00453104">
        <w:rPr>
          <w:rFonts w:cs="Arial"/>
          <w:color w:val="000000"/>
          <w:sz w:val="18"/>
          <w:szCs w:val="18"/>
        </w:rPr>
        <w:t>Access</w:t>
      </w:r>
      <w:r w:rsidR="00B95F2F" w:rsidRPr="00453104">
        <w:rPr>
          <w:rFonts w:cs="Arial"/>
          <w:color w:val="000000"/>
          <w:sz w:val="18"/>
          <w:szCs w:val="18"/>
        </w:rPr>
        <w:t>, Deliveries and Debris Removal</w:t>
      </w:r>
      <w:r w:rsidR="00F53185" w:rsidRPr="00453104">
        <w:rPr>
          <w:rFonts w:cs="Arial"/>
          <w:color w:val="000000"/>
          <w:sz w:val="18"/>
          <w:szCs w:val="18"/>
        </w:rPr>
        <w:t xml:space="preserve">:  </w:t>
      </w:r>
    </w:p>
    <w:p w14:paraId="64264C40" w14:textId="77777777" w:rsidR="00F53185" w:rsidRPr="00453104" w:rsidRDefault="00F53185" w:rsidP="00F53185">
      <w:pPr>
        <w:ind w:left="720"/>
        <w:jc w:val="both"/>
        <w:rPr>
          <w:rFonts w:cs="Arial"/>
          <w:color w:val="000000"/>
          <w:sz w:val="18"/>
          <w:szCs w:val="18"/>
        </w:rPr>
      </w:pPr>
    </w:p>
    <w:p w14:paraId="167FBAAE" w14:textId="2C0F5788" w:rsidR="007E30AA" w:rsidRPr="00453104" w:rsidRDefault="00F53185" w:rsidP="00B9109F">
      <w:pPr>
        <w:ind w:left="1440"/>
        <w:jc w:val="both"/>
        <w:rPr>
          <w:rFonts w:cs="Arial"/>
          <w:color w:val="000000"/>
          <w:sz w:val="18"/>
          <w:szCs w:val="18"/>
        </w:rPr>
      </w:pPr>
      <w:r w:rsidRPr="00453104">
        <w:rPr>
          <w:rFonts w:cs="Arial"/>
          <w:b/>
          <w:sz w:val="18"/>
          <w:szCs w:val="18"/>
          <w:highlight w:val="yellow"/>
        </w:rPr>
        <w:t>[Describe any other special access requirements</w:t>
      </w:r>
      <w:r w:rsidR="00B60428" w:rsidRPr="00453104">
        <w:rPr>
          <w:rFonts w:cs="Arial"/>
          <w:b/>
          <w:sz w:val="18"/>
          <w:szCs w:val="18"/>
          <w:highlight w:val="yellow"/>
        </w:rPr>
        <w:t xml:space="preserve"> or type Not Applicable.  For U</w:t>
      </w:r>
      <w:r w:rsidR="007E30AA" w:rsidRPr="00453104">
        <w:rPr>
          <w:rFonts w:cs="Arial"/>
          <w:b/>
          <w:sz w:val="18"/>
          <w:szCs w:val="18"/>
          <w:highlight w:val="yellow"/>
        </w:rPr>
        <w:t xml:space="preserve">IHC projects include the following (items </w:t>
      </w:r>
      <w:r w:rsidR="00B9109F" w:rsidRPr="00453104">
        <w:rPr>
          <w:rFonts w:cs="Arial"/>
          <w:b/>
          <w:sz w:val="18"/>
          <w:szCs w:val="18"/>
          <w:highlight w:val="yellow"/>
        </w:rPr>
        <w:t>1</w:t>
      </w:r>
      <w:r w:rsidR="007E30AA" w:rsidRPr="00453104">
        <w:rPr>
          <w:rFonts w:cs="Arial"/>
          <w:b/>
          <w:sz w:val="18"/>
          <w:szCs w:val="18"/>
          <w:highlight w:val="yellow"/>
        </w:rPr>
        <w:t xml:space="preserve">, </w:t>
      </w:r>
      <w:r w:rsidR="00B9109F" w:rsidRPr="00453104">
        <w:rPr>
          <w:rFonts w:cs="Arial"/>
          <w:b/>
          <w:sz w:val="18"/>
          <w:szCs w:val="18"/>
          <w:highlight w:val="yellow"/>
        </w:rPr>
        <w:t>2</w:t>
      </w:r>
      <w:r w:rsidR="007E30AA" w:rsidRPr="00453104">
        <w:rPr>
          <w:rFonts w:cs="Arial"/>
          <w:b/>
          <w:sz w:val="18"/>
          <w:szCs w:val="18"/>
          <w:highlight w:val="yellow"/>
        </w:rPr>
        <w:t xml:space="preserve">, &amp; </w:t>
      </w:r>
      <w:r w:rsidR="00B9109F" w:rsidRPr="00453104">
        <w:rPr>
          <w:rFonts w:cs="Arial"/>
          <w:b/>
          <w:sz w:val="18"/>
          <w:szCs w:val="18"/>
          <w:highlight w:val="yellow"/>
        </w:rPr>
        <w:t>3</w:t>
      </w:r>
      <w:r w:rsidR="007E30AA" w:rsidRPr="00453104">
        <w:rPr>
          <w:rFonts w:cs="Arial"/>
          <w:b/>
          <w:sz w:val="18"/>
          <w:szCs w:val="18"/>
          <w:highlight w:val="yellow"/>
        </w:rPr>
        <w:t>)</w:t>
      </w:r>
      <w:r w:rsidR="00334151" w:rsidRPr="00453104">
        <w:rPr>
          <w:rFonts w:cs="Arial"/>
          <w:b/>
          <w:sz w:val="18"/>
          <w:szCs w:val="18"/>
          <w:highlight w:val="yellow"/>
        </w:rPr>
        <w:t xml:space="preserve"> and ensure compliance with UIHC Cap Management</w:t>
      </w:r>
      <w:r w:rsidR="007E30AA" w:rsidRPr="00453104">
        <w:rPr>
          <w:rFonts w:cs="Arial"/>
          <w:b/>
          <w:sz w:val="18"/>
          <w:szCs w:val="18"/>
          <w:highlight w:val="yellow"/>
        </w:rPr>
        <w:t xml:space="preserve">: </w:t>
      </w:r>
      <w:r w:rsidR="007E30AA" w:rsidRPr="00453104">
        <w:rPr>
          <w:rFonts w:cs="Arial"/>
          <w:b/>
          <w:sz w:val="18"/>
          <w:szCs w:val="18"/>
          <w:highlight w:val="cyan"/>
        </w:rPr>
        <w:t xml:space="preserve"> </w:t>
      </w:r>
    </w:p>
    <w:p w14:paraId="3D2961C1" w14:textId="77777777" w:rsidR="007E30AA" w:rsidRPr="00453104" w:rsidRDefault="007E30AA" w:rsidP="007E30AA">
      <w:pPr>
        <w:pStyle w:val="ListParagraph"/>
        <w:rPr>
          <w:rFonts w:cs="Arial"/>
          <w:snapToGrid/>
          <w:color w:val="000000"/>
          <w:sz w:val="18"/>
          <w:szCs w:val="18"/>
        </w:rPr>
      </w:pPr>
    </w:p>
    <w:p w14:paraId="7797F9F5" w14:textId="78B3474D" w:rsidR="007E30AA" w:rsidRPr="00453104" w:rsidRDefault="007E30AA" w:rsidP="007E30AA">
      <w:pPr>
        <w:numPr>
          <w:ilvl w:val="0"/>
          <w:numId w:val="16"/>
        </w:numPr>
        <w:ind w:hanging="720"/>
        <w:jc w:val="both"/>
        <w:rPr>
          <w:rFonts w:cs="Arial"/>
          <w:color w:val="000000"/>
          <w:sz w:val="18"/>
          <w:szCs w:val="18"/>
        </w:rPr>
      </w:pPr>
      <w:r w:rsidRPr="00453104">
        <w:rPr>
          <w:rFonts w:cs="Arial"/>
          <w:snapToGrid/>
          <w:color w:val="000000"/>
          <w:sz w:val="18"/>
          <w:szCs w:val="18"/>
        </w:rPr>
        <w:t>Access</w:t>
      </w:r>
      <w:r w:rsidR="00B95F2F" w:rsidRPr="00453104">
        <w:rPr>
          <w:rFonts w:cs="Arial"/>
          <w:snapToGrid/>
          <w:color w:val="000000"/>
          <w:sz w:val="18"/>
          <w:szCs w:val="18"/>
        </w:rPr>
        <w:t xml:space="preserve"> (</w:t>
      </w:r>
      <w:r w:rsidR="00977558" w:rsidRPr="00453104">
        <w:rPr>
          <w:rFonts w:cs="Arial"/>
          <w:snapToGrid/>
          <w:color w:val="000000"/>
          <w:sz w:val="18"/>
          <w:szCs w:val="18"/>
        </w:rPr>
        <w:t xml:space="preserve">Personnel </w:t>
      </w:r>
      <w:r w:rsidR="00B95F2F" w:rsidRPr="00453104">
        <w:rPr>
          <w:rFonts w:cs="Arial"/>
          <w:snapToGrid/>
          <w:color w:val="000000"/>
          <w:sz w:val="18"/>
          <w:szCs w:val="18"/>
        </w:rPr>
        <w:t>Entry</w:t>
      </w:r>
      <w:r w:rsidR="00977558" w:rsidRPr="00453104">
        <w:rPr>
          <w:rFonts w:cs="Arial"/>
          <w:snapToGrid/>
          <w:color w:val="000000"/>
          <w:sz w:val="18"/>
          <w:szCs w:val="18"/>
        </w:rPr>
        <w:t>/Exit</w:t>
      </w:r>
      <w:r w:rsidR="00B95F2F" w:rsidRPr="00453104">
        <w:rPr>
          <w:rFonts w:cs="Arial"/>
          <w:snapToGrid/>
          <w:color w:val="000000"/>
          <w:sz w:val="18"/>
          <w:szCs w:val="18"/>
        </w:rPr>
        <w:t>)</w:t>
      </w:r>
      <w:r w:rsidRPr="00453104">
        <w:rPr>
          <w:rFonts w:cs="Arial"/>
          <w:snapToGrid/>
          <w:color w:val="000000"/>
          <w:sz w:val="18"/>
          <w:szCs w:val="18"/>
        </w:rPr>
        <w:t xml:space="preserve"> to main campus (UIHC) will be limited and all individuals should enter at </w:t>
      </w:r>
      <w:r w:rsidR="00196CC4" w:rsidRPr="00453104">
        <w:rPr>
          <w:rFonts w:cs="Arial"/>
          <w:snapToGrid/>
          <w:color w:val="000000"/>
          <w:sz w:val="18"/>
          <w:szCs w:val="18"/>
        </w:rPr>
        <w:t xml:space="preserve">Pomerantz Family Pavilion L2 or </w:t>
      </w:r>
      <w:r w:rsidR="00977558" w:rsidRPr="00453104">
        <w:rPr>
          <w:rFonts w:cs="Arial"/>
          <w:snapToGrid/>
          <w:color w:val="000000"/>
          <w:sz w:val="18"/>
          <w:szCs w:val="18"/>
        </w:rPr>
        <w:t>the Main Entrance.</w:t>
      </w:r>
    </w:p>
    <w:p w14:paraId="233C375F" w14:textId="77777777" w:rsidR="00B60428" w:rsidRPr="00453104" w:rsidRDefault="00B60428" w:rsidP="00B60428">
      <w:pPr>
        <w:ind w:left="2160"/>
        <w:jc w:val="both"/>
        <w:rPr>
          <w:rFonts w:cs="Arial"/>
          <w:color w:val="000000"/>
          <w:sz w:val="18"/>
          <w:szCs w:val="18"/>
        </w:rPr>
      </w:pPr>
    </w:p>
    <w:p w14:paraId="1C5D2BD6" w14:textId="39912F7D" w:rsidR="007E30AA" w:rsidRPr="00453104" w:rsidRDefault="007E30AA" w:rsidP="00183F4F">
      <w:pPr>
        <w:pStyle w:val="ListParagraph"/>
        <w:widowControl/>
        <w:numPr>
          <w:ilvl w:val="5"/>
          <w:numId w:val="8"/>
        </w:numPr>
        <w:tabs>
          <w:tab w:val="clear" w:pos="4320"/>
        </w:tabs>
        <w:autoSpaceDE w:val="0"/>
        <w:autoSpaceDN w:val="0"/>
        <w:adjustRightInd w:val="0"/>
        <w:ind w:left="2790" w:hanging="540"/>
        <w:jc w:val="both"/>
        <w:rPr>
          <w:rFonts w:cs="Arial"/>
          <w:color w:val="000000"/>
          <w:sz w:val="18"/>
          <w:szCs w:val="18"/>
        </w:rPr>
      </w:pPr>
      <w:r w:rsidRPr="00453104">
        <w:rPr>
          <w:rFonts w:cs="Arial"/>
          <w:snapToGrid/>
          <w:color w:val="000000"/>
          <w:sz w:val="18"/>
          <w:szCs w:val="18"/>
        </w:rPr>
        <w:t xml:space="preserve">Access </w:t>
      </w:r>
      <w:r w:rsidR="00B95F2F" w:rsidRPr="00453104">
        <w:rPr>
          <w:rFonts w:cs="Arial"/>
          <w:snapToGrid/>
          <w:color w:val="000000"/>
          <w:sz w:val="18"/>
          <w:szCs w:val="18"/>
        </w:rPr>
        <w:t>(</w:t>
      </w:r>
      <w:r w:rsidR="00977558" w:rsidRPr="00453104">
        <w:rPr>
          <w:rFonts w:cs="Arial"/>
          <w:snapToGrid/>
          <w:color w:val="000000"/>
          <w:sz w:val="18"/>
          <w:szCs w:val="18"/>
        </w:rPr>
        <w:t>Personnel Entry/Exit) to main campus (UIHC) is discouraged</w:t>
      </w:r>
      <w:r w:rsidRPr="00453104">
        <w:rPr>
          <w:rFonts w:cs="Arial"/>
          <w:snapToGrid/>
          <w:color w:val="000000"/>
          <w:sz w:val="18"/>
          <w:szCs w:val="18"/>
        </w:rPr>
        <w:t xml:space="preserve"> between the hours of 6am – 9am or between 5pm and 8pm</w:t>
      </w:r>
      <w:r w:rsidR="00977558" w:rsidRPr="00453104">
        <w:rPr>
          <w:rFonts w:cs="Arial"/>
          <w:snapToGrid/>
          <w:color w:val="000000"/>
          <w:sz w:val="18"/>
          <w:szCs w:val="18"/>
        </w:rPr>
        <w:t xml:space="preserve"> to avoid congestion with staff shift changes</w:t>
      </w:r>
      <w:r w:rsidRPr="00453104">
        <w:rPr>
          <w:rFonts w:cs="Arial"/>
          <w:snapToGrid/>
          <w:color w:val="000000"/>
          <w:sz w:val="18"/>
          <w:szCs w:val="18"/>
        </w:rPr>
        <w:t>.</w:t>
      </w:r>
      <w:r w:rsidR="00977558" w:rsidRPr="00453104">
        <w:rPr>
          <w:rFonts w:cs="Arial"/>
          <w:snapToGrid/>
          <w:color w:val="000000"/>
          <w:sz w:val="18"/>
          <w:szCs w:val="18"/>
        </w:rPr>
        <w:t xml:space="preserve"> </w:t>
      </w:r>
    </w:p>
    <w:p w14:paraId="3D675FB9" w14:textId="77777777" w:rsidR="007E30AA" w:rsidRPr="00453104" w:rsidRDefault="007E30AA" w:rsidP="007E30AA">
      <w:pPr>
        <w:pStyle w:val="ListParagraph"/>
        <w:rPr>
          <w:rFonts w:cs="Arial"/>
          <w:snapToGrid/>
          <w:color w:val="000000"/>
          <w:sz w:val="18"/>
          <w:szCs w:val="18"/>
        </w:rPr>
      </w:pPr>
    </w:p>
    <w:p w14:paraId="41D011C6" w14:textId="3D7A1585" w:rsidR="007E30AA" w:rsidRPr="00453104" w:rsidRDefault="007E30AA" w:rsidP="007E30AA">
      <w:pPr>
        <w:numPr>
          <w:ilvl w:val="0"/>
          <w:numId w:val="16"/>
        </w:numPr>
        <w:ind w:hanging="720"/>
        <w:jc w:val="both"/>
        <w:rPr>
          <w:rFonts w:cs="Arial"/>
          <w:color w:val="000000"/>
          <w:sz w:val="18"/>
          <w:szCs w:val="18"/>
        </w:rPr>
      </w:pPr>
      <w:r w:rsidRPr="00453104">
        <w:rPr>
          <w:rFonts w:cs="Arial"/>
          <w:snapToGrid/>
          <w:color w:val="000000"/>
          <w:sz w:val="18"/>
          <w:szCs w:val="18"/>
        </w:rPr>
        <w:t xml:space="preserve">All deliveries should be made through the Housekeeping Dock Door. Staff will be present </w:t>
      </w:r>
      <w:r w:rsidRPr="00453104">
        <w:rPr>
          <w:rFonts w:cs="Arial"/>
          <w:snapToGrid/>
          <w:color w:val="000000"/>
          <w:sz w:val="18"/>
          <w:szCs w:val="18"/>
        </w:rPr>
        <w:lastRenderedPageBreak/>
        <w:t xml:space="preserve">to ensure additional individuals to not enter the building </w:t>
      </w:r>
      <w:r w:rsidR="00196CC4" w:rsidRPr="00453104">
        <w:rPr>
          <w:rFonts w:cs="Arial"/>
          <w:snapToGrid/>
          <w:color w:val="000000"/>
          <w:sz w:val="18"/>
          <w:szCs w:val="18"/>
        </w:rPr>
        <w:t>through this access point</w:t>
      </w:r>
      <w:r w:rsidRPr="00453104">
        <w:rPr>
          <w:rFonts w:cs="Arial"/>
          <w:snapToGrid/>
          <w:color w:val="000000"/>
          <w:sz w:val="18"/>
          <w:szCs w:val="18"/>
        </w:rPr>
        <w:t>.</w:t>
      </w:r>
    </w:p>
    <w:p w14:paraId="1D998397" w14:textId="77777777" w:rsidR="00B60428" w:rsidRPr="00453104" w:rsidRDefault="00B60428" w:rsidP="00B60428">
      <w:pPr>
        <w:ind w:left="2160"/>
        <w:jc w:val="both"/>
        <w:rPr>
          <w:rFonts w:cs="Arial"/>
          <w:color w:val="000000"/>
          <w:sz w:val="18"/>
          <w:szCs w:val="18"/>
        </w:rPr>
      </w:pPr>
    </w:p>
    <w:p w14:paraId="546875FA" w14:textId="2559FA8B" w:rsidR="00B60428" w:rsidRPr="00453104" w:rsidRDefault="007E30AA" w:rsidP="00AA2807">
      <w:pPr>
        <w:pStyle w:val="ListParagraph"/>
        <w:widowControl/>
        <w:numPr>
          <w:ilvl w:val="5"/>
          <w:numId w:val="81"/>
        </w:numPr>
        <w:tabs>
          <w:tab w:val="clear" w:pos="4320"/>
        </w:tabs>
        <w:autoSpaceDE w:val="0"/>
        <w:autoSpaceDN w:val="0"/>
        <w:adjustRightInd w:val="0"/>
        <w:ind w:left="2790" w:hanging="540"/>
        <w:jc w:val="both"/>
        <w:rPr>
          <w:rFonts w:cs="Arial"/>
          <w:color w:val="000000"/>
          <w:sz w:val="18"/>
          <w:szCs w:val="18"/>
        </w:rPr>
      </w:pPr>
      <w:r w:rsidRPr="00453104">
        <w:rPr>
          <w:rFonts w:cs="Arial"/>
          <w:snapToGrid/>
          <w:color w:val="000000"/>
          <w:sz w:val="18"/>
          <w:szCs w:val="18"/>
        </w:rPr>
        <w:t xml:space="preserve">Deliveries should be made before 7am or after 5pm. </w:t>
      </w:r>
    </w:p>
    <w:p w14:paraId="07ED734D" w14:textId="77777777" w:rsidR="00B60428" w:rsidRPr="00453104" w:rsidRDefault="00B60428" w:rsidP="00183F4F">
      <w:pPr>
        <w:pStyle w:val="ListParagraph"/>
        <w:widowControl/>
        <w:autoSpaceDE w:val="0"/>
        <w:autoSpaceDN w:val="0"/>
        <w:adjustRightInd w:val="0"/>
        <w:ind w:left="2790" w:hanging="540"/>
        <w:jc w:val="both"/>
        <w:rPr>
          <w:rFonts w:cs="Arial"/>
          <w:color w:val="000000"/>
          <w:sz w:val="18"/>
          <w:szCs w:val="18"/>
        </w:rPr>
      </w:pPr>
    </w:p>
    <w:p w14:paraId="305D2E47" w14:textId="1965B342" w:rsidR="007E30AA" w:rsidRPr="00453104" w:rsidRDefault="007E30AA" w:rsidP="00AA2807">
      <w:pPr>
        <w:pStyle w:val="ListParagraph"/>
        <w:widowControl/>
        <w:numPr>
          <w:ilvl w:val="5"/>
          <w:numId w:val="81"/>
        </w:numPr>
        <w:tabs>
          <w:tab w:val="clear" w:pos="4320"/>
        </w:tabs>
        <w:autoSpaceDE w:val="0"/>
        <w:autoSpaceDN w:val="0"/>
        <w:adjustRightInd w:val="0"/>
        <w:ind w:left="2790" w:hanging="540"/>
        <w:jc w:val="both"/>
        <w:rPr>
          <w:rFonts w:cs="Arial"/>
          <w:strike/>
          <w:color w:val="000000"/>
          <w:sz w:val="18"/>
          <w:szCs w:val="18"/>
        </w:rPr>
      </w:pPr>
      <w:r w:rsidRPr="00453104">
        <w:rPr>
          <w:rFonts w:cs="Arial"/>
          <w:snapToGrid/>
          <w:color w:val="000000"/>
          <w:sz w:val="18"/>
          <w:szCs w:val="18"/>
        </w:rPr>
        <w:t>Should the delivery be too large for this location (Ex. -drywall), the alternative door is 1940X (</w:t>
      </w:r>
      <w:r w:rsidR="00196CC4" w:rsidRPr="00453104">
        <w:rPr>
          <w:rFonts w:cs="Arial"/>
          <w:snapToGrid/>
          <w:color w:val="000000"/>
          <w:sz w:val="18"/>
          <w:szCs w:val="18"/>
        </w:rPr>
        <w:t xml:space="preserve">John Pappajohn Pavilion, </w:t>
      </w:r>
      <w:r w:rsidRPr="00453104">
        <w:rPr>
          <w:rFonts w:cs="Arial"/>
          <w:snapToGrid/>
          <w:color w:val="000000"/>
          <w:sz w:val="18"/>
          <w:szCs w:val="18"/>
        </w:rPr>
        <w:t>Labor and Delivery).</w:t>
      </w:r>
    </w:p>
    <w:p w14:paraId="01C52E77" w14:textId="77777777" w:rsidR="002A1F67" w:rsidRPr="00453104" w:rsidRDefault="002A1F67" w:rsidP="002A1F67">
      <w:pPr>
        <w:ind w:left="2880"/>
        <w:jc w:val="both"/>
        <w:rPr>
          <w:rFonts w:cs="Arial"/>
          <w:color w:val="000000"/>
          <w:sz w:val="18"/>
          <w:szCs w:val="18"/>
        </w:rPr>
      </w:pPr>
    </w:p>
    <w:p w14:paraId="04944873" w14:textId="7DF78E5E" w:rsidR="007E30AA" w:rsidRPr="00453104" w:rsidRDefault="007E30AA" w:rsidP="007E30AA">
      <w:pPr>
        <w:numPr>
          <w:ilvl w:val="0"/>
          <w:numId w:val="16"/>
        </w:numPr>
        <w:ind w:hanging="720"/>
        <w:jc w:val="both"/>
        <w:rPr>
          <w:rFonts w:cs="Arial"/>
          <w:color w:val="000000"/>
          <w:sz w:val="18"/>
          <w:szCs w:val="18"/>
        </w:rPr>
      </w:pPr>
      <w:r w:rsidRPr="00453104">
        <w:rPr>
          <w:rFonts w:cs="Arial"/>
          <w:snapToGrid/>
          <w:color w:val="000000"/>
          <w:sz w:val="18"/>
          <w:szCs w:val="18"/>
        </w:rPr>
        <w:t xml:space="preserve">All debris removal should be made through the Housekeeping Dock Door. Staff will be present to ensure additional individuals </w:t>
      </w:r>
      <w:r w:rsidR="000B53F5" w:rsidRPr="00453104">
        <w:rPr>
          <w:rFonts w:cs="Arial"/>
          <w:snapToGrid/>
          <w:color w:val="000000"/>
          <w:sz w:val="18"/>
          <w:szCs w:val="18"/>
        </w:rPr>
        <w:t>d</w:t>
      </w:r>
      <w:r w:rsidRPr="00453104">
        <w:rPr>
          <w:rFonts w:cs="Arial"/>
          <w:snapToGrid/>
          <w:color w:val="000000"/>
          <w:sz w:val="18"/>
          <w:szCs w:val="18"/>
        </w:rPr>
        <w:t>o not enter the building t</w:t>
      </w:r>
      <w:r w:rsidR="00196CC4" w:rsidRPr="00453104">
        <w:rPr>
          <w:rFonts w:cs="Arial"/>
          <w:snapToGrid/>
          <w:color w:val="000000"/>
          <w:sz w:val="18"/>
          <w:szCs w:val="18"/>
        </w:rPr>
        <w:t>hrough this access point</w:t>
      </w:r>
      <w:r w:rsidRPr="00453104">
        <w:rPr>
          <w:rFonts w:cs="Arial"/>
          <w:snapToGrid/>
          <w:color w:val="000000"/>
          <w:sz w:val="18"/>
          <w:szCs w:val="18"/>
        </w:rPr>
        <w:t xml:space="preserve">. </w:t>
      </w:r>
    </w:p>
    <w:p w14:paraId="215F5D4E" w14:textId="77777777" w:rsidR="00B60428" w:rsidRPr="00453104" w:rsidRDefault="00B60428" w:rsidP="00B60428">
      <w:pPr>
        <w:ind w:left="2160"/>
        <w:jc w:val="both"/>
        <w:rPr>
          <w:rFonts w:cs="Arial"/>
          <w:color w:val="000000"/>
          <w:sz w:val="18"/>
          <w:szCs w:val="18"/>
        </w:rPr>
      </w:pPr>
    </w:p>
    <w:p w14:paraId="0A8A6C38" w14:textId="628B4649" w:rsidR="00B60428" w:rsidRPr="00453104" w:rsidRDefault="007E30AA" w:rsidP="00AA2807">
      <w:pPr>
        <w:pStyle w:val="ListParagraph"/>
        <w:widowControl/>
        <w:numPr>
          <w:ilvl w:val="5"/>
          <w:numId w:val="82"/>
        </w:numPr>
        <w:tabs>
          <w:tab w:val="clear" w:pos="4320"/>
        </w:tabs>
        <w:autoSpaceDE w:val="0"/>
        <w:autoSpaceDN w:val="0"/>
        <w:adjustRightInd w:val="0"/>
        <w:ind w:left="2790" w:hanging="540"/>
        <w:jc w:val="both"/>
        <w:rPr>
          <w:rFonts w:cs="Arial"/>
          <w:color w:val="000000"/>
          <w:sz w:val="18"/>
          <w:szCs w:val="18"/>
        </w:rPr>
      </w:pPr>
      <w:r w:rsidRPr="00453104">
        <w:rPr>
          <w:rFonts w:cs="Arial"/>
          <w:snapToGrid/>
          <w:color w:val="000000"/>
          <w:sz w:val="18"/>
          <w:szCs w:val="18"/>
        </w:rPr>
        <w:t xml:space="preserve">Debris removal should be made before 7am or after 5pm. </w:t>
      </w:r>
    </w:p>
    <w:p w14:paraId="14144D44" w14:textId="77777777" w:rsidR="00B60428" w:rsidRPr="00453104" w:rsidRDefault="00B60428" w:rsidP="00183F4F">
      <w:pPr>
        <w:pStyle w:val="ListParagraph"/>
        <w:widowControl/>
        <w:autoSpaceDE w:val="0"/>
        <w:autoSpaceDN w:val="0"/>
        <w:adjustRightInd w:val="0"/>
        <w:ind w:left="2790" w:hanging="540"/>
        <w:jc w:val="both"/>
        <w:rPr>
          <w:rFonts w:cs="Arial"/>
          <w:color w:val="000000"/>
          <w:sz w:val="18"/>
          <w:szCs w:val="18"/>
        </w:rPr>
      </w:pPr>
    </w:p>
    <w:p w14:paraId="325246C5" w14:textId="0C05B8CE" w:rsidR="00F53185" w:rsidRPr="00B60428" w:rsidRDefault="007E30AA" w:rsidP="00AA2807">
      <w:pPr>
        <w:pStyle w:val="ListParagraph"/>
        <w:widowControl/>
        <w:numPr>
          <w:ilvl w:val="5"/>
          <w:numId w:val="82"/>
        </w:numPr>
        <w:tabs>
          <w:tab w:val="clear" w:pos="4320"/>
        </w:tabs>
        <w:autoSpaceDE w:val="0"/>
        <w:autoSpaceDN w:val="0"/>
        <w:adjustRightInd w:val="0"/>
        <w:ind w:left="2790" w:hanging="540"/>
        <w:jc w:val="both"/>
        <w:rPr>
          <w:rFonts w:cs="Arial"/>
          <w:color w:val="000000"/>
          <w:sz w:val="18"/>
          <w:szCs w:val="18"/>
        </w:rPr>
      </w:pPr>
      <w:r w:rsidRPr="00453104">
        <w:rPr>
          <w:rFonts w:cs="Arial"/>
          <w:snapToGrid/>
          <w:color w:val="000000"/>
          <w:sz w:val="18"/>
          <w:szCs w:val="18"/>
        </w:rPr>
        <w:t>Should the debris be too large for this location, the alternative door is 1940X (</w:t>
      </w:r>
      <w:r w:rsidR="00196CC4" w:rsidRPr="00453104">
        <w:rPr>
          <w:rFonts w:cs="Arial"/>
          <w:snapToGrid/>
          <w:color w:val="000000"/>
          <w:sz w:val="18"/>
          <w:szCs w:val="18"/>
        </w:rPr>
        <w:t xml:space="preserve">John Pappajohn Pavilion, </w:t>
      </w:r>
      <w:r w:rsidRPr="00453104">
        <w:rPr>
          <w:rFonts w:cs="Arial"/>
          <w:snapToGrid/>
          <w:color w:val="000000"/>
          <w:sz w:val="18"/>
          <w:szCs w:val="18"/>
        </w:rPr>
        <w:t>Labor and Delivery).</w:t>
      </w:r>
      <w:r w:rsidRPr="00B60428">
        <w:rPr>
          <w:rFonts w:cs="Arial"/>
          <w:snapToGrid/>
          <w:color w:val="000000"/>
          <w:sz w:val="18"/>
          <w:szCs w:val="18"/>
        </w:rPr>
        <w:t xml:space="preserve"> </w:t>
      </w:r>
    </w:p>
    <w:bookmarkEnd w:id="1"/>
    <w:p w14:paraId="76022068" w14:textId="77777777" w:rsidR="00F53185" w:rsidRPr="00EB793D" w:rsidRDefault="00F53185" w:rsidP="00F53185">
      <w:pPr>
        <w:pStyle w:val="ListParagraph"/>
        <w:rPr>
          <w:rFonts w:cs="Arial"/>
          <w:color w:val="000000"/>
          <w:sz w:val="18"/>
          <w:szCs w:val="18"/>
        </w:rPr>
      </w:pPr>
    </w:p>
    <w:p w14:paraId="4AA21C49" w14:textId="77777777" w:rsidR="00F53185" w:rsidRPr="00EB793D" w:rsidRDefault="00F53185" w:rsidP="00F53185">
      <w:pPr>
        <w:ind w:left="720"/>
        <w:jc w:val="both"/>
        <w:rPr>
          <w:rFonts w:cs="Arial"/>
          <w:b/>
          <w:color w:val="000000"/>
          <w:sz w:val="18"/>
          <w:szCs w:val="18"/>
        </w:rPr>
      </w:pPr>
      <w:r w:rsidRPr="00EB793D">
        <w:rPr>
          <w:rFonts w:cs="Arial"/>
          <w:b/>
          <w:color w:val="000000"/>
          <w:sz w:val="18"/>
          <w:szCs w:val="18"/>
          <w:highlight w:val="yellow"/>
        </w:rPr>
        <w:t xml:space="preserve">[PM shall provide direction as to </w:t>
      </w:r>
      <w:r w:rsidRPr="00EB793D">
        <w:rPr>
          <w:rFonts w:cs="Arial"/>
          <w:b/>
          <w:color w:val="000000"/>
          <w:sz w:val="18"/>
          <w:szCs w:val="18"/>
          <w:highlight w:val="yellow"/>
          <w:u w:val="single"/>
        </w:rPr>
        <w:t>which one</w:t>
      </w:r>
      <w:r w:rsidRPr="00EB793D">
        <w:rPr>
          <w:rFonts w:cs="Arial"/>
          <w:b/>
          <w:color w:val="000000"/>
          <w:sz w:val="18"/>
          <w:szCs w:val="18"/>
          <w:highlight w:val="yellow"/>
        </w:rPr>
        <w:t xml:space="preserve"> of the following “d” paragraphs shall be used.  Number of parking permits is project specific.]</w:t>
      </w:r>
    </w:p>
    <w:p w14:paraId="4823F9A8" w14:textId="77777777" w:rsidR="00F53185" w:rsidRPr="00EB793D" w:rsidRDefault="00F53185" w:rsidP="00F53185">
      <w:pPr>
        <w:ind w:left="720"/>
        <w:jc w:val="both"/>
        <w:rPr>
          <w:rFonts w:cs="Arial"/>
          <w:b/>
          <w:color w:val="000000"/>
          <w:sz w:val="18"/>
          <w:szCs w:val="18"/>
        </w:rPr>
      </w:pPr>
    </w:p>
    <w:p w14:paraId="272D7368" w14:textId="77777777" w:rsidR="00F53185" w:rsidRPr="00EB793D" w:rsidRDefault="00545458" w:rsidP="00AA2807">
      <w:pPr>
        <w:pStyle w:val="Left11x"/>
        <w:numPr>
          <w:ilvl w:val="0"/>
          <w:numId w:val="85"/>
        </w:numPr>
        <w:tabs>
          <w:tab w:val="clear" w:pos="1260"/>
          <w:tab w:val="left" w:pos="2160"/>
          <w:tab w:val="left" w:pos="2880"/>
          <w:tab w:val="left" w:pos="3600"/>
        </w:tabs>
        <w:spacing w:after="0" w:line="240" w:lineRule="auto"/>
        <w:rPr>
          <w:rFonts w:ascii="Arial" w:hAnsi="Arial" w:cs="Arial"/>
          <w:sz w:val="18"/>
          <w:szCs w:val="18"/>
        </w:rPr>
      </w:pPr>
      <w:r w:rsidRPr="00EB793D">
        <w:rPr>
          <w:rFonts w:ascii="Arial" w:hAnsi="Arial" w:cs="Arial"/>
          <w:sz w:val="18"/>
          <w:szCs w:val="18"/>
        </w:rPr>
        <w:t>Parking</w:t>
      </w:r>
      <w:r w:rsidR="00F53185" w:rsidRPr="00EB793D">
        <w:rPr>
          <w:rFonts w:ascii="Arial" w:hAnsi="Arial" w:cs="Arial"/>
          <w:sz w:val="18"/>
          <w:szCs w:val="18"/>
        </w:rPr>
        <w:t xml:space="preserve">: </w:t>
      </w:r>
    </w:p>
    <w:p w14:paraId="15B11A4D" w14:textId="77777777" w:rsidR="00F53185" w:rsidRPr="00EB793D" w:rsidRDefault="00F53185" w:rsidP="00F53185">
      <w:pPr>
        <w:pStyle w:val="Left11x"/>
        <w:tabs>
          <w:tab w:val="clear" w:pos="1260"/>
          <w:tab w:val="left" w:pos="1440"/>
          <w:tab w:val="left" w:pos="2160"/>
          <w:tab w:val="left" w:pos="2880"/>
          <w:tab w:val="left" w:pos="3600"/>
        </w:tabs>
        <w:spacing w:after="0" w:line="240" w:lineRule="auto"/>
        <w:ind w:left="1440" w:firstLine="0"/>
        <w:rPr>
          <w:rFonts w:ascii="Arial" w:hAnsi="Arial" w:cs="Arial"/>
          <w:sz w:val="18"/>
          <w:szCs w:val="18"/>
        </w:rPr>
      </w:pPr>
    </w:p>
    <w:p w14:paraId="464AB452" w14:textId="2E975170" w:rsidR="00F53185" w:rsidRPr="00EB793D" w:rsidRDefault="00F53185" w:rsidP="00AA2807">
      <w:pPr>
        <w:numPr>
          <w:ilvl w:val="0"/>
          <w:numId w:val="58"/>
        </w:numPr>
        <w:ind w:hanging="720"/>
        <w:jc w:val="both"/>
        <w:rPr>
          <w:rFonts w:cs="Arial"/>
          <w:sz w:val="18"/>
          <w:szCs w:val="18"/>
        </w:rPr>
      </w:pPr>
      <w:r w:rsidRPr="00EB793D">
        <w:rPr>
          <w:rFonts w:cs="Arial"/>
          <w:sz w:val="18"/>
          <w:szCs w:val="18"/>
        </w:rPr>
        <w:t xml:space="preserve">Parking for </w:t>
      </w:r>
      <w:r w:rsidRPr="00B56065">
        <w:rPr>
          <w:rFonts w:cs="Arial"/>
          <w:b/>
          <w:bCs/>
          <w:sz w:val="18"/>
          <w:szCs w:val="18"/>
          <w:highlight w:val="yellow"/>
        </w:rPr>
        <w:t>[one</w:t>
      </w:r>
      <w:r w:rsidR="00353701">
        <w:rPr>
          <w:rFonts w:cs="Arial"/>
          <w:b/>
          <w:bCs/>
          <w:sz w:val="18"/>
          <w:szCs w:val="18"/>
          <w:highlight w:val="yellow"/>
        </w:rPr>
        <w:t xml:space="preserve"> (1)</w:t>
      </w:r>
      <w:r w:rsidRPr="00B56065">
        <w:rPr>
          <w:rFonts w:cs="Arial"/>
          <w:b/>
          <w:bCs/>
          <w:sz w:val="18"/>
          <w:szCs w:val="18"/>
          <w:highlight w:val="yellow"/>
        </w:rPr>
        <w:t>] [two</w:t>
      </w:r>
      <w:r w:rsidR="00353701">
        <w:rPr>
          <w:rFonts w:cs="Arial"/>
          <w:b/>
          <w:bCs/>
          <w:sz w:val="18"/>
          <w:szCs w:val="18"/>
          <w:highlight w:val="yellow"/>
        </w:rPr>
        <w:t xml:space="preserve"> (2)</w:t>
      </w:r>
      <w:r w:rsidRPr="00B56065">
        <w:rPr>
          <w:rFonts w:cs="Arial"/>
          <w:b/>
          <w:bCs/>
          <w:sz w:val="18"/>
          <w:szCs w:val="18"/>
          <w:highlight w:val="yellow"/>
        </w:rPr>
        <w:t>]</w:t>
      </w:r>
      <w:r w:rsidRPr="00EB793D">
        <w:rPr>
          <w:rFonts w:cs="Arial"/>
          <w:sz w:val="18"/>
          <w:szCs w:val="18"/>
        </w:rPr>
        <w:t xml:space="preserve"> construction vehicle</w:t>
      </w:r>
      <w:r w:rsidRPr="00B9109F">
        <w:rPr>
          <w:rFonts w:cs="Arial"/>
          <w:b/>
          <w:bCs/>
          <w:sz w:val="18"/>
          <w:szCs w:val="18"/>
          <w:highlight w:val="yellow"/>
        </w:rPr>
        <w:t>[s]</w:t>
      </w:r>
      <w:r w:rsidRPr="00EB793D">
        <w:rPr>
          <w:rFonts w:cs="Arial"/>
          <w:sz w:val="18"/>
          <w:szCs w:val="18"/>
        </w:rPr>
        <w:t xml:space="preserve"> will be available </w:t>
      </w:r>
      <w:r w:rsidRPr="00B56065">
        <w:rPr>
          <w:rFonts w:cs="Arial"/>
          <w:b/>
          <w:bCs/>
          <w:sz w:val="18"/>
          <w:szCs w:val="18"/>
          <w:highlight w:val="yellow"/>
        </w:rPr>
        <w:t>[in Lot _____]</w:t>
      </w:r>
      <w:r w:rsidRPr="00EB793D">
        <w:rPr>
          <w:rFonts w:cs="Arial"/>
          <w:b/>
          <w:bCs/>
          <w:sz w:val="18"/>
          <w:szCs w:val="18"/>
        </w:rPr>
        <w:t xml:space="preserve"> [___________]</w:t>
      </w:r>
      <w:r w:rsidRPr="00EB793D">
        <w:rPr>
          <w:rFonts w:cs="Arial"/>
          <w:sz w:val="18"/>
          <w:szCs w:val="18"/>
        </w:rPr>
        <w:t xml:space="preserve">.  The </w:t>
      </w:r>
      <w:r w:rsidR="00465828" w:rsidRPr="00EB793D">
        <w:rPr>
          <w:rFonts w:cs="Arial"/>
          <w:sz w:val="18"/>
          <w:szCs w:val="18"/>
        </w:rPr>
        <w:t>Constructor</w:t>
      </w:r>
      <w:r w:rsidRPr="00EB793D">
        <w:rPr>
          <w:rFonts w:cs="Arial"/>
          <w:sz w:val="18"/>
          <w:szCs w:val="18"/>
        </w:rPr>
        <w:t xml:space="preserve"> shall contact </w:t>
      </w:r>
      <w:r w:rsidR="00527B39" w:rsidRPr="00EB793D">
        <w:rPr>
          <w:rFonts w:cs="Arial"/>
          <w:sz w:val="18"/>
          <w:szCs w:val="18"/>
        </w:rPr>
        <w:t>Parking Services</w:t>
      </w:r>
      <w:r w:rsidRPr="00EB793D">
        <w:rPr>
          <w:rFonts w:cs="Arial"/>
          <w:sz w:val="18"/>
          <w:szCs w:val="18"/>
        </w:rPr>
        <w:t xml:space="preserve"> at (319-335-1475), located </w:t>
      </w:r>
      <w:r w:rsidR="00527B39" w:rsidRPr="00EB793D">
        <w:rPr>
          <w:rFonts w:cs="Arial"/>
          <w:sz w:val="18"/>
          <w:szCs w:val="18"/>
        </w:rPr>
        <w:t>at the West Campus Transportation Center, 840 Evashevski Drive</w:t>
      </w:r>
      <w:r w:rsidRPr="00EB793D">
        <w:rPr>
          <w:rFonts w:cs="Arial"/>
          <w:sz w:val="18"/>
          <w:szCs w:val="18"/>
        </w:rPr>
        <w:t xml:space="preserve">, to obtain temporary permits following preconstruction meeting.  Any costs associated with parking shall be paid by the </w:t>
      </w:r>
      <w:r w:rsidR="00465828" w:rsidRPr="00EB793D">
        <w:rPr>
          <w:rFonts w:cs="Arial"/>
          <w:sz w:val="18"/>
          <w:szCs w:val="18"/>
        </w:rPr>
        <w:t>Constructor</w:t>
      </w:r>
      <w:r w:rsidRPr="00EB793D">
        <w:rPr>
          <w:rFonts w:cs="Arial"/>
          <w:sz w:val="18"/>
          <w:szCs w:val="18"/>
        </w:rPr>
        <w:t>.  No parking is available at the project for employee vehicles.</w:t>
      </w:r>
    </w:p>
    <w:p w14:paraId="0EF6BA14" w14:textId="77777777" w:rsidR="00A32DB3" w:rsidRPr="00EB793D" w:rsidRDefault="00A32DB3" w:rsidP="00A32DB3">
      <w:pPr>
        <w:pStyle w:val="DSLEVEL4"/>
        <w:numPr>
          <w:ilvl w:val="0"/>
          <w:numId w:val="0"/>
        </w:numPr>
        <w:ind w:left="2160" w:hanging="1620"/>
        <w:jc w:val="both"/>
        <w:outlineLvl w:val="9"/>
        <w:rPr>
          <w:rFonts w:cs="Arial"/>
          <w:sz w:val="18"/>
          <w:szCs w:val="18"/>
        </w:rPr>
      </w:pPr>
      <w:r w:rsidRPr="00406803">
        <w:rPr>
          <w:rFonts w:cs="Arial"/>
          <w:sz w:val="18"/>
          <w:szCs w:val="18"/>
          <w:highlight w:val="yellow"/>
        </w:rPr>
        <w:t>OR</w:t>
      </w:r>
    </w:p>
    <w:p w14:paraId="4FAE180F" w14:textId="7B23D658" w:rsidR="00F53185" w:rsidRPr="00EB793D" w:rsidRDefault="00300E52" w:rsidP="00300E52">
      <w:pPr>
        <w:pStyle w:val="Left11x"/>
        <w:tabs>
          <w:tab w:val="clear" w:pos="1260"/>
          <w:tab w:val="left" w:pos="1440"/>
          <w:tab w:val="left" w:pos="2160"/>
          <w:tab w:val="left" w:pos="2880"/>
          <w:tab w:val="left" w:pos="3600"/>
        </w:tabs>
        <w:spacing w:after="0" w:line="240" w:lineRule="auto"/>
        <w:ind w:left="1440"/>
        <w:rPr>
          <w:rFonts w:ascii="Arial" w:hAnsi="Arial" w:cs="Arial"/>
          <w:sz w:val="18"/>
          <w:szCs w:val="18"/>
        </w:rPr>
      </w:pPr>
      <w:r w:rsidRPr="00EB793D">
        <w:rPr>
          <w:rFonts w:ascii="Arial" w:hAnsi="Arial" w:cs="Arial"/>
          <w:sz w:val="18"/>
          <w:szCs w:val="18"/>
        </w:rPr>
        <w:tab/>
      </w:r>
      <w:r w:rsidR="00CD0F30" w:rsidRPr="00EB793D">
        <w:rPr>
          <w:rFonts w:ascii="Arial" w:hAnsi="Arial" w:cs="Arial"/>
          <w:sz w:val="18"/>
          <w:szCs w:val="18"/>
        </w:rPr>
        <w:t>P</w:t>
      </w:r>
      <w:r w:rsidR="00545458" w:rsidRPr="00EB793D">
        <w:rPr>
          <w:rFonts w:ascii="Arial" w:hAnsi="Arial" w:cs="Arial"/>
          <w:sz w:val="18"/>
          <w:szCs w:val="18"/>
        </w:rPr>
        <w:t>arking</w:t>
      </w:r>
      <w:r w:rsidR="00F53185" w:rsidRPr="00EB793D">
        <w:rPr>
          <w:rFonts w:ascii="Arial" w:hAnsi="Arial" w:cs="Arial"/>
          <w:sz w:val="18"/>
          <w:szCs w:val="18"/>
        </w:rPr>
        <w:t xml:space="preserve">: </w:t>
      </w:r>
    </w:p>
    <w:p w14:paraId="64DDDE06" w14:textId="77777777" w:rsidR="00F53185" w:rsidRPr="00EB793D" w:rsidRDefault="00F53185" w:rsidP="00F53185">
      <w:pPr>
        <w:pStyle w:val="Left11x"/>
        <w:tabs>
          <w:tab w:val="clear" w:pos="1260"/>
          <w:tab w:val="left" w:pos="1440"/>
          <w:tab w:val="left" w:pos="2160"/>
          <w:tab w:val="left" w:pos="2880"/>
          <w:tab w:val="left" w:pos="3600"/>
        </w:tabs>
        <w:spacing w:after="0" w:line="240" w:lineRule="auto"/>
        <w:ind w:left="1440" w:firstLine="0"/>
        <w:rPr>
          <w:rFonts w:ascii="Arial" w:hAnsi="Arial" w:cs="Arial"/>
          <w:sz w:val="18"/>
          <w:szCs w:val="18"/>
        </w:rPr>
      </w:pPr>
    </w:p>
    <w:p w14:paraId="2E9B7F92" w14:textId="77777777" w:rsidR="00F53185" w:rsidRPr="00EB793D" w:rsidRDefault="00F53185" w:rsidP="00AA2807">
      <w:pPr>
        <w:numPr>
          <w:ilvl w:val="0"/>
          <w:numId w:val="59"/>
        </w:numPr>
        <w:ind w:hanging="720"/>
        <w:jc w:val="both"/>
        <w:rPr>
          <w:rFonts w:cs="Arial"/>
          <w:sz w:val="18"/>
          <w:szCs w:val="18"/>
        </w:rPr>
      </w:pPr>
      <w:r w:rsidRPr="00EB793D">
        <w:rPr>
          <w:rFonts w:cs="Arial"/>
          <w:sz w:val="18"/>
          <w:szCs w:val="18"/>
        </w:rPr>
        <w:t xml:space="preserve">No construction or employee vehicles are permitted on the site.  Construction vehicle or employee parking shall be on City of Iowa City streets </w:t>
      </w:r>
      <w:r w:rsidRPr="00AA4214">
        <w:rPr>
          <w:rFonts w:cs="Arial"/>
          <w:b/>
          <w:bCs/>
          <w:sz w:val="18"/>
          <w:szCs w:val="18"/>
          <w:highlight w:val="yellow"/>
        </w:rPr>
        <w:t>[or in the _____________ Parking Ramp]</w:t>
      </w:r>
      <w:r w:rsidRPr="00EB793D">
        <w:rPr>
          <w:rFonts w:cs="Arial"/>
          <w:sz w:val="18"/>
          <w:szCs w:val="18"/>
        </w:rPr>
        <w:t xml:space="preserve">.  Any costs associated with parking shall be paid by the </w:t>
      </w:r>
      <w:r w:rsidR="00465828" w:rsidRPr="00EB793D">
        <w:rPr>
          <w:rFonts w:cs="Arial"/>
          <w:sz w:val="18"/>
          <w:szCs w:val="18"/>
        </w:rPr>
        <w:t>Constructor</w:t>
      </w:r>
      <w:r w:rsidRPr="00EB793D">
        <w:rPr>
          <w:rFonts w:cs="Arial"/>
          <w:sz w:val="18"/>
          <w:szCs w:val="18"/>
        </w:rPr>
        <w:t>.</w:t>
      </w:r>
    </w:p>
    <w:p w14:paraId="62A4B47B" w14:textId="77777777" w:rsidR="00A32DB3" w:rsidRPr="00EB793D" w:rsidRDefault="00A32DB3" w:rsidP="00A32DB3">
      <w:pPr>
        <w:pStyle w:val="DSLEVEL4"/>
        <w:numPr>
          <w:ilvl w:val="0"/>
          <w:numId w:val="0"/>
        </w:numPr>
        <w:ind w:left="2160" w:hanging="1620"/>
        <w:jc w:val="both"/>
        <w:outlineLvl w:val="9"/>
        <w:rPr>
          <w:rFonts w:cs="Arial"/>
          <w:sz w:val="18"/>
          <w:szCs w:val="18"/>
        </w:rPr>
      </w:pPr>
      <w:r w:rsidRPr="00406803">
        <w:rPr>
          <w:rFonts w:cs="Arial"/>
          <w:sz w:val="18"/>
          <w:szCs w:val="18"/>
          <w:highlight w:val="yellow"/>
        </w:rPr>
        <w:t>OR</w:t>
      </w:r>
    </w:p>
    <w:p w14:paraId="1E79D364" w14:textId="77777777" w:rsidR="00087E6F" w:rsidRPr="00EB793D" w:rsidRDefault="00087E6F" w:rsidP="00087E6F">
      <w:pPr>
        <w:ind w:left="2160"/>
        <w:jc w:val="both"/>
        <w:rPr>
          <w:rFonts w:cs="Arial"/>
          <w:sz w:val="18"/>
          <w:szCs w:val="18"/>
        </w:rPr>
      </w:pPr>
    </w:p>
    <w:p w14:paraId="42AF6484" w14:textId="77777777" w:rsidR="00F53185" w:rsidRPr="00EB793D" w:rsidRDefault="00CD0F30" w:rsidP="00A32DB3">
      <w:pPr>
        <w:ind w:left="720" w:firstLine="720"/>
        <w:jc w:val="both"/>
        <w:rPr>
          <w:rFonts w:cs="Arial"/>
          <w:sz w:val="18"/>
          <w:szCs w:val="18"/>
        </w:rPr>
      </w:pPr>
      <w:r w:rsidRPr="00EB793D">
        <w:rPr>
          <w:rFonts w:cs="Arial"/>
          <w:sz w:val="18"/>
          <w:szCs w:val="18"/>
        </w:rPr>
        <w:t>P</w:t>
      </w:r>
      <w:r w:rsidR="00545458" w:rsidRPr="00EB793D">
        <w:rPr>
          <w:rFonts w:cs="Arial"/>
          <w:sz w:val="18"/>
          <w:szCs w:val="18"/>
        </w:rPr>
        <w:t>arking</w:t>
      </w:r>
      <w:r w:rsidR="00F53185" w:rsidRPr="00EB793D">
        <w:rPr>
          <w:rFonts w:cs="Arial"/>
          <w:sz w:val="18"/>
          <w:szCs w:val="18"/>
        </w:rPr>
        <w:t xml:space="preserve">: </w:t>
      </w:r>
    </w:p>
    <w:p w14:paraId="5DAFF6D7" w14:textId="77777777" w:rsidR="00F53185" w:rsidRPr="00EB793D" w:rsidRDefault="00F53185" w:rsidP="00F53185">
      <w:pPr>
        <w:ind w:left="1440"/>
        <w:jc w:val="both"/>
        <w:rPr>
          <w:rFonts w:cs="Arial"/>
          <w:color w:val="000000"/>
          <w:sz w:val="18"/>
          <w:szCs w:val="18"/>
        </w:rPr>
      </w:pPr>
    </w:p>
    <w:p w14:paraId="429D7C9C" w14:textId="77777777" w:rsidR="00F53185" w:rsidRPr="00EB793D" w:rsidRDefault="00F53185" w:rsidP="00AA2807">
      <w:pPr>
        <w:numPr>
          <w:ilvl w:val="0"/>
          <w:numId w:val="60"/>
        </w:numPr>
        <w:ind w:hanging="720"/>
        <w:jc w:val="both"/>
        <w:rPr>
          <w:rFonts w:cs="Arial"/>
          <w:color w:val="000000"/>
          <w:sz w:val="18"/>
          <w:szCs w:val="18"/>
        </w:rPr>
      </w:pPr>
      <w:r w:rsidRPr="00EB793D">
        <w:rPr>
          <w:rFonts w:cs="Arial"/>
          <w:color w:val="000000"/>
          <w:sz w:val="18"/>
          <w:szCs w:val="18"/>
        </w:rPr>
        <w:t xml:space="preserve">The Owner will issue </w:t>
      </w:r>
      <w:r w:rsidR="00465828" w:rsidRPr="00EB793D">
        <w:rPr>
          <w:rFonts w:cs="Arial"/>
          <w:color w:val="000000"/>
          <w:sz w:val="18"/>
          <w:szCs w:val="18"/>
        </w:rPr>
        <w:t>Constructor</w:t>
      </w:r>
      <w:r w:rsidRPr="00EB793D">
        <w:rPr>
          <w:rFonts w:cs="Arial"/>
          <w:color w:val="000000"/>
          <w:sz w:val="18"/>
          <w:szCs w:val="18"/>
        </w:rPr>
        <w:t xml:space="preserve"> </w:t>
      </w:r>
      <w:r w:rsidRPr="00AA4214">
        <w:rPr>
          <w:rFonts w:cs="Arial"/>
          <w:b/>
          <w:color w:val="000000"/>
          <w:sz w:val="18"/>
          <w:szCs w:val="18"/>
          <w:highlight w:val="yellow"/>
        </w:rPr>
        <w:t>______ (__)</w:t>
      </w:r>
      <w:r w:rsidRPr="00EB793D">
        <w:rPr>
          <w:rFonts w:cs="Arial"/>
          <w:color w:val="000000"/>
          <w:sz w:val="18"/>
          <w:szCs w:val="18"/>
        </w:rPr>
        <w:t xml:space="preserve"> parking permits for use in University Parking lot </w:t>
      </w:r>
      <w:r w:rsidRPr="00AA4214">
        <w:rPr>
          <w:rFonts w:cs="Arial"/>
          <w:b/>
          <w:color w:val="000000"/>
          <w:sz w:val="18"/>
          <w:szCs w:val="18"/>
          <w:highlight w:val="yellow"/>
        </w:rPr>
        <w:t>______ (__)</w:t>
      </w:r>
      <w:r w:rsidRPr="00AA4214">
        <w:rPr>
          <w:rFonts w:cs="Arial"/>
          <w:color w:val="000000"/>
          <w:sz w:val="18"/>
          <w:szCs w:val="18"/>
          <w:highlight w:val="yellow"/>
        </w:rPr>
        <w:t>.</w:t>
      </w:r>
      <w:r w:rsidRPr="00EB793D">
        <w:rPr>
          <w:rFonts w:cs="Arial"/>
          <w:color w:val="000000"/>
          <w:sz w:val="18"/>
          <w:szCs w:val="18"/>
        </w:rPr>
        <w:t xml:space="preserve">  The permits will be issued at no cost to the </w:t>
      </w:r>
      <w:r w:rsidR="00465828" w:rsidRPr="00EB793D">
        <w:rPr>
          <w:rFonts w:cs="Arial"/>
          <w:color w:val="000000"/>
          <w:sz w:val="18"/>
          <w:szCs w:val="18"/>
        </w:rPr>
        <w:t>Constructor</w:t>
      </w:r>
      <w:r w:rsidRPr="00EB793D">
        <w:rPr>
          <w:rFonts w:cs="Arial"/>
          <w:color w:val="000000"/>
          <w:sz w:val="18"/>
          <w:szCs w:val="18"/>
        </w:rPr>
        <w:t xml:space="preserve"> </w:t>
      </w:r>
      <w:r w:rsidRPr="00B9109F">
        <w:rPr>
          <w:rFonts w:cs="Arial"/>
          <w:b/>
          <w:color w:val="000000"/>
          <w:sz w:val="18"/>
          <w:szCs w:val="18"/>
          <w:highlight w:val="yellow"/>
        </w:rPr>
        <w:t>[up to the contract completion date or insert specific timeframe]</w:t>
      </w:r>
      <w:r w:rsidRPr="00EB793D">
        <w:rPr>
          <w:rFonts w:cs="Arial"/>
          <w:color w:val="000000"/>
          <w:sz w:val="18"/>
          <w:szCs w:val="18"/>
        </w:rPr>
        <w:t>.  After the</w:t>
      </w:r>
      <w:r w:rsidRPr="00EB793D">
        <w:rPr>
          <w:rFonts w:cs="Arial"/>
          <w:b/>
          <w:color w:val="000000"/>
          <w:sz w:val="18"/>
          <w:szCs w:val="18"/>
        </w:rPr>
        <w:t xml:space="preserve"> </w:t>
      </w:r>
      <w:r w:rsidRPr="00B9109F">
        <w:rPr>
          <w:rFonts w:cs="Arial"/>
          <w:b/>
          <w:color w:val="000000"/>
          <w:sz w:val="18"/>
          <w:szCs w:val="18"/>
          <w:highlight w:val="yellow"/>
        </w:rPr>
        <w:t>[contract completion date or specific timeframe],</w:t>
      </w:r>
      <w:r w:rsidRPr="00EB793D">
        <w:rPr>
          <w:rFonts w:cs="Arial"/>
          <w:color w:val="000000"/>
          <w:sz w:val="18"/>
          <w:szCs w:val="18"/>
        </w:rPr>
        <w:t xml:space="preserve"> the permits will be re-issued on an as available basis at the </w:t>
      </w:r>
      <w:r w:rsidR="00465828" w:rsidRPr="00EB793D">
        <w:rPr>
          <w:rFonts w:cs="Arial"/>
          <w:color w:val="000000"/>
          <w:sz w:val="18"/>
          <w:szCs w:val="18"/>
        </w:rPr>
        <w:t>Constructor</w:t>
      </w:r>
      <w:r w:rsidRPr="00EB793D">
        <w:rPr>
          <w:rFonts w:cs="Arial"/>
          <w:color w:val="000000"/>
          <w:sz w:val="18"/>
          <w:szCs w:val="18"/>
        </w:rPr>
        <w:t xml:space="preserve">’s expense.  These permits are to be used for </w:t>
      </w:r>
      <w:r w:rsidR="00245BB3" w:rsidRPr="00EB793D">
        <w:rPr>
          <w:rFonts w:cs="Arial"/>
          <w:color w:val="000000"/>
          <w:sz w:val="18"/>
          <w:szCs w:val="18"/>
        </w:rPr>
        <w:t>General</w:t>
      </w:r>
      <w:r w:rsidRPr="00EB793D">
        <w:rPr>
          <w:rFonts w:cs="Arial"/>
          <w:color w:val="000000"/>
          <w:sz w:val="18"/>
          <w:szCs w:val="18"/>
        </w:rPr>
        <w:t xml:space="preserve"> </w:t>
      </w:r>
      <w:r w:rsidR="00465828" w:rsidRPr="00EB793D">
        <w:rPr>
          <w:rFonts w:cs="Arial"/>
          <w:color w:val="000000"/>
          <w:sz w:val="18"/>
          <w:szCs w:val="18"/>
        </w:rPr>
        <w:t>Constructor</w:t>
      </w:r>
      <w:r w:rsidRPr="00EB793D">
        <w:rPr>
          <w:rFonts w:cs="Arial"/>
          <w:color w:val="000000"/>
          <w:sz w:val="18"/>
          <w:szCs w:val="18"/>
        </w:rPr>
        <w:t xml:space="preserve"> or </w:t>
      </w:r>
      <w:r w:rsidR="00465828" w:rsidRPr="00EB793D">
        <w:rPr>
          <w:rFonts w:cs="Arial"/>
          <w:color w:val="000000"/>
          <w:sz w:val="18"/>
          <w:szCs w:val="18"/>
        </w:rPr>
        <w:t>subcontractor</w:t>
      </w:r>
      <w:r w:rsidRPr="00EB793D">
        <w:rPr>
          <w:rFonts w:cs="Arial"/>
          <w:color w:val="000000"/>
          <w:sz w:val="18"/>
          <w:szCs w:val="18"/>
        </w:rPr>
        <w:t xml:space="preserve"> owned and labeled vehicles only.  Personal vehicles are prohibited from use of these permits.  Violation of this requirement may result in ticketing and/or</w:t>
      </w:r>
      <w:r w:rsidRPr="00EB793D">
        <w:rPr>
          <w:rFonts w:cs="Arial"/>
          <w:i/>
          <w:color w:val="000000"/>
          <w:sz w:val="18"/>
          <w:szCs w:val="18"/>
        </w:rPr>
        <w:t xml:space="preserve"> </w:t>
      </w:r>
      <w:r w:rsidRPr="00EB793D">
        <w:rPr>
          <w:rFonts w:cs="Arial"/>
          <w:color w:val="000000"/>
          <w:sz w:val="18"/>
          <w:szCs w:val="18"/>
        </w:rPr>
        <w:t>towing at the vehicle owner’s expense and suspension of progress payments.</w:t>
      </w:r>
    </w:p>
    <w:p w14:paraId="2EC232BB" w14:textId="77777777" w:rsidR="00F53185" w:rsidRPr="00EB793D" w:rsidRDefault="00F53185" w:rsidP="00F53185">
      <w:pPr>
        <w:ind w:left="1440"/>
        <w:jc w:val="both"/>
        <w:rPr>
          <w:rFonts w:cs="Arial"/>
          <w:color w:val="000000"/>
          <w:sz w:val="18"/>
          <w:szCs w:val="18"/>
        </w:rPr>
      </w:pPr>
    </w:p>
    <w:p w14:paraId="6B210367" w14:textId="77777777" w:rsidR="00F53185" w:rsidRPr="00EB793D" w:rsidRDefault="00F53185" w:rsidP="00AA2807">
      <w:pPr>
        <w:pStyle w:val="ListParagraph"/>
        <w:numPr>
          <w:ilvl w:val="0"/>
          <w:numId w:val="61"/>
        </w:numPr>
        <w:ind w:left="2790" w:hanging="540"/>
        <w:jc w:val="both"/>
        <w:rPr>
          <w:rFonts w:cs="Arial"/>
          <w:color w:val="000000"/>
          <w:sz w:val="18"/>
          <w:szCs w:val="18"/>
        </w:rPr>
      </w:pPr>
      <w:r w:rsidRPr="00EB793D">
        <w:rPr>
          <w:rFonts w:cs="Arial"/>
          <w:color w:val="000000"/>
          <w:sz w:val="18"/>
          <w:szCs w:val="18"/>
        </w:rPr>
        <w:t>Parking of personal vehicles within project access/lay down/staging areas is prohibited.  Violation of this requirement may result in ticketing and/or towing at the vehicle owner’s expense and suspension of progress payments.</w:t>
      </w:r>
    </w:p>
    <w:p w14:paraId="6C8C6D98" w14:textId="77777777" w:rsidR="00F53185" w:rsidRPr="00EB793D" w:rsidRDefault="00F53185" w:rsidP="00183F4F">
      <w:pPr>
        <w:ind w:left="2790" w:hanging="540"/>
        <w:jc w:val="both"/>
        <w:rPr>
          <w:rFonts w:cs="Arial"/>
          <w:color w:val="000000"/>
          <w:sz w:val="18"/>
          <w:szCs w:val="18"/>
        </w:rPr>
      </w:pPr>
    </w:p>
    <w:p w14:paraId="62553EB4" w14:textId="77777777" w:rsidR="00F53185" w:rsidRPr="00EB793D" w:rsidRDefault="00F53185" w:rsidP="00AA2807">
      <w:pPr>
        <w:pStyle w:val="ListParagraph"/>
        <w:numPr>
          <w:ilvl w:val="0"/>
          <w:numId w:val="61"/>
        </w:numPr>
        <w:ind w:left="2790" w:hanging="540"/>
        <w:jc w:val="both"/>
        <w:rPr>
          <w:rFonts w:cs="Arial"/>
          <w:color w:val="000000"/>
          <w:sz w:val="18"/>
          <w:szCs w:val="18"/>
        </w:rPr>
      </w:pPr>
      <w:r w:rsidRPr="00EB793D">
        <w:rPr>
          <w:rFonts w:cs="Arial"/>
          <w:color w:val="000000"/>
          <w:sz w:val="18"/>
          <w:szCs w:val="18"/>
        </w:rPr>
        <w:t xml:space="preserve">Parking or driving on sidewalks, landscaped areas, within fire and service lanes or generally in areas not designated for vehicular traffic is prohibited except as allowed in the </w:t>
      </w:r>
      <w:r w:rsidR="009C6121" w:rsidRPr="00EB793D">
        <w:rPr>
          <w:rFonts w:cs="Arial"/>
          <w:color w:val="000000"/>
          <w:sz w:val="18"/>
          <w:szCs w:val="18"/>
        </w:rPr>
        <w:t>C</w:t>
      </w:r>
      <w:r w:rsidRPr="00EB793D">
        <w:rPr>
          <w:rFonts w:cs="Arial"/>
          <w:color w:val="000000"/>
          <w:sz w:val="18"/>
          <w:szCs w:val="18"/>
        </w:rPr>
        <w:t xml:space="preserve">ontract </w:t>
      </w:r>
      <w:r w:rsidR="009C6121" w:rsidRPr="00EB793D">
        <w:rPr>
          <w:rFonts w:cs="Arial"/>
          <w:color w:val="000000"/>
          <w:sz w:val="18"/>
          <w:szCs w:val="18"/>
        </w:rPr>
        <w:t>D</w:t>
      </w:r>
      <w:r w:rsidRPr="00EB793D">
        <w:rPr>
          <w:rFonts w:cs="Arial"/>
          <w:color w:val="000000"/>
          <w:sz w:val="18"/>
          <w:szCs w:val="18"/>
        </w:rPr>
        <w:t>ocuments.  Violation of this requirement may result in ticketing and/or towing at the vehicle owner’s expense and suspension of progress payments.</w:t>
      </w:r>
    </w:p>
    <w:p w14:paraId="7B535B2D" w14:textId="77777777" w:rsidR="00F53185" w:rsidRPr="00EB793D" w:rsidRDefault="00F53185" w:rsidP="00183F4F">
      <w:pPr>
        <w:ind w:left="2790" w:hanging="540"/>
        <w:jc w:val="both"/>
        <w:rPr>
          <w:rFonts w:cs="Arial"/>
          <w:color w:val="000000"/>
          <w:sz w:val="18"/>
          <w:szCs w:val="18"/>
        </w:rPr>
      </w:pPr>
    </w:p>
    <w:p w14:paraId="47DDBABE" w14:textId="77777777" w:rsidR="00F53185" w:rsidRPr="00EB793D" w:rsidRDefault="00F53185" w:rsidP="00AA2807">
      <w:pPr>
        <w:pStyle w:val="ListParagraph"/>
        <w:numPr>
          <w:ilvl w:val="0"/>
          <w:numId w:val="61"/>
        </w:numPr>
        <w:ind w:left="2790" w:hanging="540"/>
        <w:jc w:val="both"/>
        <w:rPr>
          <w:rFonts w:cs="Arial"/>
          <w:color w:val="000000"/>
          <w:sz w:val="18"/>
          <w:szCs w:val="18"/>
        </w:rPr>
      </w:pPr>
      <w:r w:rsidRPr="00EB793D">
        <w:rPr>
          <w:rFonts w:cs="Arial"/>
          <w:color w:val="000000"/>
          <w:sz w:val="18"/>
          <w:szCs w:val="18"/>
        </w:rPr>
        <w:t xml:space="preserve">Temporary University parking permits may be purchased by </w:t>
      </w:r>
      <w:r w:rsidR="00465828" w:rsidRPr="00EB793D">
        <w:rPr>
          <w:rFonts w:cs="Arial"/>
          <w:color w:val="000000"/>
          <w:sz w:val="18"/>
          <w:szCs w:val="18"/>
        </w:rPr>
        <w:t>Constructor</w:t>
      </w:r>
      <w:r w:rsidRPr="00EB793D">
        <w:rPr>
          <w:rFonts w:cs="Arial"/>
          <w:color w:val="000000"/>
          <w:sz w:val="18"/>
          <w:szCs w:val="18"/>
        </w:rPr>
        <w:t xml:space="preserve"> employees for use with their personal vehicles on an as available basis by contacting Parking </w:t>
      </w:r>
      <w:r w:rsidR="002B7554" w:rsidRPr="00EB793D">
        <w:rPr>
          <w:rFonts w:cs="Arial"/>
          <w:color w:val="000000"/>
          <w:sz w:val="18"/>
          <w:szCs w:val="18"/>
        </w:rPr>
        <w:t xml:space="preserve">Services at </w:t>
      </w:r>
      <w:r w:rsidR="002B7554" w:rsidRPr="00EB793D">
        <w:rPr>
          <w:rFonts w:cs="Arial"/>
          <w:sz w:val="18"/>
          <w:szCs w:val="18"/>
        </w:rPr>
        <w:t>the West Campus Transportation Center, 840 Evashevski Drive.</w:t>
      </w:r>
    </w:p>
    <w:p w14:paraId="2051EC5C" w14:textId="77777777" w:rsidR="00300E52" w:rsidRPr="00EB793D" w:rsidRDefault="00300E52" w:rsidP="005B0238">
      <w:pPr>
        <w:jc w:val="both"/>
        <w:rPr>
          <w:rFonts w:cs="Arial"/>
          <w:color w:val="000000"/>
          <w:sz w:val="18"/>
          <w:szCs w:val="18"/>
        </w:rPr>
      </w:pPr>
    </w:p>
    <w:p w14:paraId="01E53707" w14:textId="0DD8475A" w:rsidR="00F53185" w:rsidRPr="00EB793D" w:rsidRDefault="00CD0F30" w:rsidP="00AA2807">
      <w:pPr>
        <w:pStyle w:val="Left11"/>
        <w:numPr>
          <w:ilvl w:val="0"/>
          <w:numId w:val="85"/>
        </w:numPr>
        <w:tabs>
          <w:tab w:val="clear" w:pos="540"/>
          <w:tab w:val="left" w:pos="2160"/>
          <w:tab w:val="left" w:pos="2880"/>
          <w:tab w:val="left" w:pos="3600"/>
        </w:tabs>
        <w:spacing w:line="240" w:lineRule="auto"/>
        <w:jc w:val="both"/>
        <w:rPr>
          <w:rFonts w:ascii="Arial" w:hAnsi="Arial" w:cs="Arial"/>
          <w:b/>
          <w:color w:val="000000"/>
          <w:sz w:val="18"/>
          <w:szCs w:val="18"/>
        </w:rPr>
      </w:pPr>
      <w:r w:rsidRPr="00EB793D">
        <w:rPr>
          <w:rFonts w:ascii="Arial" w:hAnsi="Arial" w:cs="Arial"/>
          <w:color w:val="000000"/>
          <w:sz w:val="18"/>
          <w:szCs w:val="18"/>
        </w:rPr>
        <w:t>P</w:t>
      </w:r>
      <w:r w:rsidR="00545458" w:rsidRPr="00EB793D">
        <w:rPr>
          <w:rFonts w:ascii="Arial" w:hAnsi="Arial" w:cs="Arial"/>
          <w:color w:val="000000"/>
          <w:sz w:val="18"/>
          <w:szCs w:val="18"/>
        </w:rPr>
        <w:t>roject Fencing Requirements</w:t>
      </w:r>
      <w:r w:rsidR="00F53185" w:rsidRPr="00EB793D">
        <w:rPr>
          <w:rFonts w:ascii="Arial" w:hAnsi="Arial" w:cs="Arial"/>
          <w:color w:val="000000"/>
          <w:sz w:val="18"/>
          <w:szCs w:val="18"/>
        </w:rPr>
        <w:t xml:space="preserve">: </w:t>
      </w:r>
      <w:r w:rsidR="00F53185" w:rsidRPr="00EB793D">
        <w:rPr>
          <w:rFonts w:ascii="Arial" w:hAnsi="Arial" w:cs="Arial"/>
          <w:b/>
          <w:color w:val="000000"/>
          <w:sz w:val="18"/>
          <w:szCs w:val="18"/>
          <w:highlight w:val="yellow"/>
        </w:rPr>
        <w:t>[Retain one (1) fencing paragraph below</w:t>
      </w:r>
      <w:r w:rsidR="00036EF1">
        <w:rPr>
          <w:rFonts w:ascii="Arial" w:hAnsi="Arial" w:cs="Arial"/>
          <w:b/>
          <w:color w:val="000000"/>
          <w:sz w:val="18"/>
          <w:szCs w:val="18"/>
          <w:highlight w:val="yellow"/>
        </w:rPr>
        <w:t xml:space="preserve"> or type Not Applicable</w:t>
      </w:r>
      <w:r w:rsidR="00F53185" w:rsidRPr="00EB793D">
        <w:rPr>
          <w:rFonts w:ascii="Arial" w:hAnsi="Arial" w:cs="Arial"/>
          <w:b/>
          <w:color w:val="000000"/>
          <w:sz w:val="18"/>
          <w:szCs w:val="18"/>
          <w:highlight w:val="yellow"/>
        </w:rPr>
        <w:t>.  Edit to suit project.]</w:t>
      </w:r>
    </w:p>
    <w:p w14:paraId="517CC475" w14:textId="77777777" w:rsidR="00F53185" w:rsidRPr="00EB793D" w:rsidRDefault="00F53185" w:rsidP="00F53185">
      <w:pPr>
        <w:ind w:left="1440"/>
        <w:jc w:val="both"/>
        <w:rPr>
          <w:rFonts w:cs="Arial"/>
          <w:b/>
          <w:color w:val="000000"/>
          <w:sz w:val="18"/>
          <w:szCs w:val="18"/>
        </w:rPr>
      </w:pPr>
      <w:r w:rsidRPr="00EB793D">
        <w:rPr>
          <w:rFonts w:cs="Arial"/>
          <w:b/>
          <w:color w:val="000000"/>
          <w:sz w:val="18"/>
          <w:szCs w:val="18"/>
          <w:highlight w:val="yellow"/>
        </w:rPr>
        <w:t xml:space="preserve">[Retain paragraph below for projects classified as HIGH HAZARD FIXED.  High Hazard Fixed will typically apply to relatively large projects, building erections, or demolitions that are located in a defined area throughout the life of the project.  Project fencing limits should be </w:t>
      </w:r>
      <w:r w:rsidRPr="00EB793D">
        <w:rPr>
          <w:rFonts w:cs="Arial"/>
          <w:b/>
          <w:color w:val="000000"/>
          <w:sz w:val="18"/>
          <w:szCs w:val="18"/>
          <w:highlight w:val="yellow"/>
        </w:rPr>
        <w:lastRenderedPageBreak/>
        <w:t>indicated on the site plans.]</w:t>
      </w:r>
    </w:p>
    <w:p w14:paraId="3A89B032" w14:textId="77777777" w:rsidR="00BE1D27" w:rsidRPr="00EB793D" w:rsidRDefault="00BE1D27" w:rsidP="00F53185">
      <w:pPr>
        <w:ind w:left="1440"/>
        <w:jc w:val="both"/>
        <w:rPr>
          <w:rFonts w:cs="Arial"/>
          <w:b/>
          <w:color w:val="000000"/>
          <w:sz w:val="18"/>
          <w:szCs w:val="18"/>
        </w:rPr>
      </w:pPr>
    </w:p>
    <w:p w14:paraId="4F394A07" w14:textId="77777777" w:rsidR="00F53185" w:rsidRPr="00EB793D" w:rsidRDefault="00F53185" w:rsidP="005D5B00">
      <w:pPr>
        <w:numPr>
          <w:ilvl w:val="2"/>
          <w:numId w:val="22"/>
        </w:numPr>
        <w:ind w:left="2160" w:hanging="720"/>
        <w:jc w:val="both"/>
        <w:rPr>
          <w:rFonts w:cs="Arial"/>
          <w:color w:val="000000"/>
          <w:sz w:val="18"/>
          <w:szCs w:val="18"/>
        </w:rPr>
      </w:pPr>
      <w:r w:rsidRPr="00EB793D">
        <w:rPr>
          <w:rFonts w:cs="Arial"/>
          <w:color w:val="000000"/>
          <w:sz w:val="18"/>
          <w:szCs w:val="18"/>
        </w:rPr>
        <w:t>Fencing requirements, as indicated on Drawings, shall be constructed of 9 or 11-gauge chain link not less than six (6) feet in height and not more than 2-inch mesh and beige privacy slating supported with posts spaced not more than ten (10) feet apart and all corner and gate posts imbedded in concrete.  All other posts shall be sufficiently secured in ground to maintain proper and adequate support of fence. Fenced in area shall have at least two (2) access gates and all gates shall be lockable.</w:t>
      </w:r>
    </w:p>
    <w:p w14:paraId="63D9BC8B" w14:textId="77777777" w:rsidR="00F53185" w:rsidRPr="00EB793D" w:rsidRDefault="00F53185" w:rsidP="00F53185">
      <w:pPr>
        <w:ind w:left="2160" w:hanging="720"/>
        <w:jc w:val="both"/>
        <w:rPr>
          <w:rFonts w:cs="Arial"/>
          <w:color w:val="000000"/>
          <w:sz w:val="18"/>
          <w:szCs w:val="18"/>
        </w:rPr>
      </w:pPr>
    </w:p>
    <w:p w14:paraId="3322FDB5" w14:textId="77777777" w:rsidR="00F53185" w:rsidRPr="00EB793D" w:rsidRDefault="00F53185" w:rsidP="005D5B00">
      <w:pPr>
        <w:numPr>
          <w:ilvl w:val="2"/>
          <w:numId w:val="22"/>
        </w:numPr>
        <w:ind w:left="2160" w:hanging="720"/>
        <w:jc w:val="both"/>
        <w:rPr>
          <w:rFonts w:cs="Arial"/>
          <w:sz w:val="18"/>
          <w:szCs w:val="18"/>
        </w:rPr>
      </w:pPr>
      <w:r w:rsidRPr="00EB793D">
        <w:rPr>
          <w:rFonts w:cs="Arial"/>
          <w:sz w:val="18"/>
          <w:szCs w:val="18"/>
        </w:rPr>
        <w:t>Using existing landmarks, lamp poles, trees or other Owner property for support of fencing is strictly prohibited unless a written waiver is obtained from Owner's Representative.</w:t>
      </w:r>
    </w:p>
    <w:p w14:paraId="606BE118" w14:textId="77777777" w:rsidR="00F53185" w:rsidRPr="00EB793D" w:rsidRDefault="00F53185" w:rsidP="00F53185">
      <w:pPr>
        <w:ind w:left="2160" w:hanging="720"/>
        <w:jc w:val="both"/>
        <w:rPr>
          <w:rFonts w:cs="Arial"/>
          <w:sz w:val="18"/>
          <w:szCs w:val="18"/>
        </w:rPr>
      </w:pPr>
    </w:p>
    <w:p w14:paraId="25A7357B" w14:textId="77777777" w:rsidR="00F53185" w:rsidRPr="00EB793D" w:rsidRDefault="00F53185" w:rsidP="005D5B00">
      <w:pPr>
        <w:numPr>
          <w:ilvl w:val="2"/>
          <w:numId w:val="22"/>
        </w:numPr>
        <w:ind w:left="2160" w:hanging="720"/>
        <w:jc w:val="both"/>
        <w:rPr>
          <w:rFonts w:cs="Arial"/>
          <w:color w:val="000000"/>
          <w:sz w:val="18"/>
          <w:szCs w:val="18"/>
        </w:rPr>
      </w:pPr>
      <w:r w:rsidRPr="00EB793D">
        <w:rPr>
          <w:rFonts w:cs="Arial"/>
          <w:sz w:val="18"/>
          <w:szCs w:val="18"/>
        </w:rPr>
        <w:t xml:space="preserve">Uses of ribbon, snow fence, chicken wire, rebar, rope, and wooden barricades as </w:t>
      </w:r>
      <w:r w:rsidRPr="00EB793D">
        <w:rPr>
          <w:rFonts w:cs="Arial"/>
          <w:color w:val="000000"/>
          <w:sz w:val="18"/>
          <w:szCs w:val="18"/>
        </w:rPr>
        <w:t>fencing is prohibited.</w:t>
      </w:r>
    </w:p>
    <w:p w14:paraId="1ABB6868" w14:textId="77777777" w:rsidR="00F53185" w:rsidRPr="00EB793D" w:rsidRDefault="00F53185" w:rsidP="00F53185">
      <w:pPr>
        <w:ind w:left="2160" w:hanging="720"/>
        <w:jc w:val="both"/>
        <w:rPr>
          <w:rFonts w:cs="Arial"/>
          <w:sz w:val="18"/>
          <w:szCs w:val="18"/>
        </w:rPr>
      </w:pPr>
    </w:p>
    <w:p w14:paraId="22A12484" w14:textId="77777777" w:rsidR="00F53185" w:rsidRPr="00EB793D" w:rsidRDefault="00F53185" w:rsidP="005D5B00">
      <w:pPr>
        <w:numPr>
          <w:ilvl w:val="2"/>
          <w:numId w:val="22"/>
        </w:numPr>
        <w:ind w:left="2160" w:hanging="720"/>
        <w:jc w:val="both"/>
        <w:rPr>
          <w:rFonts w:cs="Arial"/>
          <w:sz w:val="18"/>
          <w:szCs w:val="18"/>
        </w:rPr>
      </w:pPr>
      <w:r w:rsidRPr="00EB793D">
        <w:rPr>
          <w:rFonts w:cs="Arial"/>
          <w:sz w:val="18"/>
          <w:szCs w:val="18"/>
        </w:rPr>
        <w:t xml:space="preserve">Fencing shall be maintained by the </w:t>
      </w:r>
      <w:r w:rsidR="00465828" w:rsidRPr="00EB793D">
        <w:rPr>
          <w:rFonts w:cs="Arial"/>
          <w:sz w:val="18"/>
          <w:szCs w:val="18"/>
        </w:rPr>
        <w:t>Constructor</w:t>
      </w:r>
      <w:r w:rsidRPr="00EB793D">
        <w:rPr>
          <w:rFonts w:cs="Arial"/>
          <w:sz w:val="18"/>
          <w:szCs w:val="18"/>
        </w:rPr>
        <w:t xml:space="preserve"> in an "as-installed" condition throughout the life of the project.</w:t>
      </w:r>
    </w:p>
    <w:p w14:paraId="1B02A16A" w14:textId="77777777" w:rsidR="00F53185" w:rsidRPr="00EB793D" w:rsidRDefault="00F53185" w:rsidP="00F53185">
      <w:pPr>
        <w:ind w:left="2160" w:hanging="720"/>
        <w:jc w:val="both"/>
        <w:rPr>
          <w:rFonts w:cs="Arial"/>
          <w:sz w:val="18"/>
          <w:szCs w:val="18"/>
        </w:rPr>
      </w:pPr>
    </w:p>
    <w:p w14:paraId="4EF72198" w14:textId="54193770" w:rsidR="00F53185" w:rsidRDefault="00F53185" w:rsidP="005D5B00">
      <w:pPr>
        <w:numPr>
          <w:ilvl w:val="2"/>
          <w:numId w:val="22"/>
        </w:numPr>
        <w:ind w:left="2160" w:hanging="720"/>
        <w:jc w:val="both"/>
        <w:rPr>
          <w:rFonts w:cs="Arial"/>
          <w:sz w:val="18"/>
          <w:szCs w:val="18"/>
        </w:rPr>
      </w:pPr>
      <w:r w:rsidRPr="00EB793D">
        <w:rPr>
          <w:rFonts w:cs="Arial"/>
          <w:sz w:val="18"/>
          <w:szCs w:val="18"/>
        </w:rPr>
        <w:t xml:space="preserve">The </w:t>
      </w:r>
      <w:r w:rsidR="00465828" w:rsidRPr="00EB793D">
        <w:rPr>
          <w:rFonts w:cs="Arial"/>
          <w:sz w:val="18"/>
          <w:szCs w:val="18"/>
        </w:rPr>
        <w:t>Constructor</w:t>
      </w:r>
      <w:r w:rsidRPr="00EB793D">
        <w:rPr>
          <w:rFonts w:cs="Arial"/>
          <w:sz w:val="18"/>
          <w:szCs w:val="18"/>
        </w:rPr>
        <w:t xml:space="preserve"> may use used fencing provided it is in good condition and is satisfactory to the Owner.</w:t>
      </w:r>
    </w:p>
    <w:p w14:paraId="0C5D52EE" w14:textId="77777777" w:rsidR="00A32DB3" w:rsidRDefault="00A32DB3" w:rsidP="00A32DB3">
      <w:pPr>
        <w:pStyle w:val="ListParagraph"/>
        <w:rPr>
          <w:rFonts w:cs="Arial"/>
          <w:sz w:val="18"/>
          <w:szCs w:val="18"/>
        </w:rPr>
      </w:pPr>
    </w:p>
    <w:p w14:paraId="398D098A" w14:textId="77777777" w:rsidR="00A32DB3" w:rsidRPr="00EB793D" w:rsidRDefault="00A32DB3" w:rsidP="00A32DB3">
      <w:pPr>
        <w:pStyle w:val="DSLEVEL4"/>
        <w:numPr>
          <w:ilvl w:val="0"/>
          <w:numId w:val="0"/>
        </w:numPr>
        <w:ind w:left="2160" w:hanging="1440"/>
        <w:jc w:val="both"/>
        <w:outlineLvl w:val="9"/>
        <w:rPr>
          <w:rFonts w:cs="Arial"/>
          <w:sz w:val="18"/>
          <w:szCs w:val="18"/>
        </w:rPr>
      </w:pPr>
      <w:r w:rsidRPr="00406803">
        <w:rPr>
          <w:rFonts w:cs="Arial"/>
          <w:sz w:val="18"/>
          <w:szCs w:val="18"/>
          <w:highlight w:val="yellow"/>
        </w:rPr>
        <w:t>OR</w:t>
      </w:r>
    </w:p>
    <w:p w14:paraId="547D2969" w14:textId="09876A96" w:rsidR="00F53185" w:rsidRPr="00EB793D" w:rsidRDefault="00F53185" w:rsidP="00F53185">
      <w:pPr>
        <w:ind w:left="1440"/>
        <w:jc w:val="both"/>
        <w:rPr>
          <w:rFonts w:cs="Arial"/>
          <w:b/>
          <w:color w:val="000000"/>
          <w:sz w:val="18"/>
          <w:szCs w:val="18"/>
        </w:rPr>
      </w:pPr>
      <w:r w:rsidRPr="00EB793D">
        <w:rPr>
          <w:rFonts w:cs="Arial"/>
          <w:b/>
          <w:color w:val="000000"/>
          <w:sz w:val="18"/>
          <w:szCs w:val="18"/>
          <w:highlight w:val="yellow"/>
        </w:rPr>
        <w:t xml:space="preserve">[Retain paragraph below for projects classified as LOW HAZARD FIXED.  Low Hazard Fixed will typically apply to projects where it is desirable to isolate work area from the public, but where public transgression into work area will not result in an immediate hazardous threat to individuals.  It also applies to protection of property from work activities and </w:t>
      </w:r>
      <w:r w:rsidR="00353701" w:rsidRPr="00EB793D">
        <w:rPr>
          <w:rFonts w:cs="Arial"/>
          <w:b/>
          <w:color w:val="000000"/>
          <w:sz w:val="18"/>
          <w:szCs w:val="18"/>
          <w:highlight w:val="yellow"/>
        </w:rPr>
        <w:t>equipment,</w:t>
      </w:r>
      <w:r w:rsidRPr="00EB793D">
        <w:rPr>
          <w:rFonts w:cs="Arial"/>
          <w:b/>
          <w:color w:val="000000"/>
          <w:sz w:val="18"/>
          <w:szCs w:val="18"/>
          <w:highlight w:val="yellow"/>
        </w:rPr>
        <w:t xml:space="preserve"> such as protecting buildings, utilities, structures, landscaping, etc.  Fencing requirements and limits should be indicated on site plans.  Reference should be made if additional fencing is required beyond what is indicated on site plans.]</w:t>
      </w:r>
    </w:p>
    <w:p w14:paraId="60AA920F" w14:textId="77777777" w:rsidR="00BE1D27" w:rsidRPr="00EB793D" w:rsidRDefault="00BE1D27" w:rsidP="00F53185">
      <w:pPr>
        <w:ind w:left="1440"/>
        <w:jc w:val="both"/>
        <w:rPr>
          <w:rFonts w:cs="Arial"/>
          <w:color w:val="000000"/>
          <w:sz w:val="18"/>
          <w:szCs w:val="18"/>
        </w:rPr>
      </w:pPr>
    </w:p>
    <w:p w14:paraId="0AB23F64" w14:textId="77777777" w:rsidR="00F53185" w:rsidRPr="00EB793D" w:rsidRDefault="00F53185" w:rsidP="005D5B00">
      <w:pPr>
        <w:numPr>
          <w:ilvl w:val="2"/>
          <w:numId w:val="21"/>
        </w:numPr>
        <w:ind w:left="2160" w:hanging="720"/>
        <w:jc w:val="both"/>
        <w:rPr>
          <w:rFonts w:cs="Arial"/>
          <w:color w:val="000000"/>
          <w:sz w:val="18"/>
          <w:szCs w:val="18"/>
        </w:rPr>
      </w:pPr>
      <w:r w:rsidRPr="00EB793D">
        <w:rPr>
          <w:rFonts w:cs="Arial"/>
          <w:color w:val="000000"/>
          <w:sz w:val="18"/>
          <w:szCs w:val="18"/>
        </w:rPr>
        <w:t>Fencing requirements, as indicated on Drawings and/or described in Specifications and where neces</w:t>
      </w:r>
      <w:r w:rsidRPr="00EB793D">
        <w:rPr>
          <w:rFonts w:cs="Arial"/>
          <w:color w:val="000000"/>
          <w:sz w:val="18"/>
          <w:szCs w:val="18"/>
        </w:rPr>
        <w:softHyphen/>
        <w:t>sary to protect public and Owner's property shall be constructed of plastic woven fencing not less than four (4) feet in height with at 2”</w:t>
      </w:r>
      <w:r w:rsidR="00084DE1" w:rsidRPr="00EB793D">
        <w:rPr>
          <w:rFonts w:cs="Arial"/>
          <w:color w:val="000000"/>
          <w:sz w:val="18"/>
          <w:szCs w:val="18"/>
        </w:rPr>
        <w:t xml:space="preserve"> </w:t>
      </w:r>
      <w:r w:rsidRPr="00EB793D">
        <w:rPr>
          <w:rFonts w:cs="Arial"/>
          <w:color w:val="000000"/>
          <w:sz w:val="18"/>
          <w:szCs w:val="18"/>
        </w:rPr>
        <w:t>x</w:t>
      </w:r>
      <w:r w:rsidR="00084DE1" w:rsidRPr="00EB793D">
        <w:rPr>
          <w:rFonts w:cs="Arial"/>
          <w:color w:val="000000"/>
          <w:sz w:val="18"/>
          <w:szCs w:val="18"/>
        </w:rPr>
        <w:t xml:space="preserve"> </w:t>
      </w:r>
      <w:r w:rsidRPr="00EB793D">
        <w:rPr>
          <w:rFonts w:cs="Arial"/>
          <w:color w:val="000000"/>
          <w:sz w:val="18"/>
          <w:szCs w:val="18"/>
        </w:rPr>
        <w:t xml:space="preserve">4” top </w:t>
      </w:r>
      <w:r w:rsidRPr="00B9109F">
        <w:rPr>
          <w:rFonts w:cs="Arial"/>
          <w:b/>
          <w:color w:val="000000"/>
          <w:sz w:val="18"/>
          <w:szCs w:val="18"/>
          <w:highlight w:val="yellow"/>
        </w:rPr>
        <w:t>(and bottom)</w:t>
      </w:r>
      <w:r w:rsidRPr="00EB793D">
        <w:rPr>
          <w:rFonts w:cs="Arial"/>
          <w:color w:val="000000"/>
          <w:sz w:val="18"/>
          <w:szCs w:val="18"/>
        </w:rPr>
        <w:t xml:space="preserve"> rail; both supported by metal tee posts anchored securely in ground at not more than ten (10) foot intervals.</w:t>
      </w:r>
    </w:p>
    <w:p w14:paraId="73368F0E" w14:textId="77777777" w:rsidR="00F53185" w:rsidRPr="00EB793D" w:rsidRDefault="00F53185" w:rsidP="00F53185">
      <w:pPr>
        <w:ind w:left="2160"/>
        <w:jc w:val="both"/>
        <w:rPr>
          <w:rFonts w:cs="Arial"/>
          <w:color w:val="000000"/>
          <w:sz w:val="18"/>
          <w:szCs w:val="18"/>
        </w:rPr>
      </w:pPr>
    </w:p>
    <w:p w14:paraId="0F1B00FA" w14:textId="77777777" w:rsidR="00F53185" w:rsidRPr="00EB793D" w:rsidRDefault="00F53185" w:rsidP="005D5B00">
      <w:pPr>
        <w:numPr>
          <w:ilvl w:val="2"/>
          <w:numId w:val="21"/>
        </w:numPr>
        <w:ind w:left="2160" w:hanging="720"/>
        <w:jc w:val="both"/>
        <w:rPr>
          <w:rFonts w:cs="Arial"/>
          <w:sz w:val="18"/>
          <w:szCs w:val="18"/>
        </w:rPr>
      </w:pPr>
      <w:r w:rsidRPr="00EB793D">
        <w:rPr>
          <w:rFonts w:cs="Arial"/>
          <w:sz w:val="18"/>
          <w:szCs w:val="18"/>
        </w:rPr>
        <w:t>Using existing landmarks, lamp poles, trees or other Owner property for support of fencing is strictly prohibited unless a written waiver is obtained from Owner's Representative.</w:t>
      </w:r>
    </w:p>
    <w:p w14:paraId="1A013816" w14:textId="77777777" w:rsidR="00F53185" w:rsidRPr="00EB793D" w:rsidRDefault="00F53185" w:rsidP="00F53185">
      <w:pPr>
        <w:ind w:left="2160" w:hanging="720"/>
        <w:jc w:val="both"/>
        <w:rPr>
          <w:rFonts w:cs="Arial"/>
          <w:sz w:val="18"/>
          <w:szCs w:val="18"/>
        </w:rPr>
      </w:pPr>
    </w:p>
    <w:p w14:paraId="3BD15F7C" w14:textId="77777777" w:rsidR="00F53185" w:rsidRPr="00EB793D" w:rsidRDefault="00F53185" w:rsidP="005D5B00">
      <w:pPr>
        <w:numPr>
          <w:ilvl w:val="2"/>
          <w:numId w:val="21"/>
        </w:numPr>
        <w:ind w:left="2160" w:hanging="720"/>
        <w:jc w:val="both"/>
        <w:rPr>
          <w:rFonts w:cs="Arial"/>
          <w:sz w:val="18"/>
          <w:szCs w:val="18"/>
        </w:rPr>
      </w:pPr>
      <w:r w:rsidRPr="00EB793D">
        <w:rPr>
          <w:rFonts w:cs="Arial"/>
          <w:sz w:val="18"/>
          <w:szCs w:val="18"/>
        </w:rPr>
        <w:t>Uses of ribbon, chicken wire, rebar, rope, and wooden barricades as fencing is prohibited.</w:t>
      </w:r>
    </w:p>
    <w:p w14:paraId="6A48FA6D" w14:textId="77777777" w:rsidR="00F53185" w:rsidRPr="00EB793D" w:rsidRDefault="00F53185" w:rsidP="00F53185">
      <w:pPr>
        <w:ind w:left="2160" w:hanging="720"/>
        <w:jc w:val="both"/>
        <w:rPr>
          <w:rFonts w:cs="Arial"/>
          <w:sz w:val="18"/>
          <w:szCs w:val="18"/>
        </w:rPr>
      </w:pPr>
    </w:p>
    <w:p w14:paraId="0CBC1466" w14:textId="77777777" w:rsidR="00F53185" w:rsidRPr="00EB793D" w:rsidRDefault="00F53185" w:rsidP="005D5B00">
      <w:pPr>
        <w:numPr>
          <w:ilvl w:val="2"/>
          <w:numId w:val="21"/>
        </w:numPr>
        <w:ind w:left="2160" w:hanging="720"/>
        <w:jc w:val="both"/>
        <w:rPr>
          <w:rFonts w:cs="Arial"/>
          <w:sz w:val="18"/>
          <w:szCs w:val="18"/>
        </w:rPr>
      </w:pPr>
      <w:r w:rsidRPr="00EB793D">
        <w:rPr>
          <w:rFonts w:cs="Arial"/>
          <w:sz w:val="18"/>
          <w:szCs w:val="18"/>
        </w:rPr>
        <w:t xml:space="preserve">Fencing shall be maintained by the </w:t>
      </w:r>
      <w:r w:rsidR="00465828" w:rsidRPr="00EB793D">
        <w:rPr>
          <w:rFonts w:cs="Arial"/>
          <w:sz w:val="18"/>
          <w:szCs w:val="18"/>
        </w:rPr>
        <w:t>Constructor</w:t>
      </w:r>
      <w:r w:rsidRPr="00EB793D">
        <w:rPr>
          <w:rFonts w:cs="Arial"/>
          <w:sz w:val="18"/>
          <w:szCs w:val="18"/>
        </w:rPr>
        <w:t xml:space="preserve"> in an "as-installed" condition throughout the life of the project.</w:t>
      </w:r>
    </w:p>
    <w:p w14:paraId="266736A4" w14:textId="77777777" w:rsidR="00F53185" w:rsidRPr="00EB793D" w:rsidRDefault="00F53185" w:rsidP="00F53185">
      <w:pPr>
        <w:ind w:left="2160" w:hanging="720"/>
        <w:jc w:val="both"/>
        <w:rPr>
          <w:rFonts w:cs="Arial"/>
          <w:sz w:val="18"/>
          <w:szCs w:val="18"/>
        </w:rPr>
      </w:pPr>
    </w:p>
    <w:p w14:paraId="60A80426" w14:textId="77777777" w:rsidR="00F53185" w:rsidRPr="00EB793D" w:rsidRDefault="00F53185" w:rsidP="005D5B00">
      <w:pPr>
        <w:numPr>
          <w:ilvl w:val="2"/>
          <w:numId w:val="21"/>
        </w:numPr>
        <w:ind w:left="2160" w:hanging="720"/>
        <w:jc w:val="both"/>
        <w:rPr>
          <w:rFonts w:cs="Arial"/>
          <w:sz w:val="18"/>
          <w:szCs w:val="18"/>
        </w:rPr>
      </w:pPr>
      <w:r w:rsidRPr="00EB793D">
        <w:rPr>
          <w:rFonts w:cs="Arial"/>
          <w:sz w:val="18"/>
          <w:szCs w:val="18"/>
        </w:rPr>
        <w:t xml:space="preserve">The </w:t>
      </w:r>
      <w:r w:rsidR="00465828" w:rsidRPr="00EB793D">
        <w:rPr>
          <w:rFonts w:cs="Arial"/>
          <w:sz w:val="18"/>
          <w:szCs w:val="18"/>
        </w:rPr>
        <w:t>Constructor</w:t>
      </w:r>
      <w:r w:rsidRPr="00EB793D">
        <w:rPr>
          <w:rFonts w:cs="Arial"/>
          <w:sz w:val="18"/>
          <w:szCs w:val="18"/>
        </w:rPr>
        <w:t xml:space="preserve"> may use used fencing provided it is in good condition and is satisfactory to the Owner.</w:t>
      </w:r>
    </w:p>
    <w:p w14:paraId="72B3B6A4" w14:textId="77777777" w:rsidR="00A32DB3" w:rsidRPr="00EB793D" w:rsidRDefault="00A32DB3" w:rsidP="00A32DB3">
      <w:pPr>
        <w:pStyle w:val="DSLEVEL4"/>
        <w:numPr>
          <w:ilvl w:val="0"/>
          <w:numId w:val="0"/>
        </w:numPr>
        <w:ind w:left="720"/>
        <w:jc w:val="both"/>
        <w:outlineLvl w:val="9"/>
        <w:rPr>
          <w:rFonts w:cs="Arial"/>
          <w:sz w:val="18"/>
          <w:szCs w:val="18"/>
        </w:rPr>
      </w:pPr>
      <w:r w:rsidRPr="00406803">
        <w:rPr>
          <w:rFonts w:cs="Arial"/>
          <w:sz w:val="18"/>
          <w:szCs w:val="18"/>
          <w:highlight w:val="yellow"/>
        </w:rPr>
        <w:t>OR</w:t>
      </w:r>
    </w:p>
    <w:p w14:paraId="28B40617" w14:textId="77777777" w:rsidR="00F53185" w:rsidRPr="00EB793D" w:rsidRDefault="00F53185" w:rsidP="00F53185">
      <w:pPr>
        <w:jc w:val="both"/>
        <w:rPr>
          <w:rFonts w:cs="Arial"/>
          <w:b/>
          <w:color w:val="000000"/>
          <w:sz w:val="18"/>
          <w:szCs w:val="18"/>
        </w:rPr>
      </w:pPr>
    </w:p>
    <w:p w14:paraId="1D5A637E" w14:textId="77777777" w:rsidR="00F53185" w:rsidRPr="00EB793D" w:rsidRDefault="00F53185" w:rsidP="00F53185">
      <w:pPr>
        <w:ind w:left="1440"/>
        <w:jc w:val="both"/>
        <w:rPr>
          <w:rFonts w:cs="Arial"/>
          <w:b/>
          <w:color w:val="000000"/>
          <w:sz w:val="18"/>
          <w:szCs w:val="18"/>
        </w:rPr>
      </w:pPr>
      <w:r w:rsidRPr="00EB793D">
        <w:rPr>
          <w:rFonts w:cs="Arial"/>
          <w:b/>
          <w:color w:val="000000"/>
          <w:sz w:val="18"/>
          <w:szCs w:val="18"/>
          <w:highlight w:val="yellow"/>
        </w:rPr>
        <w:t>[Retain paragraph below for projects classified as HAZARDOUS MOVEABLE.  This will apply to projects that are not long-term in duration and that represent either a high or low hazardous threat to public.  These types of projects may include trench and pit excavations, sidewalk and road construction, utility work, overhead work, and project staging or access areas.]</w:t>
      </w:r>
    </w:p>
    <w:p w14:paraId="2FA7A906" w14:textId="77777777" w:rsidR="00BE1D27" w:rsidRPr="00EB793D" w:rsidRDefault="00BE1D27" w:rsidP="00F53185">
      <w:pPr>
        <w:ind w:left="1440"/>
        <w:jc w:val="both"/>
        <w:rPr>
          <w:rFonts w:cs="Arial"/>
          <w:color w:val="000000"/>
          <w:sz w:val="18"/>
          <w:szCs w:val="18"/>
        </w:rPr>
      </w:pPr>
    </w:p>
    <w:p w14:paraId="4E0C1343" w14:textId="77777777" w:rsidR="00F53185" w:rsidRPr="00EB793D" w:rsidRDefault="00F53185" w:rsidP="005D5B00">
      <w:pPr>
        <w:numPr>
          <w:ilvl w:val="2"/>
          <w:numId w:val="18"/>
        </w:numPr>
        <w:ind w:left="2160" w:hanging="720"/>
        <w:jc w:val="both"/>
        <w:rPr>
          <w:rFonts w:cs="Arial"/>
          <w:color w:val="000000"/>
          <w:sz w:val="18"/>
          <w:szCs w:val="18"/>
        </w:rPr>
      </w:pPr>
      <w:r w:rsidRPr="00EB793D">
        <w:rPr>
          <w:rFonts w:cs="Arial"/>
          <w:color w:val="000000"/>
          <w:sz w:val="18"/>
          <w:szCs w:val="18"/>
        </w:rPr>
        <w:t>Project worksite shall be kept continuously protected with, at minimum, a temporary portable fence constructed of plastic woven fencing not less than four (4) feet in height with a 2”</w:t>
      </w:r>
      <w:r w:rsidR="00084DE1" w:rsidRPr="00EB793D">
        <w:rPr>
          <w:rFonts w:cs="Arial"/>
          <w:color w:val="000000"/>
          <w:sz w:val="18"/>
          <w:szCs w:val="18"/>
        </w:rPr>
        <w:t xml:space="preserve"> </w:t>
      </w:r>
      <w:r w:rsidRPr="00EB793D">
        <w:rPr>
          <w:rFonts w:cs="Arial"/>
          <w:color w:val="000000"/>
          <w:sz w:val="18"/>
          <w:szCs w:val="18"/>
        </w:rPr>
        <w:t>x</w:t>
      </w:r>
      <w:r w:rsidR="00084DE1" w:rsidRPr="00EB793D">
        <w:rPr>
          <w:rFonts w:cs="Arial"/>
          <w:color w:val="000000"/>
          <w:sz w:val="18"/>
          <w:szCs w:val="18"/>
        </w:rPr>
        <w:t xml:space="preserve"> </w:t>
      </w:r>
      <w:r w:rsidRPr="00EB793D">
        <w:rPr>
          <w:rFonts w:cs="Arial"/>
          <w:color w:val="000000"/>
          <w:sz w:val="18"/>
          <w:szCs w:val="18"/>
        </w:rPr>
        <w:t xml:space="preserve">4” top </w:t>
      </w:r>
      <w:r w:rsidRPr="00B9109F">
        <w:rPr>
          <w:rFonts w:cs="Arial"/>
          <w:b/>
          <w:color w:val="000000"/>
          <w:sz w:val="18"/>
          <w:szCs w:val="18"/>
          <w:highlight w:val="yellow"/>
        </w:rPr>
        <w:t>(and bottom)</w:t>
      </w:r>
      <w:r w:rsidRPr="00EB793D">
        <w:rPr>
          <w:rFonts w:cs="Arial"/>
          <w:color w:val="000000"/>
          <w:sz w:val="18"/>
          <w:szCs w:val="18"/>
        </w:rPr>
        <w:t xml:space="preserve"> rail; both supported by metal tee posts spaced not more than ten (10) feet apart and imbedded in five (5) gallon buckets of concrete or an equivalent method of support approved by the Owner prior to installation. In lieu of </w:t>
      </w:r>
      <w:r w:rsidR="00245BB3" w:rsidRPr="00EB793D">
        <w:rPr>
          <w:rFonts w:cs="Arial"/>
          <w:color w:val="000000"/>
          <w:sz w:val="18"/>
          <w:szCs w:val="18"/>
        </w:rPr>
        <w:t>five-gallon</w:t>
      </w:r>
      <w:r w:rsidRPr="00EB793D">
        <w:rPr>
          <w:rFonts w:cs="Arial"/>
          <w:color w:val="000000"/>
          <w:sz w:val="18"/>
          <w:szCs w:val="18"/>
        </w:rPr>
        <w:t xml:space="preserve"> buckets of concrete, metal posts may be driven into ground or asphalt.  Portions of fence shall be reinstalled when work activities cease and during all non-work periods.  </w:t>
      </w:r>
      <w:r w:rsidR="00465828" w:rsidRPr="00EB793D">
        <w:rPr>
          <w:rFonts w:cs="Arial"/>
          <w:color w:val="000000"/>
          <w:sz w:val="18"/>
          <w:szCs w:val="18"/>
        </w:rPr>
        <w:t>Constructor</w:t>
      </w:r>
      <w:r w:rsidRPr="00EB793D">
        <w:rPr>
          <w:rFonts w:cs="Arial"/>
          <w:color w:val="000000"/>
          <w:sz w:val="18"/>
          <w:szCs w:val="18"/>
        </w:rPr>
        <w:t xml:space="preserve"> shall restore asphalt surfaces following removal of posts if driven into the asphalt.  </w:t>
      </w:r>
    </w:p>
    <w:p w14:paraId="404BC124" w14:textId="77777777" w:rsidR="00F53185" w:rsidRPr="00EB793D" w:rsidRDefault="00F53185" w:rsidP="00F53185">
      <w:pPr>
        <w:ind w:left="2340"/>
        <w:jc w:val="both"/>
        <w:rPr>
          <w:rFonts w:cs="Arial"/>
          <w:color w:val="000000"/>
          <w:sz w:val="18"/>
          <w:szCs w:val="18"/>
        </w:rPr>
      </w:pPr>
    </w:p>
    <w:p w14:paraId="353D46B7" w14:textId="77777777" w:rsidR="00F53185" w:rsidRPr="00EB793D" w:rsidRDefault="00F53185" w:rsidP="005D5B00">
      <w:pPr>
        <w:numPr>
          <w:ilvl w:val="2"/>
          <w:numId w:val="18"/>
        </w:numPr>
        <w:ind w:left="2160" w:hanging="720"/>
        <w:jc w:val="both"/>
        <w:rPr>
          <w:rFonts w:cs="Arial"/>
          <w:sz w:val="18"/>
          <w:szCs w:val="18"/>
        </w:rPr>
      </w:pPr>
      <w:r w:rsidRPr="00EB793D">
        <w:rPr>
          <w:rFonts w:cs="Arial"/>
          <w:sz w:val="18"/>
          <w:szCs w:val="18"/>
        </w:rPr>
        <w:t>Using existing landmarks, lamp poles, trees or other Owner property for support of fencing is strictly prohibited unless a written waiver is obtained from Owner's Representative.</w:t>
      </w:r>
    </w:p>
    <w:p w14:paraId="0ACE9CA5" w14:textId="77777777" w:rsidR="00F53185" w:rsidRPr="00EB793D" w:rsidRDefault="00F53185" w:rsidP="00F53185">
      <w:pPr>
        <w:ind w:left="2160" w:hanging="720"/>
        <w:jc w:val="both"/>
        <w:rPr>
          <w:rFonts w:cs="Arial"/>
          <w:sz w:val="18"/>
          <w:szCs w:val="18"/>
        </w:rPr>
      </w:pPr>
    </w:p>
    <w:p w14:paraId="335C2854" w14:textId="77777777" w:rsidR="00F53185" w:rsidRPr="00EB793D" w:rsidRDefault="00F53185" w:rsidP="005D5B00">
      <w:pPr>
        <w:numPr>
          <w:ilvl w:val="2"/>
          <w:numId w:val="18"/>
        </w:numPr>
        <w:ind w:left="2160" w:hanging="720"/>
        <w:jc w:val="both"/>
        <w:rPr>
          <w:rFonts w:cs="Arial"/>
          <w:sz w:val="18"/>
          <w:szCs w:val="18"/>
        </w:rPr>
      </w:pPr>
      <w:r w:rsidRPr="00EB793D">
        <w:rPr>
          <w:rFonts w:cs="Arial"/>
          <w:sz w:val="18"/>
          <w:szCs w:val="18"/>
        </w:rPr>
        <w:lastRenderedPageBreak/>
        <w:t>Uses of ribbon, chicken wire, rebar, rope, and wooden barricades as fencing is prohibited.</w:t>
      </w:r>
    </w:p>
    <w:p w14:paraId="7183F5CE" w14:textId="77777777" w:rsidR="00F53185" w:rsidRPr="00EB793D" w:rsidRDefault="00F53185" w:rsidP="00F53185">
      <w:pPr>
        <w:ind w:left="2160" w:hanging="720"/>
        <w:jc w:val="both"/>
        <w:rPr>
          <w:rFonts w:cs="Arial"/>
          <w:sz w:val="18"/>
          <w:szCs w:val="18"/>
        </w:rPr>
      </w:pPr>
    </w:p>
    <w:p w14:paraId="6E79D120" w14:textId="77777777" w:rsidR="00F53185" w:rsidRPr="00EB793D" w:rsidRDefault="00F53185" w:rsidP="005D5B00">
      <w:pPr>
        <w:numPr>
          <w:ilvl w:val="2"/>
          <w:numId w:val="18"/>
        </w:numPr>
        <w:ind w:left="2160" w:hanging="720"/>
        <w:jc w:val="both"/>
        <w:rPr>
          <w:rFonts w:cs="Arial"/>
          <w:sz w:val="18"/>
          <w:szCs w:val="18"/>
        </w:rPr>
      </w:pPr>
      <w:r w:rsidRPr="00EB793D">
        <w:rPr>
          <w:rFonts w:cs="Arial"/>
          <w:sz w:val="18"/>
          <w:szCs w:val="18"/>
        </w:rPr>
        <w:t xml:space="preserve">Fencing shall be maintained by the </w:t>
      </w:r>
      <w:r w:rsidR="00465828" w:rsidRPr="00EB793D">
        <w:rPr>
          <w:rFonts w:cs="Arial"/>
          <w:sz w:val="18"/>
          <w:szCs w:val="18"/>
        </w:rPr>
        <w:t>Constructor</w:t>
      </w:r>
      <w:r w:rsidRPr="00EB793D">
        <w:rPr>
          <w:rFonts w:cs="Arial"/>
          <w:sz w:val="18"/>
          <w:szCs w:val="18"/>
        </w:rPr>
        <w:t xml:space="preserve"> in an "as-installed" condition throughout the life of the project.</w:t>
      </w:r>
    </w:p>
    <w:p w14:paraId="5258AB0A" w14:textId="77777777" w:rsidR="00F53185" w:rsidRPr="00EB793D" w:rsidRDefault="00F53185" w:rsidP="00F53185">
      <w:pPr>
        <w:ind w:left="2160" w:hanging="720"/>
        <w:jc w:val="both"/>
        <w:rPr>
          <w:rFonts w:cs="Arial"/>
          <w:sz w:val="18"/>
          <w:szCs w:val="18"/>
        </w:rPr>
      </w:pPr>
    </w:p>
    <w:p w14:paraId="2EA6868F" w14:textId="77777777" w:rsidR="00F53185" w:rsidRPr="00EB793D" w:rsidRDefault="00F53185" w:rsidP="005D5B00">
      <w:pPr>
        <w:numPr>
          <w:ilvl w:val="2"/>
          <w:numId w:val="18"/>
        </w:numPr>
        <w:ind w:left="2160" w:hanging="720"/>
        <w:jc w:val="both"/>
        <w:rPr>
          <w:rFonts w:cs="Arial"/>
          <w:sz w:val="18"/>
          <w:szCs w:val="18"/>
        </w:rPr>
      </w:pPr>
      <w:r w:rsidRPr="00EB793D">
        <w:rPr>
          <w:rFonts w:cs="Arial"/>
          <w:sz w:val="18"/>
          <w:szCs w:val="18"/>
        </w:rPr>
        <w:t xml:space="preserve">The </w:t>
      </w:r>
      <w:r w:rsidR="00465828" w:rsidRPr="00EB793D">
        <w:rPr>
          <w:rFonts w:cs="Arial"/>
          <w:sz w:val="18"/>
          <w:szCs w:val="18"/>
        </w:rPr>
        <w:t>Constructor</w:t>
      </w:r>
      <w:r w:rsidRPr="00EB793D">
        <w:rPr>
          <w:rFonts w:cs="Arial"/>
          <w:sz w:val="18"/>
          <w:szCs w:val="18"/>
        </w:rPr>
        <w:t xml:space="preserve"> may use used fencing provided it is in good condition and is satisfactory to the Owner.</w:t>
      </w:r>
    </w:p>
    <w:p w14:paraId="4584F351" w14:textId="77777777" w:rsidR="00F53185" w:rsidRPr="00EB793D" w:rsidRDefault="00F53185" w:rsidP="00F53185">
      <w:pPr>
        <w:jc w:val="both"/>
        <w:rPr>
          <w:rFonts w:cs="Arial"/>
          <w:b/>
          <w:color w:val="000000"/>
          <w:sz w:val="18"/>
          <w:szCs w:val="18"/>
        </w:rPr>
      </w:pPr>
    </w:p>
    <w:p w14:paraId="62113919" w14:textId="77777777" w:rsidR="00904F4C" w:rsidRPr="00EB793D" w:rsidRDefault="00CD0F30" w:rsidP="00AA2807">
      <w:pPr>
        <w:pStyle w:val="Left11"/>
        <w:numPr>
          <w:ilvl w:val="0"/>
          <w:numId w:val="85"/>
        </w:numPr>
        <w:tabs>
          <w:tab w:val="clear" w:pos="540"/>
          <w:tab w:val="left" w:pos="2160"/>
          <w:tab w:val="left" w:pos="2880"/>
          <w:tab w:val="left" w:pos="3600"/>
        </w:tabs>
        <w:spacing w:line="240" w:lineRule="auto"/>
        <w:rPr>
          <w:rFonts w:ascii="Arial" w:hAnsi="Arial" w:cs="Arial"/>
          <w:sz w:val="18"/>
          <w:szCs w:val="18"/>
        </w:rPr>
      </w:pPr>
      <w:r w:rsidRPr="00EB793D">
        <w:rPr>
          <w:rFonts w:ascii="Arial" w:hAnsi="Arial" w:cs="Arial"/>
          <w:sz w:val="18"/>
          <w:szCs w:val="18"/>
        </w:rPr>
        <w:t>P</w:t>
      </w:r>
      <w:r w:rsidR="00C72E0F" w:rsidRPr="00EB793D">
        <w:rPr>
          <w:rFonts w:ascii="Arial" w:hAnsi="Arial" w:cs="Arial"/>
          <w:sz w:val="18"/>
          <w:szCs w:val="18"/>
        </w:rPr>
        <w:t>rotecting</w:t>
      </w:r>
      <w:r w:rsidRPr="00EB793D">
        <w:rPr>
          <w:rFonts w:ascii="Arial" w:hAnsi="Arial" w:cs="Arial"/>
          <w:sz w:val="18"/>
          <w:szCs w:val="18"/>
        </w:rPr>
        <w:t xml:space="preserve"> E</w:t>
      </w:r>
      <w:r w:rsidR="00C72E0F" w:rsidRPr="00EB793D">
        <w:rPr>
          <w:rFonts w:ascii="Arial" w:hAnsi="Arial" w:cs="Arial"/>
          <w:sz w:val="18"/>
          <w:szCs w:val="18"/>
        </w:rPr>
        <w:t>xisting</w:t>
      </w:r>
      <w:r w:rsidRPr="00EB793D">
        <w:rPr>
          <w:rFonts w:ascii="Arial" w:hAnsi="Arial" w:cs="Arial"/>
          <w:sz w:val="18"/>
          <w:szCs w:val="18"/>
        </w:rPr>
        <w:t xml:space="preserve"> V</w:t>
      </w:r>
      <w:r w:rsidR="00C72E0F" w:rsidRPr="00EB793D">
        <w:rPr>
          <w:rFonts w:ascii="Arial" w:hAnsi="Arial" w:cs="Arial"/>
          <w:sz w:val="18"/>
          <w:szCs w:val="18"/>
        </w:rPr>
        <w:t>egetation</w:t>
      </w:r>
      <w:r w:rsidR="00F53185" w:rsidRPr="00EB793D">
        <w:rPr>
          <w:rFonts w:ascii="Arial" w:hAnsi="Arial" w:cs="Arial"/>
          <w:sz w:val="18"/>
          <w:szCs w:val="18"/>
        </w:rPr>
        <w:t xml:space="preserve">: </w:t>
      </w:r>
      <w:r w:rsidR="00904F4C" w:rsidRPr="00EB793D">
        <w:rPr>
          <w:rFonts w:ascii="Arial" w:hAnsi="Arial" w:cs="Arial"/>
          <w:b/>
          <w:sz w:val="18"/>
          <w:szCs w:val="18"/>
          <w:highlight w:val="yellow"/>
        </w:rPr>
        <w:t xml:space="preserve">[Retain applicable </w:t>
      </w:r>
      <w:r w:rsidR="00904F4C">
        <w:rPr>
          <w:rFonts w:ascii="Arial" w:hAnsi="Arial" w:cs="Arial"/>
          <w:b/>
          <w:sz w:val="18"/>
          <w:szCs w:val="18"/>
          <w:highlight w:val="yellow"/>
        </w:rPr>
        <w:t xml:space="preserve">articles below </w:t>
      </w:r>
      <w:r w:rsidR="00904F4C" w:rsidRPr="00EB793D">
        <w:rPr>
          <w:rFonts w:ascii="Arial" w:hAnsi="Arial" w:cs="Arial"/>
          <w:b/>
          <w:sz w:val="18"/>
          <w:szCs w:val="18"/>
          <w:highlight w:val="yellow"/>
        </w:rPr>
        <w:t>or type Not Applicable]</w:t>
      </w:r>
    </w:p>
    <w:p w14:paraId="49C863E0" w14:textId="77777777" w:rsidR="00F53185" w:rsidRPr="00EB793D" w:rsidRDefault="00F53185" w:rsidP="005D5B00">
      <w:pPr>
        <w:numPr>
          <w:ilvl w:val="0"/>
          <w:numId w:val="9"/>
        </w:numPr>
        <w:ind w:left="2160" w:hanging="720"/>
        <w:jc w:val="both"/>
        <w:rPr>
          <w:rFonts w:cs="Arial"/>
          <w:sz w:val="18"/>
          <w:szCs w:val="18"/>
        </w:rPr>
      </w:pPr>
      <w:r w:rsidRPr="00EB793D">
        <w:rPr>
          <w:rFonts w:cs="Arial"/>
          <w:sz w:val="18"/>
          <w:szCs w:val="18"/>
        </w:rPr>
        <w:t>Protection and compensation for damages:</w:t>
      </w:r>
    </w:p>
    <w:p w14:paraId="27AC6284" w14:textId="77777777" w:rsidR="00F53185" w:rsidRPr="00EB793D" w:rsidRDefault="00F53185" w:rsidP="00F53185">
      <w:pPr>
        <w:ind w:left="2160" w:hanging="720"/>
        <w:jc w:val="both"/>
        <w:rPr>
          <w:rFonts w:cs="Arial"/>
          <w:sz w:val="18"/>
          <w:szCs w:val="18"/>
        </w:rPr>
      </w:pPr>
    </w:p>
    <w:p w14:paraId="4427DCEF" w14:textId="48538967" w:rsidR="00B60428" w:rsidRDefault="00F53185" w:rsidP="00AA2807">
      <w:pPr>
        <w:pStyle w:val="ListParagraph"/>
        <w:numPr>
          <w:ilvl w:val="0"/>
          <w:numId w:val="83"/>
        </w:numPr>
        <w:ind w:left="2790" w:hanging="540"/>
        <w:jc w:val="both"/>
        <w:rPr>
          <w:rFonts w:cs="Arial"/>
          <w:sz w:val="18"/>
          <w:szCs w:val="18"/>
        </w:rPr>
      </w:pPr>
      <w:r w:rsidRPr="00EB793D">
        <w:rPr>
          <w:rFonts w:cs="Arial"/>
          <w:sz w:val="18"/>
          <w:szCs w:val="18"/>
        </w:rPr>
        <w:t xml:space="preserve">Trees and shrubs within work area designated to remain shall be protected from damage during construction by fencing or armoring as indicated on Drawings or specified herein. Plant protection devices shall be installed before work has begun and shall be maintained for duration of work unless otherwise directed by Owner's Representative. </w:t>
      </w:r>
    </w:p>
    <w:p w14:paraId="47CB0052" w14:textId="77777777" w:rsidR="00B60428" w:rsidRDefault="00B60428" w:rsidP="00183F4F">
      <w:pPr>
        <w:pStyle w:val="ListParagraph"/>
        <w:ind w:left="2790" w:hanging="540"/>
        <w:jc w:val="both"/>
        <w:rPr>
          <w:rFonts w:cs="Arial"/>
          <w:sz w:val="18"/>
          <w:szCs w:val="18"/>
        </w:rPr>
      </w:pPr>
    </w:p>
    <w:p w14:paraId="5DCC5F7C" w14:textId="5179AE7D" w:rsidR="00F53185" w:rsidRPr="00B60428" w:rsidRDefault="00F53185" w:rsidP="00AA2807">
      <w:pPr>
        <w:pStyle w:val="ListParagraph"/>
        <w:numPr>
          <w:ilvl w:val="0"/>
          <w:numId w:val="83"/>
        </w:numPr>
        <w:ind w:left="2790" w:hanging="540"/>
        <w:jc w:val="both"/>
        <w:rPr>
          <w:rFonts w:cs="Arial"/>
          <w:sz w:val="18"/>
          <w:szCs w:val="18"/>
        </w:rPr>
      </w:pPr>
      <w:r w:rsidRPr="00B60428">
        <w:rPr>
          <w:rFonts w:cs="Arial"/>
          <w:sz w:val="18"/>
          <w:szCs w:val="18"/>
        </w:rPr>
        <w:t xml:space="preserve">In the event that damage(s) to the Owner's trees, shrubs or vegetation occurs as a result of the </w:t>
      </w:r>
      <w:r w:rsidR="00465828" w:rsidRPr="00B60428">
        <w:rPr>
          <w:rFonts w:cs="Arial"/>
          <w:sz w:val="18"/>
          <w:szCs w:val="18"/>
        </w:rPr>
        <w:t>Constructor</w:t>
      </w:r>
      <w:r w:rsidRPr="00B60428">
        <w:rPr>
          <w:rFonts w:cs="Arial"/>
          <w:sz w:val="18"/>
          <w:szCs w:val="18"/>
        </w:rPr>
        <w:t xml:space="preserve">'s unauthorized operations, the </w:t>
      </w:r>
      <w:r w:rsidR="00465828" w:rsidRPr="00B60428">
        <w:rPr>
          <w:rFonts w:cs="Arial"/>
          <w:sz w:val="18"/>
          <w:szCs w:val="18"/>
        </w:rPr>
        <w:t>Constructor</w:t>
      </w:r>
      <w:r w:rsidRPr="00B60428">
        <w:rPr>
          <w:rFonts w:cs="Arial"/>
          <w:sz w:val="18"/>
          <w:szCs w:val="18"/>
        </w:rPr>
        <w:t xml:space="preserve"> shall pay or allow to the Owner compensation for said damage(s).  Compensation shall be determined by the Owner's Representative using the "Valuation of Landscape Trees, Shrubs, and other Plants" as published by the International Society of Arboriculture, as last revised.</w:t>
      </w:r>
    </w:p>
    <w:p w14:paraId="0477FC15" w14:textId="77777777" w:rsidR="00F53185" w:rsidRPr="00EB793D" w:rsidRDefault="00F53185" w:rsidP="00F53185">
      <w:pPr>
        <w:jc w:val="both"/>
        <w:rPr>
          <w:rFonts w:cs="Arial"/>
          <w:sz w:val="18"/>
          <w:szCs w:val="18"/>
        </w:rPr>
      </w:pPr>
    </w:p>
    <w:p w14:paraId="0A0E518D" w14:textId="77777777" w:rsidR="00F53185" w:rsidRPr="00EB793D" w:rsidRDefault="00F53185" w:rsidP="005D5B00">
      <w:pPr>
        <w:pStyle w:val="Level4"/>
        <w:numPr>
          <w:ilvl w:val="0"/>
          <w:numId w:val="9"/>
        </w:numPr>
        <w:ind w:left="2160" w:hanging="720"/>
        <w:jc w:val="both"/>
        <w:rPr>
          <w:rFonts w:cs="Arial"/>
          <w:sz w:val="18"/>
          <w:szCs w:val="18"/>
        </w:rPr>
      </w:pPr>
      <w:r w:rsidRPr="00EB793D">
        <w:rPr>
          <w:rFonts w:cs="Arial"/>
          <w:sz w:val="18"/>
          <w:szCs w:val="18"/>
        </w:rPr>
        <w:t xml:space="preserve">Plants within work area designated for removal shall be removed by </w:t>
      </w:r>
      <w:r w:rsidR="00465828" w:rsidRPr="00EB793D">
        <w:rPr>
          <w:rFonts w:cs="Arial"/>
          <w:sz w:val="18"/>
          <w:szCs w:val="18"/>
        </w:rPr>
        <w:t>Constructor</w:t>
      </w:r>
      <w:r w:rsidRPr="00EB793D">
        <w:rPr>
          <w:rFonts w:cs="Arial"/>
          <w:sz w:val="18"/>
          <w:szCs w:val="18"/>
        </w:rPr>
        <w:t>.</w:t>
      </w:r>
    </w:p>
    <w:p w14:paraId="625B503C" w14:textId="77777777" w:rsidR="00F53185" w:rsidRPr="00EB793D" w:rsidRDefault="00F53185" w:rsidP="00F53185">
      <w:pPr>
        <w:pStyle w:val="Level4"/>
        <w:numPr>
          <w:ilvl w:val="0"/>
          <w:numId w:val="0"/>
        </w:numPr>
        <w:ind w:left="1440"/>
        <w:jc w:val="both"/>
        <w:rPr>
          <w:rFonts w:cs="Arial"/>
          <w:sz w:val="18"/>
          <w:szCs w:val="18"/>
        </w:rPr>
      </w:pPr>
    </w:p>
    <w:p w14:paraId="6421E89C" w14:textId="77777777" w:rsidR="00F53185" w:rsidRPr="00EB793D" w:rsidRDefault="00F53185" w:rsidP="005D5B00">
      <w:pPr>
        <w:pStyle w:val="Level4"/>
        <w:numPr>
          <w:ilvl w:val="0"/>
          <w:numId w:val="9"/>
        </w:numPr>
        <w:ind w:left="2160" w:hanging="720"/>
        <w:jc w:val="both"/>
        <w:rPr>
          <w:rFonts w:cs="Arial"/>
          <w:sz w:val="18"/>
          <w:szCs w:val="18"/>
        </w:rPr>
      </w:pPr>
      <w:r w:rsidRPr="00EB793D">
        <w:rPr>
          <w:rFonts w:cs="Arial"/>
          <w:sz w:val="18"/>
          <w:szCs w:val="18"/>
        </w:rPr>
        <w:t>To prevent compaction of soil over tree roots, vehicles or equipment shall not at any time park or travel over, nor shall any materials be stored within drip line of trees designated to remain.</w:t>
      </w:r>
    </w:p>
    <w:p w14:paraId="03E58836" w14:textId="77777777" w:rsidR="00F53185" w:rsidRPr="00EB793D" w:rsidRDefault="00F53185" w:rsidP="00F53185">
      <w:pPr>
        <w:pStyle w:val="Level4"/>
        <w:numPr>
          <w:ilvl w:val="0"/>
          <w:numId w:val="0"/>
        </w:numPr>
        <w:jc w:val="both"/>
        <w:rPr>
          <w:rFonts w:cs="Arial"/>
          <w:sz w:val="18"/>
          <w:szCs w:val="18"/>
        </w:rPr>
      </w:pPr>
    </w:p>
    <w:p w14:paraId="17A72370" w14:textId="77777777" w:rsidR="00F53185" w:rsidRPr="00EB793D" w:rsidRDefault="00F53185" w:rsidP="005D5B00">
      <w:pPr>
        <w:pStyle w:val="Level4"/>
        <w:numPr>
          <w:ilvl w:val="0"/>
          <w:numId w:val="9"/>
        </w:numPr>
        <w:ind w:left="2160" w:hanging="720"/>
        <w:jc w:val="both"/>
        <w:rPr>
          <w:rFonts w:cs="Arial"/>
          <w:sz w:val="18"/>
          <w:szCs w:val="18"/>
        </w:rPr>
      </w:pPr>
      <w:r w:rsidRPr="00EB793D">
        <w:rPr>
          <w:rFonts w:cs="Arial"/>
          <w:sz w:val="18"/>
          <w:szCs w:val="18"/>
        </w:rPr>
        <w:t>Area within drip line of trees and shrubs shall be protected from work area by use of a standard 48" high woven plastic or woven wire fence with 2”</w:t>
      </w:r>
      <w:r w:rsidR="00084DE1" w:rsidRPr="00EB793D">
        <w:rPr>
          <w:rFonts w:cs="Arial"/>
          <w:sz w:val="18"/>
          <w:szCs w:val="18"/>
        </w:rPr>
        <w:t xml:space="preserve"> </w:t>
      </w:r>
      <w:r w:rsidRPr="00EB793D">
        <w:rPr>
          <w:rFonts w:cs="Arial"/>
          <w:sz w:val="18"/>
          <w:szCs w:val="18"/>
        </w:rPr>
        <w:t>x</w:t>
      </w:r>
      <w:r w:rsidR="00084DE1" w:rsidRPr="00EB793D">
        <w:rPr>
          <w:rFonts w:cs="Arial"/>
          <w:sz w:val="18"/>
          <w:szCs w:val="18"/>
        </w:rPr>
        <w:t xml:space="preserve"> </w:t>
      </w:r>
      <w:r w:rsidRPr="00EB793D">
        <w:rPr>
          <w:rFonts w:cs="Arial"/>
          <w:sz w:val="18"/>
          <w:szCs w:val="18"/>
        </w:rPr>
        <w:t xml:space="preserve">4” top </w:t>
      </w:r>
      <w:r w:rsidRPr="00B9109F">
        <w:rPr>
          <w:rFonts w:cs="Arial"/>
          <w:b/>
          <w:sz w:val="18"/>
          <w:szCs w:val="18"/>
          <w:highlight w:val="yellow"/>
        </w:rPr>
        <w:t>(and bottom)</w:t>
      </w:r>
      <w:r w:rsidRPr="00EB793D">
        <w:rPr>
          <w:rFonts w:cs="Arial"/>
          <w:sz w:val="18"/>
          <w:szCs w:val="18"/>
        </w:rPr>
        <w:t xml:space="preserve"> rail mounted on standard metal tee posts set not more than 10‘ apart.  Tree protection shall be removed during work in area of protection only when necessary to perform grading and other work required by Drawings and only as authorized by Owner's Representative.</w:t>
      </w:r>
    </w:p>
    <w:p w14:paraId="02072C6C" w14:textId="77777777" w:rsidR="00F53185" w:rsidRPr="00EB793D" w:rsidRDefault="00F53185" w:rsidP="00F53185">
      <w:pPr>
        <w:pStyle w:val="Level4"/>
        <w:numPr>
          <w:ilvl w:val="0"/>
          <w:numId w:val="0"/>
        </w:numPr>
        <w:ind w:left="2160" w:hanging="720"/>
        <w:jc w:val="both"/>
        <w:rPr>
          <w:rFonts w:cs="Arial"/>
          <w:sz w:val="18"/>
          <w:szCs w:val="18"/>
        </w:rPr>
      </w:pPr>
    </w:p>
    <w:p w14:paraId="683FEF91" w14:textId="57F40528" w:rsidR="00F53185" w:rsidRPr="00EB793D" w:rsidRDefault="00F53185" w:rsidP="005D5B00">
      <w:pPr>
        <w:pStyle w:val="Level4"/>
        <w:numPr>
          <w:ilvl w:val="0"/>
          <w:numId w:val="9"/>
        </w:numPr>
        <w:ind w:left="2160" w:hanging="720"/>
        <w:jc w:val="both"/>
        <w:rPr>
          <w:rFonts w:cs="Arial"/>
          <w:sz w:val="18"/>
          <w:szCs w:val="18"/>
        </w:rPr>
      </w:pPr>
      <w:r w:rsidRPr="00EB793D">
        <w:rPr>
          <w:rFonts w:cs="Arial"/>
          <w:sz w:val="18"/>
          <w:szCs w:val="18"/>
        </w:rPr>
        <w:t xml:space="preserve">Only minimal grading or disturbance will be allowed to area within and adjacent to drip line of trees or shrubs designated to remain.  </w:t>
      </w:r>
      <w:r w:rsidR="00465828" w:rsidRPr="00EB793D">
        <w:rPr>
          <w:rFonts w:cs="Arial"/>
          <w:sz w:val="18"/>
          <w:szCs w:val="18"/>
        </w:rPr>
        <w:t>Constructor</w:t>
      </w:r>
      <w:r w:rsidRPr="00EB793D">
        <w:rPr>
          <w:rFonts w:cs="Arial"/>
          <w:sz w:val="18"/>
          <w:szCs w:val="18"/>
        </w:rPr>
        <w:t xml:space="preserve"> shall obtain approval from Owner's Representative prior to starting any grading work in these areas.  Unnecessary cutting of plant roots shall not be permitted.  The </w:t>
      </w:r>
      <w:r w:rsidR="00465828" w:rsidRPr="00EB793D">
        <w:rPr>
          <w:rFonts w:cs="Arial"/>
          <w:sz w:val="18"/>
          <w:szCs w:val="18"/>
        </w:rPr>
        <w:t>Constructor</w:t>
      </w:r>
      <w:r w:rsidRPr="00EB793D">
        <w:rPr>
          <w:rFonts w:cs="Arial"/>
          <w:sz w:val="18"/>
          <w:szCs w:val="18"/>
        </w:rPr>
        <w:t xml:space="preserve"> shall stop work immediately and shall notify Owner’s Representative immediately if root system is exposed or if any roots over 1 ½</w:t>
      </w:r>
      <w:r w:rsidR="00DC76F3" w:rsidRPr="00EB793D">
        <w:rPr>
          <w:rFonts w:cs="Arial"/>
          <w:sz w:val="18"/>
          <w:szCs w:val="18"/>
        </w:rPr>
        <w:t xml:space="preserve"> -inch</w:t>
      </w:r>
      <w:r w:rsidRPr="00EB793D">
        <w:rPr>
          <w:rFonts w:cs="Arial"/>
          <w:sz w:val="18"/>
          <w:szCs w:val="18"/>
        </w:rPr>
        <w:t xml:space="preserve"> in diameter are encountered.  Roots exposed and/or damaged during construction shall be immediately cut off cleanly behind exposed or damaged area, and cut surface treated in accordance with established horticultural standards and covered with </w:t>
      </w:r>
      <w:r w:rsidR="00B9109F" w:rsidRPr="00EB793D">
        <w:rPr>
          <w:rFonts w:cs="Arial"/>
          <w:sz w:val="18"/>
          <w:szCs w:val="18"/>
        </w:rPr>
        <w:t>topsoil</w:t>
      </w:r>
      <w:r w:rsidRPr="00EB793D">
        <w:rPr>
          <w:rFonts w:cs="Arial"/>
          <w:sz w:val="18"/>
          <w:szCs w:val="18"/>
        </w:rPr>
        <w:t>.</w:t>
      </w:r>
    </w:p>
    <w:p w14:paraId="77D680B1" w14:textId="77777777" w:rsidR="00F53185" w:rsidRPr="00EB793D" w:rsidRDefault="00F53185" w:rsidP="00F53185">
      <w:pPr>
        <w:pStyle w:val="Level4"/>
        <w:numPr>
          <w:ilvl w:val="0"/>
          <w:numId w:val="0"/>
        </w:numPr>
        <w:ind w:left="2160" w:hanging="720"/>
        <w:jc w:val="both"/>
        <w:rPr>
          <w:rFonts w:cs="Arial"/>
          <w:sz w:val="18"/>
          <w:szCs w:val="18"/>
        </w:rPr>
      </w:pPr>
    </w:p>
    <w:p w14:paraId="7B13F02C" w14:textId="77777777" w:rsidR="00F53185" w:rsidRPr="00EB793D" w:rsidRDefault="00F53185" w:rsidP="005D5B00">
      <w:pPr>
        <w:pStyle w:val="Level4"/>
        <w:numPr>
          <w:ilvl w:val="0"/>
          <w:numId w:val="9"/>
        </w:numPr>
        <w:ind w:left="2160" w:hanging="720"/>
        <w:jc w:val="both"/>
        <w:rPr>
          <w:rFonts w:cs="Arial"/>
          <w:sz w:val="18"/>
          <w:szCs w:val="18"/>
        </w:rPr>
      </w:pPr>
      <w:r w:rsidRPr="00EB793D">
        <w:rPr>
          <w:rFonts w:cs="Arial"/>
          <w:sz w:val="18"/>
          <w:szCs w:val="18"/>
        </w:rPr>
        <w:t xml:space="preserve">Owner's Representative will stop work immediately when proper measures are not being employed to protect trees and shrubs.  </w:t>
      </w:r>
      <w:r w:rsidR="00465828" w:rsidRPr="00EB793D">
        <w:rPr>
          <w:rFonts w:cs="Arial"/>
          <w:sz w:val="18"/>
          <w:szCs w:val="18"/>
        </w:rPr>
        <w:t>Constructor</w:t>
      </w:r>
      <w:r w:rsidRPr="00EB793D">
        <w:rPr>
          <w:rFonts w:cs="Arial"/>
          <w:sz w:val="18"/>
          <w:szCs w:val="18"/>
        </w:rPr>
        <w:t xml:space="preserve"> will be notified to resume work after required protection measures are implemented.</w:t>
      </w:r>
    </w:p>
    <w:p w14:paraId="46F1BB26" w14:textId="77777777" w:rsidR="00F53185" w:rsidRPr="00EB793D" w:rsidRDefault="00F53185" w:rsidP="00F53185">
      <w:pPr>
        <w:pStyle w:val="Level4"/>
        <w:numPr>
          <w:ilvl w:val="0"/>
          <w:numId w:val="0"/>
        </w:numPr>
        <w:ind w:left="2160" w:hanging="720"/>
        <w:jc w:val="both"/>
        <w:rPr>
          <w:rFonts w:cs="Arial"/>
          <w:sz w:val="18"/>
          <w:szCs w:val="18"/>
        </w:rPr>
      </w:pPr>
    </w:p>
    <w:p w14:paraId="42A581B0" w14:textId="77777777" w:rsidR="00F53185" w:rsidRPr="00EB793D" w:rsidRDefault="00F53185" w:rsidP="005D5B00">
      <w:pPr>
        <w:pStyle w:val="Level4"/>
        <w:numPr>
          <w:ilvl w:val="0"/>
          <w:numId w:val="9"/>
        </w:numPr>
        <w:ind w:left="2160" w:hanging="720"/>
        <w:jc w:val="both"/>
        <w:rPr>
          <w:rFonts w:cs="Arial"/>
          <w:sz w:val="18"/>
          <w:szCs w:val="18"/>
        </w:rPr>
      </w:pPr>
      <w:r w:rsidRPr="00EB793D">
        <w:rPr>
          <w:rFonts w:cs="Arial"/>
          <w:sz w:val="18"/>
          <w:szCs w:val="18"/>
        </w:rPr>
        <w:t xml:space="preserve">Pruning of limbs necessary to repair damage or provide clearance for work on projects shall be done by the U of I Landscape Services Department at the direction of the Owner’s Representative.  </w:t>
      </w:r>
    </w:p>
    <w:p w14:paraId="626D1174" w14:textId="77777777" w:rsidR="00F53185" w:rsidRPr="00EB793D" w:rsidRDefault="00F53185" w:rsidP="00F53185">
      <w:pPr>
        <w:pStyle w:val="Level4"/>
        <w:numPr>
          <w:ilvl w:val="0"/>
          <w:numId w:val="0"/>
        </w:numPr>
        <w:ind w:left="2160" w:hanging="720"/>
        <w:jc w:val="both"/>
        <w:rPr>
          <w:rFonts w:cs="Arial"/>
          <w:sz w:val="18"/>
          <w:szCs w:val="18"/>
        </w:rPr>
      </w:pPr>
    </w:p>
    <w:p w14:paraId="0D438B26" w14:textId="77777777" w:rsidR="00F53185" w:rsidRPr="00EB793D" w:rsidRDefault="00465828" w:rsidP="005D5B00">
      <w:pPr>
        <w:numPr>
          <w:ilvl w:val="0"/>
          <w:numId w:val="9"/>
        </w:numPr>
        <w:ind w:left="2160" w:hanging="720"/>
        <w:jc w:val="both"/>
        <w:rPr>
          <w:rFonts w:cs="Arial"/>
          <w:color w:val="000000"/>
          <w:sz w:val="18"/>
          <w:szCs w:val="18"/>
        </w:rPr>
      </w:pPr>
      <w:r w:rsidRPr="00EB793D">
        <w:rPr>
          <w:rFonts w:cs="Arial"/>
          <w:sz w:val="18"/>
          <w:szCs w:val="18"/>
        </w:rPr>
        <w:t>Constructor</w:t>
      </w:r>
      <w:r w:rsidR="00F53185" w:rsidRPr="00EB793D">
        <w:rPr>
          <w:rFonts w:cs="Arial"/>
          <w:sz w:val="18"/>
          <w:szCs w:val="18"/>
        </w:rPr>
        <w:t xml:space="preserve"> shall repair tire ruts and other damages to existing lawn areas.  Repairs shall match surrounding area</w:t>
      </w:r>
    </w:p>
    <w:p w14:paraId="733DFBE1" w14:textId="77777777" w:rsidR="00F53185" w:rsidRPr="00EB793D" w:rsidRDefault="00F53185" w:rsidP="00F53185">
      <w:pPr>
        <w:jc w:val="both"/>
        <w:rPr>
          <w:rFonts w:cs="Arial"/>
          <w:color w:val="000000"/>
          <w:sz w:val="18"/>
          <w:szCs w:val="18"/>
        </w:rPr>
      </w:pPr>
    </w:p>
    <w:p w14:paraId="2BF4E718" w14:textId="04E3A0DE" w:rsidR="00087E6F" w:rsidRPr="00EB793D" w:rsidRDefault="00CD0F30" w:rsidP="00AA2807">
      <w:pPr>
        <w:pStyle w:val="Left11"/>
        <w:numPr>
          <w:ilvl w:val="0"/>
          <w:numId w:val="85"/>
        </w:numPr>
        <w:tabs>
          <w:tab w:val="clear" w:pos="540"/>
          <w:tab w:val="left" w:pos="2160"/>
          <w:tab w:val="left" w:pos="2880"/>
          <w:tab w:val="left" w:pos="3600"/>
        </w:tabs>
        <w:spacing w:line="240" w:lineRule="auto"/>
        <w:rPr>
          <w:rFonts w:ascii="Arial" w:hAnsi="Arial" w:cs="Arial"/>
          <w:color w:val="000000"/>
          <w:sz w:val="18"/>
          <w:szCs w:val="18"/>
        </w:rPr>
      </w:pPr>
      <w:r w:rsidRPr="00EB793D">
        <w:rPr>
          <w:rFonts w:ascii="Arial" w:hAnsi="Arial" w:cs="Arial"/>
          <w:color w:val="000000"/>
          <w:sz w:val="18"/>
          <w:szCs w:val="18"/>
        </w:rPr>
        <w:t>R</w:t>
      </w:r>
      <w:r w:rsidR="00C72E0F" w:rsidRPr="00EB793D">
        <w:rPr>
          <w:rFonts w:ascii="Arial" w:hAnsi="Arial" w:cs="Arial"/>
          <w:color w:val="000000"/>
          <w:sz w:val="18"/>
          <w:szCs w:val="18"/>
        </w:rPr>
        <w:t>estroom</w:t>
      </w:r>
      <w:r w:rsidR="00F53185" w:rsidRPr="00EB793D">
        <w:rPr>
          <w:rFonts w:ascii="Arial" w:hAnsi="Arial" w:cs="Arial"/>
          <w:color w:val="000000"/>
          <w:sz w:val="18"/>
          <w:szCs w:val="18"/>
        </w:rPr>
        <w:t xml:space="preserve">: </w:t>
      </w:r>
      <w:r w:rsidR="00087E6F" w:rsidRPr="00EB793D">
        <w:rPr>
          <w:rFonts w:ascii="Arial" w:hAnsi="Arial" w:cs="Arial"/>
          <w:b/>
          <w:color w:val="000000"/>
          <w:sz w:val="18"/>
          <w:szCs w:val="18"/>
          <w:highlight w:val="yellow"/>
        </w:rPr>
        <w:t>[Retain applicable restroom paragraph “1)” below.]</w:t>
      </w:r>
    </w:p>
    <w:p w14:paraId="6D523D09" w14:textId="560DD3AE" w:rsidR="00F53185" w:rsidRDefault="00F53185" w:rsidP="00B9109F">
      <w:pPr>
        <w:pStyle w:val="Left11x"/>
        <w:numPr>
          <w:ilvl w:val="0"/>
          <w:numId w:val="11"/>
        </w:numPr>
        <w:tabs>
          <w:tab w:val="clear" w:pos="1260"/>
          <w:tab w:val="clear" w:pos="1800"/>
          <w:tab w:val="left" w:pos="720"/>
          <w:tab w:val="left" w:pos="1440"/>
          <w:tab w:val="num" w:pos="2160"/>
          <w:tab w:val="left" w:pos="2880"/>
          <w:tab w:val="left" w:pos="3600"/>
        </w:tabs>
        <w:spacing w:after="0" w:line="240" w:lineRule="auto"/>
        <w:ind w:left="2160" w:hanging="720"/>
        <w:jc w:val="both"/>
        <w:rPr>
          <w:rFonts w:ascii="Arial" w:hAnsi="Arial" w:cs="Arial"/>
          <w:color w:val="000000"/>
          <w:sz w:val="18"/>
          <w:szCs w:val="18"/>
        </w:rPr>
      </w:pPr>
      <w:r w:rsidRPr="00EB793D">
        <w:rPr>
          <w:rFonts w:ascii="Arial" w:hAnsi="Arial" w:cs="Arial"/>
          <w:color w:val="000000"/>
          <w:sz w:val="18"/>
          <w:szCs w:val="18"/>
        </w:rPr>
        <w:t xml:space="preserve">The </w:t>
      </w:r>
      <w:r w:rsidR="00465828" w:rsidRPr="00EB793D">
        <w:rPr>
          <w:rFonts w:ascii="Arial" w:hAnsi="Arial" w:cs="Arial"/>
          <w:color w:val="000000"/>
          <w:sz w:val="18"/>
          <w:szCs w:val="18"/>
        </w:rPr>
        <w:t>Constructor</w:t>
      </w:r>
      <w:r w:rsidRPr="00EB793D">
        <w:rPr>
          <w:rFonts w:ascii="Arial" w:hAnsi="Arial" w:cs="Arial"/>
          <w:color w:val="000000"/>
          <w:sz w:val="18"/>
          <w:szCs w:val="18"/>
        </w:rPr>
        <w:t xml:space="preserve"> shall provide and maintain, in a sanitary condition, chemical type portable toilet facilities at work site for use by </w:t>
      </w:r>
      <w:r w:rsidR="00465828" w:rsidRPr="00EB793D">
        <w:rPr>
          <w:rFonts w:ascii="Arial" w:hAnsi="Arial" w:cs="Arial"/>
          <w:color w:val="000000"/>
          <w:sz w:val="18"/>
          <w:szCs w:val="18"/>
        </w:rPr>
        <w:t>Constructor</w:t>
      </w:r>
      <w:r w:rsidRPr="00EB793D">
        <w:rPr>
          <w:rFonts w:ascii="Arial" w:hAnsi="Arial" w:cs="Arial"/>
          <w:color w:val="000000"/>
          <w:sz w:val="18"/>
          <w:szCs w:val="18"/>
        </w:rPr>
        <w:t xml:space="preserve"> personnel. Toilets and toilet location shall be subject to approval by the Owner's Representative.</w:t>
      </w:r>
    </w:p>
    <w:p w14:paraId="6B7E952C" w14:textId="77777777" w:rsidR="00D44441" w:rsidRDefault="00D44441" w:rsidP="00D44441">
      <w:pPr>
        <w:pStyle w:val="Left11x"/>
        <w:tabs>
          <w:tab w:val="clear" w:pos="1260"/>
          <w:tab w:val="left" w:pos="720"/>
          <w:tab w:val="left" w:pos="1440"/>
          <w:tab w:val="left" w:pos="2880"/>
          <w:tab w:val="left" w:pos="3600"/>
        </w:tabs>
        <w:spacing w:after="0" w:line="240" w:lineRule="auto"/>
        <w:ind w:left="2160" w:firstLine="0"/>
        <w:jc w:val="both"/>
        <w:rPr>
          <w:rFonts w:ascii="Arial" w:hAnsi="Arial" w:cs="Arial"/>
          <w:color w:val="000000"/>
          <w:sz w:val="18"/>
          <w:szCs w:val="18"/>
        </w:rPr>
      </w:pPr>
    </w:p>
    <w:p w14:paraId="6514636F" w14:textId="722DA674" w:rsidR="00B9109F" w:rsidRDefault="00B9109F" w:rsidP="00A32DB3">
      <w:pPr>
        <w:pStyle w:val="Left11x"/>
        <w:tabs>
          <w:tab w:val="clear" w:pos="1260"/>
          <w:tab w:val="left" w:pos="720"/>
          <w:tab w:val="left" w:pos="1440"/>
          <w:tab w:val="left" w:pos="2880"/>
          <w:tab w:val="left" w:pos="3600"/>
        </w:tabs>
        <w:spacing w:after="0" w:line="240" w:lineRule="auto"/>
        <w:ind w:left="2160" w:hanging="900"/>
        <w:jc w:val="both"/>
        <w:rPr>
          <w:rFonts w:ascii="Arial" w:hAnsi="Arial" w:cs="Arial"/>
          <w:b/>
          <w:bCs/>
          <w:color w:val="000000"/>
          <w:sz w:val="18"/>
          <w:szCs w:val="18"/>
        </w:rPr>
      </w:pPr>
      <w:r w:rsidRPr="00B9109F">
        <w:rPr>
          <w:rFonts w:ascii="Arial" w:hAnsi="Arial" w:cs="Arial"/>
          <w:b/>
          <w:bCs/>
          <w:color w:val="000000"/>
          <w:sz w:val="18"/>
          <w:szCs w:val="18"/>
          <w:highlight w:val="yellow"/>
        </w:rPr>
        <w:t>OR</w:t>
      </w:r>
    </w:p>
    <w:p w14:paraId="06FC80C1" w14:textId="77777777" w:rsidR="00F53185" w:rsidRPr="00EB793D" w:rsidRDefault="00CD0F30" w:rsidP="00AA2807">
      <w:pPr>
        <w:pStyle w:val="Left11x"/>
        <w:numPr>
          <w:ilvl w:val="0"/>
          <w:numId w:val="62"/>
        </w:numPr>
        <w:tabs>
          <w:tab w:val="clear" w:pos="1260"/>
          <w:tab w:val="clear" w:pos="1800"/>
          <w:tab w:val="left" w:pos="720"/>
          <w:tab w:val="left" w:pos="1440"/>
          <w:tab w:val="num" w:pos="2610"/>
          <w:tab w:val="left" w:pos="2880"/>
          <w:tab w:val="left" w:pos="3600"/>
        </w:tabs>
        <w:spacing w:after="240" w:line="240" w:lineRule="auto"/>
        <w:ind w:left="2160" w:hanging="720"/>
        <w:jc w:val="both"/>
        <w:rPr>
          <w:rFonts w:ascii="Arial" w:hAnsi="Arial" w:cs="Arial"/>
          <w:color w:val="000000"/>
          <w:sz w:val="18"/>
          <w:szCs w:val="18"/>
        </w:rPr>
      </w:pPr>
      <w:r w:rsidRPr="00EB793D">
        <w:rPr>
          <w:rFonts w:ascii="Arial" w:hAnsi="Arial" w:cs="Arial"/>
          <w:color w:val="000000"/>
          <w:sz w:val="18"/>
          <w:szCs w:val="18"/>
        </w:rPr>
        <w:lastRenderedPageBreak/>
        <w:t>R</w:t>
      </w:r>
      <w:r w:rsidR="00C72E0F" w:rsidRPr="00EB793D">
        <w:rPr>
          <w:rFonts w:ascii="Arial" w:hAnsi="Arial" w:cs="Arial"/>
          <w:color w:val="000000"/>
          <w:sz w:val="18"/>
          <w:szCs w:val="18"/>
        </w:rPr>
        <w:t>estroom</w:t>
      </w:r>
      <w:r w:rsidR="00F53185" w:rsidRPr="00EB793D">
        <w:rPr>
          <w:rFonts w:ascii="Arial" w:hAnsi="Arial" w:cs="Arial"/>
          <w:color w:val="000000"/>
          <w:sz w:val="18"/>
          <w:szCs w:val="18"/>
        </w:rPr>
        <w:t xml:space="preserve">:  Existing toilet facilities within Project Limits or Restrooms designated by the Owner's Representative for use by the </w:t>
      </w:r>
      <w:r w:rsidR="00465828" w:rsidRPr="00EB793D">
        <w:rPr>
          <w:rFonts w:ascii="Arial" w:hAnsi="Arial" w:cs="Arial"/>
          <w:color w:val="000000"/>
          <w:sz w:val="18"/>
          <w:szCs w:val="18"/>
        </w:rPr>
        <w:t>Constructor</w:t>
      </w:r>
      <w:r w:rsidR="00F53185" w:rsidRPr="00EB793D">
        <w:rPr>
          <w:rFonts w:ascii="Arial" w:hAnsi="Arial" w:cs="Arial"/>
          <w:color w:val="000000"/>
          <w:sz w:val="18"/>
          <w:szCs w:val="18"/>
        </w:rPr>
        <w:t xml:space="preserve"> will be available. Failure of the </w:t>
      </w:r>
      <w:r w:rsidR="00465828" w:rsidRPr="00EB793D">
        <w:rPr>
          <w:rFonts w:ascii="Arial" w:hAnsi="Arial" w:cs="Arial"/>
          <w:color w:val="000000"/>
          <w:sz w:val="18"/>
          <w:szCs w:val="18"/>
        </w:rPr>
        <w:t>Constructor</w:t>
      </w:r>
      <w:r w:rsidR="00F53185" w:rsidRPr="00EB793D">
        <w:rPr>
          <w:rFonts w:ascii="Arial" w:hAnsi="Arial" w:cs="Arial"/>
          <w:color w:val="000000"/>
          <w:sz w:val="18"/>
          <w:szCs w:val="18"/>
        </w:rPr>
        <w:t xml:space="preserve"> to maintain restrooms in a clean condition will be cause for the </w:t>
      </w:r>
      <w:r w:rsidR="00465828" w:rsidRPr="00EB793D">
        <w:rPr>
          <w:rFonts w:ascii="Arial" w:hAnsi="Arial" w:cs="Arial"/>
          <w:color w:val="000000"/>
          <w:sz w:val="18"/>
          <w:szCs w:val="18"/>
        </w:rPr>
        <w:t>Constructor</w:t>
      </w:r>
      <w:r w:rsidR="00F53185" w:rsidRPr="00EB793D">
        <w:rPr>
          <w:rFonts w:ascii="Arial" w:hAnsi="Arial" w:cs="Arial"/>
          <w:color w:val="000000"/>
          <w:sz w:val="18"/>
          <w:szCs w:val="18"/>
        </w:rPr>
        <w:t>'s discontinued use of the restroom.</w:t>
      </w:r>
    </w:p>
    <w:p w14:paraId="1FE4109B" w14:textId="3F60EFFD" w:rsidR="00F53185" w:rsidRPr="00EB793D" w:rsidRDefault="00CD0F30" w:rsidP="00AA2807">
      <w:pPr>
        <w:pStyle w:val="Left11"/>
        <w:numPr>
          <w:ilvl w:val="0"/>
          <w:numId w:val="85"/>
        </w:numPr>
        <w:tabs>
          <w:tab w:val="clear" w:pos="540"/>
          <w:tab w:val="left" w:pos="2160"/>
          <w:tab w:val="left" w:pos="2880"/>
          <w:tab w:val="left" w:pos="3600"/>
        </w:tabs>
        <w:spacing w:line="240" w:lineRule="auto"/>
        <w:jc w:val="both"/>
        <w:rPr>
          <w:rFonts w:ascii="Arial" w:hAnsi="Arial" w:cs="Arial"/>
          <w:sz w:val="18"/>
          <w:szCs w:val="18"/>
        </w:rPr>
      </w:pPr>
      <w:r w:rsidRPr="00EB793D">
        <w:rPr>
          <w:rFonts w:ascii="Arial" w:hAnsi="Arial" w:cs="Arial"/>
          <w:sz w:val="18"/>
          <w:szCs w:val="18"/>
        </w:rPr>
        <w:t>E</w:t>
      </w:r>
      <w:r w:rsidR="00C72E0F" w:rsidRPr="00EB793D">
        <w:rPr>
          <w:rFonts w:ascii="Arial" w:hAnsi="Arial" w:cs="Arial"/>
          <w:sz w:val="18"/>
          <w:szCs w:val="18"/>
        </w:rPr>
        <w:t>levators</w:t>
      </w:r>
      <w:r w:rsidR="00F53185" w:rsidRPr="00EB793D">
        <w:rPr>
          <w:rFonts w:ascii="Arial" w:hAnsi="Arial" w:cs="Arial"/>
          <w:sz w:val="18"/>
          <w:szCs w:val="18"/>
        </w:rPr>
        <w:t xml:space="preserve">: </w:t>
      </w:r>
      <w:r w:rsidR="00F53185" w:rsidRPr="00EB793D">
        <w:rPr>
          <w:rFonts w:ascii="Arial" w:hAnsi="Arial" w:cs="Arial"/>
          <w:b/>
          <w:sz w:val="18"/>
          <w:szCs w:val="18"/>
          <w:highlight w:val="yellow"/>
        </w:rPr>
        <w:t>[Retain applicable elevator paragraph below and edit as necessary</w:t>
      </w:r>
      <w:r w:rsidR="00762575" w:rsidRPr="00EB793D">
        <w:rPr>
          <w:rFonts w:ascii="Arial" w:hAnsi="Arial" w:cs="Arial"/>
          <w:b/>
          <w:sz w:val="18"/>
          <w:szCs w:val="18"/>
          <w:highlight w:val="yellow"/>
        </w:rPr>
        <w:t xml:space="preserve"> or type Not Applicable</w:t>
      </w:r>
      <w:r w:rsidR="00F53185" w:rsidRPr="00EB793D">
        <w:rPr>
          <w:rFonts w:ascii="Arial" w:hAnsi="Arial" w:cs="Arial"/>
          <w:b/>
          <w:sz w:val="18"/>
          <w:szCs w:val="18"/>
          <w:highlight w:val="yellow"/>
        </w:rPr>
        <w:t>]</w:t>
      </w:r>
    </w:p>
    <w:p w14:paraId="0B5DCF65" w14:textId="77777777" w:rsidR="00F53185" w:rsidRPr="00EB793D" w:rsidRDefault="00F53185" w:rsidP="00F53185">
      <w:pPr>
        <w:pStyle w:val="Left11x"/>
        <w:tabs>
          <w:tab w:val="clear" w:pos="1260"/>
          <w:tab w:val="left" w:pos="720"/>
          <w:tab w:val="left" w:pos="1440"/>
          <w:tab w:val="left" w:pos="2160"/>
          <w:tab w:val="left" w:pos="2880"/>
          <w:tab w:val="left" w:pos="3600"/>
        </w:tabs>
        <w:spacing w:after="0" w:line="240" w:lineRule="auto"/>
        <w:ind w:left="1440"/>
        <w:jc w:val="both"/>
        <w:rPr>
          <w:rFonts w:ascii="Arial" w:hAnsi="Arial" w:cs="Arial"/>
          <w:b/>
          <w:sz w:val="18"/>
          <w:szCs w:val="18"/>
        </w:rPr>
      </w:pPr>
      <w:r w:rsidRPr="00EB793D">
        <w:rPr>
          <w:rFonts w:ascii="Arial" w:hAnsi="Arial" w:cs="Arial"/>
          <w:b/>
          <w:sz w:val="18"/>
          <w:szCs w:val="18"/>
        </w:rPr>
        <w:tab/>
      </w:r>
      <w:r w:rsidRPr="00EB793D">
        <w:rPr>
          <w:rFonts w:ascii="Arial" w:hAnsi="Arial" w:cs="Arial"/>
          <w:b/>
          <w:sz w:val="18"/>
          <w:szCs w:val="18"/>
          <w:highlight w:val="yellow"/>
        </w:rPr>
        <w:t>[Paragraph for New Elevators]</w:t>
      </w:r>
    </w:p>
    <w:p w14:paraId="28EA1B4D" w14:textId="77777777" w:rsidR="00BE1D27" w:rsidRPr="00EB793D" w:rsidRDefault="00BE1D27" w:rsidP="00F53185">
      <w:pPr>
        <w:pStyle w:val="Left11x"/>
        <w:tabs>
          <w:tab w:val="clear" w:pos="1260"/>
          <w:tab w:val="left" w:pos="720"/>
          <w:tab w:val="left" w:pos="1440"/>
          <w:tab w:val="left" w:pos="2160"/>
          <w:tab w:val="left" w:pos="2880"/>
          <w:tab w:val="left" w:pos="3600"/>
        </w:tabs>
        <w:spacing w:after="0" w:line="240" w:lineRule="auto"/>
        <w:ind w:left="1440"/>
        <w:jc w:val="both"/>
        <w:rPr>
          <w:rFonts w:ascii="Arial" w:hAnsi="Arial" w:cs="Arial"/>
          <w:b/>
          <w:sz w:val="18"/>
          <w:szCs w:val="18"/>
        </w:rPr>
      </w:pPr>
    </w:p>
    <w:p w14:paraId="0759560D" w14:textId="77777777" w:rsidR="00B60428" w:rsidRDefault="00F53185" w:rsidP="00AA2807">
      <w:pPr>
        <w:pStyle w:val="Left11x"/>
        <w:numPr>
          <w:ilvl w:val="0"/>
          <w:numId w:val="63"/>
        </w:numPr>
        <w:tabs>
          <w:tab w:val="clear" w:pos="1260"/>
          <w:tab w:val="clear" w:pos="1800"/>
          <w:tab w:val="left" w:pos="720"/>
          <w:tab w:val="left" w:pos="1440"/>
          <w:tab w:val="num" w:pos="2610"/>
          <w:tab w:val="left" w:pos="2880"/>
          <w:tab w:val="left" w:pos="3600"/>
        </w:tabs>
        <w:spacing w:after="240" w:line="240" w:lineRule="auto"/>
        <w:ind w:left="2160" w:hanging="720"/>
        <w:jc w:val="both"/>
        <w:rPr>
          <w:rFonts w:ascii="Arial" w:hAnsi="Arial" w:cs="Arial"/>
          <w:sz w:val="18"/>
          <w:szCs w:val="18"/>
        </w:rPr>
      </w:pPr>
      <w:r w:rsidRPr="00EB793D">
        <w:rPr>
          <w:rFonts w:ascii="Arial" w:hAnsi="Arial" w:cs="Arial"/>
          <w:sz w:val="18"/>
          <w:szCs w:val="18"/>
        </w:rPr>
        <w:t xml:space="preserve">The </w:t>
      </w:r>
      <w:r w:rsidR="00465828" w:rsidRPr="00EB793D">
        <w:rPr>
          <w:rFonts w:ascii="Arial" w:hAnsi="Arial" w:cs="Arial"/>
          <w:sz w:val="18"/>
          <w:szCs w:val="18"/>
        </w:rPr>
        <w:t>Constructor</w:t>
      </w:r>
      <w:r w:rsidRPr="00EB793D">
        <w:rPr>
          <w:rFonts w:ascii="Arial" w:hAnsi="Arial" w:cs="Arial"/>
          <w:sz w:val="18"/>
          <w:szCs w:val="18"/>
        </w:rPr>
        <w:t xml:space="preserve"> may use Elevator</w:t>
      </w:r>
      <w:r w:rsidRPr="00AA4214">
        <w:rPr>
          <w:rFonts w:ascii="Arial" w:hAnsi="Arial" w:cs="Arial"/>
          <w:b/>
          <w:sz w:val="18"/>
          <w:szCs w:val="18"/>
          <w:highlight w:val="yellow"/>
        </w:rPr>
        <w:t>(s)</w:t>
      </w:r>
      <w:r w:rsidRPr="00AA4214">
        <w:rPr>
          <w:rFonts w:ascii="Arial" w:hAnsi="Arial" w:cs="Arial"/>
          <w:sz w:val="18"/>
          <w:szCs w:val="18"/>
          <w:highlight w:val="yellow"/>
        </w:rPr>
        <w:t xml:space="preserve"> </w:t>
      </w:r>
      <w:r w:rsidRPr="00AA4214">
        <w:rPr>
          <w:rFonts w:ascii="Arial" w:hAnsi="Arial" w:cs="Arial"/>
          <w:b/>
          <w:sz w:val="18"/>
          <w:szCs w:val="18"/>
          <w:highlight w:val="yellow"/>
        </w:rPr>
        <w:t>XX and XXX</w:t>
      </w:r>
      <w:r w:rsidRPr="00EB793D">
        <w:rPr>
          <w:rFonts w:ascii="Arial" w:hAnsi="Arial" w:cs="Arial"/>
          <w:b/>
          <w:sz w:val="18"/>
          <w:szCs w:val="18"/>
        </w:rPr>
        <w:t xml:space="preserve"> </w:t>
      </w:r>
      <w:r w:rsidRPr="00EB793D">
        <w:rPr>
          <w:rFonts w:ascii="Arial" w:hAnsi="Arial" w:cs="Arial"/>
          <w:sz w:val="18"/>
          <w:szCs w:val="18"/>
        </w:rPr>
        <w:t>during construction operations following issuance of the Operational Permit by the Iowa Department of Labor – Department of Elevators.  Elevator</w:t>
      </w:r>
      <w:r w:rsidRPr="00EB793D">
        <w:rPr>
          <w:rFonts w:ascii="Arial" w:hAnsi="Arial" w:cs="Arial"/>
          <w:b/>
          <w:sz w:val="18"/>
          <w:szCs w:val="18"/>
        </w:rPr>
        <w:t>(s)</w:t>
      </w:r>
      <w:r w:rsidRPr="00EB793D">
        <w:rPr>
          <w:rFonts w:ascii="Arial" w:hAnsi="Arial" w:cs="Arial"/>
          <w:sz w:val="18"/>
          <w:szCs w:val="18"/>
        </w:rPr>
        <w:t xml:space="preserve"> must be protected from damage and restored to their original condition as a result of damage.  Specified warranties will not be effective until the project has been accepted as Substantially Complete.</w:t>
      </w:r>
    </w:p>
    <w:p w14:paraId="2AFF982D" w14:textId="004F9024" w:rsidR="00F53185" w:rsidRPr="00B60428" w:rsidRDefault="00F53185" w:rsidP="00AA2807">
      <w:pPr>
        <w:pStyle w:val="Left11x"/>
        <w:numPr>
          <w:ilvl w:val="0"/>
          <w:numId w:val="63"/>
        </w:numPr>
        <w:tabs>
          <w:tab w:val="clear" w:pos="1260"/>
          <w:tab w:val="clear" w:pos="1800"/>
          <w:tab w:val="left" w:pos="720"/>
          <w:tab w:val="left" w:pos="1440"/>
          <w:tab w:val="num" w:pos="2610"/>
          <w:tab w:val="left" w:pos="2880"/>
          <w:tab w:val="left" w:pos="3600"/>
        </w:tabs>
        <w:spacing w:after="0" w:line="240" w:lineRule="auto"/>
        <w:ind w:left="2160" w:hanging="720"/>
        <w:jc w:val="both"/>
        <w:rPr>
          <w:rFonts w:ascii="Arial" w:hAnsi="Arial" w:cs="Arial"/>
          <w:sz w:val="18"/>
          <w:szCs w:val="18"/>
        </w:rPr>
      </w:pPr>
      <w:r w:rsidRPr="00B60428">
        <w:rPr>
          <w:rFonts w:ascii="Arial" w:hAnsi="Arial" w:cs="Arial"/>
          <w:sz w:val="18"/>
          <w:szCs w:val="18"/>
        </w:rPr>
        <w:t>Prior to Substantial Completion the Owner will schedule a post-construction elevator inspection with the Elevator Service Agreement Vendor to document any changes in the condition of the equipment resulting from construction activity.  Owner will be reimbursed for cost of repairs resulting from construction activity via deductive Change Order to the Contract.</w:t>
      </w:r>
    </w:p>
    <w:p w14:paraId="2A7DD283" w14:textId="77777777" w:rsidR="00F53185" w:rsidRPr="00EB793D" w:rsidRDefault="00F53185" w:rsidP="00F53185">
      <w:pPr>
        <w:widowControl/>
        <w:autoSpaceDE w:val="0"/>
        <w:autoSpaceDN w:val="0"/>
        <w:adjustRightInd w:val="0"/>
        <w:ind w:left="1800"/>
        <w:jc w:val="both"/>
        <w:rPr>
          <w:rFonts w:cs="Arial"/>
          <w:snapToGrid/>
          <w:sz w:val="18"/>
          <w:szCs w:val="18"/>
        </w:rPr>
      </w:pPr>
    </w:p>
    <w:p w14:paraId="3801AF1A" w14:textId="77777777" w:rsidR="00F53185" w:rsidRPr="00EB793D" w:rsidRDefault="00F53185" w:rsidP="00F53185">
      <w:pPr>
        <w:pStyle w:val="Left11x"/>
        <w:tabs>
          <w:tab w:val="clear" w:pos="1260"/>
          <w:tab w:val="left" w:pos="720"/>
          <w:tab w:val="left" w:pos="1440"/>
          <w:tab w:val="left" w:pos="2160"/>
          <w:tab w:val="left" w:pos="2880"/>
          <w:tab w:val="left" w:pos="3600"/>
        </w:tabs>
        <w:spacing w:after="0" w:line="240" w:lineRule="auto"/>
        <w:ind w:left="1440" w:firstLine="0"/>
        <w:jc w:val="both"/>
        <w:rPr>
          <w:rFonts w:ascii="Arial" w:hAnsi="Arial" w:cs="Arial"/>
          <w:b/>
          <w:sz w:val="18"/>
          <w:szCs w:val="18"/>
        </w:rPr>
      </w:pPr>
      <w:r w:rsidRPr="00EB793D">
        <w:rPr>
          <w:rFonts w:ascii="Arial" w:hAnsi="Arial" w:cs="Arial"/>
          <w:b/>
          <w:sz w:val="18"/>
          <w:szCs w:val="18"/>
          <w:highlight w:val="yellow"/>
        </w:rPr>
        <w:t xml:space="preserve">[Paragraph for Existing Elevators used by Owner and </w:t>
      </w:r>
      <w:r w:rsidR="00465828" w:rsidRPr="00EB793D">
        <w:rPr>
          <w:rFonts w:ascii="Arial" w:hAnsi="Arial" w:cs="Arial"/>
          <w:b/>
          <w:sz w:val="18"/>
          <w:szCs w:val="18"/>
          <w:highlight w:val="yellow"/>
        </w:rPr>
        <w:t>Constructor</w:t>
      </w:r>
      <w:r w:rsidRPr="00EB793D">
        <w:rPr>
          <w:rFonts w:ascii="Arial" w:hAnsi="Arial" w:cs="Arial"/>
          <w:b/>
          <w:sz w:val="18"/>
          <w:szCs w:val="18"/>
          <w:highlight w:val="yellow"/>
        </w:rPr>
        <w:t xml:space="preserve"> – “Mixed Use”]</w:t>
      </w:r>
    </w:p>
    <w:p w14:paraId="33A7452C" w14:textId="77777777" w:rsidR="00BE1D27" w:rsidRPr="00EB793D" w:rsidRDefault="00BE1D27" w:rsidP="00F53185">
      <w:pPr>
        <w:pStyle w:val="Left11x"/>
        <w:tabs>
          <w:tab w:val="clear" w:pos="1260"/>
          <w:tab w:val="left" w:pos="720"/>
          <w:tab w:val="left" w:pos="1440"/>
          <w:tab w:val="left" w:pos="2160"/>
          <w:tab w:val="left" w:pos="2880"/>
          <w:tab w:val="left" w:pos="3600"/>
        </w:tabs>
        <w:spacing w:after="0" w:line="240" w:lineRule="auto"/>
        <w:ind w:left="1440" w:firstLine="0"/>
        <w:jc w:val="both"/>
        <w:rPr>
          <w:rFonts w:ascii="Arial" w:hAnsi="Arial" w:cs="Arial"/>
          <w:b/>
          <w:sz w:val="18"/>
          <w:szCs w:val="18"/>
        </w:rPr>
      </w:pPr>
    </w:p>
    <w:p w14:paraId="786CF5B0" w14:textId="77777777" w:rsidR="00B60428" w:rsidRDefault="00F53185" w:rsidP="00B60428">
      <w:pPr>
        <w:pStyle w:val="Left11x"/>
        <w:numPr>
          <w:ilvl w:val="0"/>
          <w:numId w:val="12"/>
        </w:numPr>
        <w:tabs>
          <w:tab w:val="clear" w:pos="1260"/>
          <w:tab w:val="clear" w:pos="1800"/>
          <w:tab w:val="left" w:pos="720"/>
          <w:tab w:val="left" w:pos="1440"/>
          <w:tab w:val="num" w:pos="2160"/>
          <w:tab w:val="left" w:pos="2880"/>
          <w:tab w:val="left" w:pos="3600"/>
        </w:tabs>
        <w:spacing w:after="240" w:line="240" w:lineRule="auto"/>
        <w:ind w:left="2160" w:hanging="720"/>
        <w:jc w:val="both"/>
        <w:rPr>
          <w:rFonts w:ascii="Arial" w:hAnsi="Arial" w:cs="Arial"/>
          <w:sz w:val="18"/>
          <w:szCs w:val="18"/>
        </w:rPr>
      </w:pPr>
      <w:r w:rsidRPr="00EB793D">
        <w:rPr>
          <w:rFonts w:ascii="Arial" w:hAnsi="Arial" w:cs="Arial"/>
          <w:sz w:val="18"/>
          <w:szCs w:val="18"/>
        </w:rPr>
        <w:t xml:space="preserve">The </w:t>
      </w:r>
      <w:r w:rsidR="00465828" w:rsidRPr="00EB793D">
        <w:rPr>
          <w:rFonts w:ascii="Arial" w:hAnsi="Arial" w:cs="Arial"/>
          <w:sz w:val="18"/>
          <w:szCs w:val="18"/>
        </w:rPr>
        <w:t>Constructor</w:t>
      </w:r>
      <w:r w:rsidRPr="00EB793D">
        <w:rPr>
          <w:rFonts w:ascii="Arial" w:hAnsi="Arial" w:cs="Arial"/>
          <w:sz w:val="18"/>
          <w:szCs w:val="18"/>
        </w:rPr>
        <w:t xml:space="preserve"> may use Elevator</w:t>
      </w:r>
      <w:r w:rsidRPr="00EB793D">
        <w:rPr>
          <w:rFonts w:ascii="Arial" w:hAnsi="Arial" w:cs="Arial"/>
          <w:b/>
          <w:sz w:val="18"/>
          <w:szCs w:val="18"/>
        </w:rPr>
        <w:t xml:space="preserve">(s) </w:t>
      </w:r>
      <w:r w:rsidRPr="00AA4214">
        <w:rPr>
          <w:rFonts w:ascii="Arial" w:hAnsi="Arial" w:cs="Arial"/>
          <w:b/>
          <w:sz w:val="18"/>
          <w:szCs w:val="18"/>
          <w:highlight w:val="yellow"/>
        </w:rPr>
        <w:t xml:space="preserve">XX and XXX </w:t>
      </w:r>
      <w:r w:rsidRPr="00AA4214">
        <w:rPr>
          <w:rFonts w:ascii="Arial" w:hAnsi="Arial" w:cs="Arial"/>
          <w:sz w:val="18"/>
          <w:szCs w:val="18"/>
          <w:highlight w:val="yellow"/>
        </w:rPr>
        <w:t xml:space="preserve">between the hours of </w:t>
      </w:r>
      <w:r w:rsidRPr="00AA4214">
        <w:rPr>
          <w:rFonts w:ascii="Arial" w:hAnsi="Arial" w:cs="Arial"/>
          <w:b/>
          <w:sz w:val="18"/>
          <w:szCs w:val="18"/>
          <w:highlight w:val="yellow"/>
        </w:rPr>
        <w:t>X</w:t>
      </w:r>
      <w:r w:rsidR="00366CFC" w:rsidRPr="00AA4214">
        <w:rPr>
          <w:rFonts w:ascii="Arial" w:hAnsi="Arial" w:cs="Arial"/>
          <w:b/>
          <w:sz w:val="18"/>
          <w:szCs w:val="18"/>
          <w:highlight w:val="yellow"/>
        </w:rPr>
        <w:t>:XX</w:t>
      </w:r>
      <w:r w:rsidRPr="00AA4214">
        <w:rPr>
          <w:rFonts w:ascii="Arial" w:hAnsi="Arial" w:cs="Arial"/>
          <w:b/>
          <w:sz w:val="18"/>
          <w:szCs w:val="18"/>
          <w:highlight w:val="yellow"/>
        </w:rPr>
        <w:t xml:space="preserve"> AM and XX:XX PM, (specify days of the week </w:t>
      </w:r>
      <w:r w:rsidRPr="00B9109F">
        <w:rPr>
          <w:rFonts w:ascii="Arial" w:hAnsi="Arial" w:cs="Arial"/>
          <w:b/>
          <w:sz w:val="18"/>
          <w:szCs w:val="18"/>
          <w:highlight w:val="yellow"/>
        </w:rPr>
        <w:t>needed).</w:t>
      </w:r>
      <w:r w:rsidRPr="00EB793D">
        <w:rPr>
          <w:rFonts w:ascii="Arial" w:hAnsi="Arial" w:cs="Arial"/>
          <w:b/>
          <w:sz w:val="18"/>
          <w:szCs w:val="18"/>
        </w:rPr>
        <w:t xml:space="preserve">  </w:t>
      </w:r>
      <w:r w:rsidRPr="00EB793D">
        <w:rPr>
          <w:rFonts w:ascii="Arial" w:hAnsi="Arial" w:cs="Arial"/>
          <w:sz w:val="18"/>
          <w:szCs w:val="18"/>
        </w:rPr>
        <w:t xml:space="preserve">Owner’s Representative and </w:t>
      </w:r>
      <w:r w:rsidR="00465828" w:rsidRPr="00EB793D">
        <w:rPr>
          <w:rFonts w:ascii="Arial" w:hAnsi="Arial" w:cs="Arial"/>
          <w:sz w:val="18"/>
          <w:szCs w:val="18"/>
        </w:rPr>
        <w:t>Constructor</w:t>
      </w:r>
      <w:r w:rsidRPr="00EB793D">
        <w:rPr>
          <w:rFonts w:ascii="Arial" w:hAnsi="Arial" w:cs="Arial"/>
          <w:sz w:val="18"/>
          <w:szCs w:val="18"/>
        </w:rPr>
        <w:t xml:space="preserve"> review and document existing conditions prior to start of on-site activity.  Elevator</w:t>
      </w:r>
      <w:r w:rsidRPr="00EB793D">
        <w:rPr>
          <w:rFonts w:ascii="Arial" w:hAnsi="Arial" w:cs="Arial"/>
          <w:b/>
          <w:sz w:val="18"/>
          <w:szCs w:val="18"/>
        </w:rPr>
        <w:t>(s)</w:t>
      </w:r>
      <w:r w:rsidRPr="00EB793D">
        <w:rPr>
          <w:rFonts w:ascii="Arial" w:hAnsi="Arial" w:cs="Arial"/>
          <w:sz w:val="18"/>
          <w:szCs w:val="18"/>
        </w:rPr>
        <w:t xml:space="preserve"> must be protected from damage and restored to their original condition as a result of damage.  Elevator</w:t>
      </w:r>
      <w:r w:rsidRPr="00EB793D">
        <w:rPr>
          <w:rFonts w:ascii="Arial" w:hAnsi="Arial" w:cs="Arial"/>
          <w:b/>
          <w:sz w:val="18"/>
          <w:szCs w:val="18"/>
        </w:rPr>
        <w:t xml:space="preserve">(s) </w:t>
      </w:r>
      <w:r w:rsidRPr="00EB793D">
        <w:rPr>
          <w:rFonts w:ascii="Arial" w:hAnsi="Arial" w:cs="Arial"/>
          <w:sz w:val="18"/>
          <w:szCs w:val="18"/>
        </w:rPr>
        <w:t>to be thoroughly cleaned following each usage.</w:t>
      </w:r>
    </w:p>
    <w:p w14:paraId="5B48AA53" w14:textId="6DD254B9" w:rsidR="00F53185" w:rsidRPr="00B60428" w:rsidRDefault="00F53185" w:rsidP="00B60428">
      <w:pPr>
        <w:pStyle w:val="Left11x"/>
        <w:numPr>
          <w:ilvl w:val="0"/>
          <w:numId w:val="12"/>
        </w:numPr>
        <w:tabs>
          <w:tab w:val="clear" w:pos="1260"/>
          <w:tab w:val="clear" w:pos="1800"/>
          <w:tab w:val="left" w:pos="720"/>
          <w:tab w:val="left" w:pos="1440"/>
          <w:tab w:val="num" w:pos="2160"/>
          <w:tab w:val="left" w:pos="2880"/>
          <w:tab w:val="left" w:pos="3600"/>
        </w:tabs>
        <w:spacing w:after="240" w:line="240" w:lineRule="auto"/>
        <w:ind w:left="2160" w:hanging="720"/>
        <w:jc w:val="both"/>
        <w:rPr>
          <w:rFonts w:ascii="Arial" w:hAnsi="Arial" w:cs="Arial"/>
          <w:sz w:val="18"/>
          <w:szCs w:val="18"/>
        </w:rPr>
      </w:pPr>
      <w:r w:rsidRPr="00B60428">
        <w:rPr>
          <w:rFonts w:ascii="Arial" w:hAnsi="Arial" w:cs="Arial"/>
          <w:sz w:val="18"/>
          <w:szCs w:val="18"/>
        </w:rPr>
        <w:t xml:space="preserve">Prior to Substantial Completion the Owner will schedule a post-construction elevator inspection with the Elevator Service Agreement Vendor to document any changes in the condition of the equipment resulting from construction activity.  </w:t>
      </w:r>
      <w:r w:rsidR="00B60428" w:rsidRPr="00B60428">
        <w:rPr>
          <w:rFonts w:ascii="Arial" w:hAnsi="Arial" w:cs="Arial"/>
          <w:sz w:val="18"/>
          <w:szCs w:val="18"/>
        </w:rPr>
        <w:t>Owner</w:t>
      </w:r>
      <w:r w:rsidRPr="00B60428">
        <w:rPr>
          <w:rFonts w:ascii="Arial" w:hAnsi="Arial" w:cs="Arial"/>
          <w:sz w:val="18"/>
          <w:szCs w:val="18"/>
        </w:rPr>
        <w:t xml:space="preserve"> will be reimbursed for cost of repairs resulting from construction activity via deductive Change Order to the Contract.</w:t>
      </w:r>
    </w:p>
    <w:p w14:paraId="5BB6A1B8" w14:textId="378BDCBC" w:rsidR="00F53185" w:rsidRDefault="00F53185" w:rsidP="00F53185">
      <w:pPr>
        <w:pStyle w:val="Left11x"/>
        <w:tabs>
          <w:tab w:val="clear" w:pos="1260"/>
          <w:tab w:val="left" w:pos="720"/>
          <w:tab w:val="left" w:pos="1440"/>
          <w:tab w:val="left" w:pos="2160"/>
          <w:tab w:val="left" w:pos="2880"/>
          <w:tab w:val="left" w:pos="3600"/>
        </w:tabs>
        <w:spacing w:after="0" w:line="240" w:lineRule="auto"/>
        <w:ind w:left="1440" w:firstLine="0"/>
        <w:jc w:val="both"/>
        <w:rPr>
          <w:rFonts w:ascii="Arial" w:hAnsi="Arial" w:cs="Arial"/>
          <w:b/>
          <w:sz w:val="18"/>
          <w:szCs w:val="18"/>
        </w:rPr>
      </w:pPr>
      <w:r w:rsidRPr="00EB793D">
        <w:rPr>
          <w:rFonts w:ascii="Arial" w:hAnsi="Arial" w:cs="Arial"/>
          <w:b/>
          <w:sz w:val="18"/>
          <w:szCs w:val="18"/>
          <w:highlight w:val="yellow"/>
        </w:rPr>
        <w:t xml:space="preserve">[Paragraph for Existing Elevators dedicated to </w:t>
      </w:r>
      <w:r w:rsidR="00465828" w:rsidRPr="00EB793D">
        <w:rPr>
          <w:rFonts w:ascii="Arial" w:hAnsi="Arial" w:cs="Arial"/>
          <w:b/>
          <w:sz w:val="18"/>
          <w:szCs w:val="18"/>
          <w:highlight w:val="yellow"/>
        </w:rPr>
        <w:t>Constructor</w:t>
      </w:r>
      <w:r w:rsidRPr="00EB793D">
        <w:rPr>
          <w:rFonts w:ascii="Arial" w:hAnsi="Arial" w:cs="Arial"/>
          <w:b/>
          <w:sz w:val="18"/>
          <w:szCs w:val="18"/>
          <w:highlight w:val="yellow"/>
        </w:rPr>
        <w:t xml:space="preserve"> use only]</w:t>
      </w:r>
    </w:p>
    <w:p w14:paraId="0B9FEF24" w14:textId="77777777" w:rsidR="00AA4214" w:rsidRPr="00EB793D" w:rsidRDefault="00AA4214" w:rsidP="00F53185">
      <w:pPr>
        <w:pStyle w:val="Left11x"/>
        <w:tabs>
          <w:tab w:val="clear" w:pos="1260"/>
          <w:tab w:val="left" w:pos="720"/>
          <w:tab w:val="left" w:pos="1440"/>
          <w:tab w:val="left" w:pos="2160"/>
          <w:tab w:val="left" w:pos="2880"/>
          <w:tab w:val="left" w:pos="3600"/>
        </w:tabs>
        <w:spacing w:after="0" w:line="240" w:lineRule="auto"/>
        <w:ind w:left="1440" w:firstLine="0"/>
        <w:jc w:val="both"/>
        <w:rPr>
          <w:rFonts w:ascii="Arial" w:hAnsi="Arial" w:cs="Arial"/>
          <w:b/>
          <w:sz w:val="18"/>
          <w:szCs w:val="18"/>
        </w:rPr>
      </w:pPr>
    </w:p>
    <w:p w14:paraId="0A301EFD" w14:textId="77777777" w:rsidR="00B60428" w:rsidRDefault="00F53185" w:rsidP="00B60428">
      <w:pPr>
        <w:pStyle w:val="Left11x"/>
        <w:numPr>
          <w:ilvl w:val="0"/>
          <w:numId w:val="13"/>
        </w:numPr>
        <w:tabs>
          <w:tab w:val="clear" w:pos="1260"/>
          <w:tab w:val="clear" w:pos="1800"/>
          <w:tab w:val="left" w:pos="720"/>
          <w:tab w:val="left" w:pos="1440"/>
          <w:tab w:val="num" w:pos="2160"/>
          <w:tab w:val="left" w:pos="2880"/>
          <w:tab w:val="left" w:pos="3600"/>
        </w:tabs>
        <w:spacing w:after="240" w:line="240" w:lineRule="auto"/>
        <w:ind w:left="2160" w:hanging="720"/>
        <w:jc w:val="both"/>
        <w:rPr>
          <w:rFonts w:ascii="Arial" w:hAnsi="Arial" w:cs="Arial"/>
          <w:sz w:val="18"/>
          <w:szCs w:val="18"/>
        </w:rPr>
      </w:pPr>
      <w:r w:rsidRPr="00EB793D">
        <w:rPr>
          <w:rFonts w:ascii="Arial" w:hAnsi="Arial" w:cs="Arial"/>
          <w:sz w:val="18"/>
          <w:szCs w:val="18"/>
        </w:rPr>
        <w:t xml:space="preserve">The </w:t>
      </w:r>
      <w:r w:rsidR="00465828" w:rsidRPr="00EB793D">
        <w:rPr>
          <w:rFonts w:ascii="Arial" w:hAnsi="Arial" w:cs="Arial"/>
          <w:sz w:val="18"/>
          <w:szCs w:val="18"/>
        </w:rPr>
        <w:t>Constructor</w:t>
      </w:r>
      <w:r w:rsidRPr="00EB793D">
        <w:rPr>
          <w:rFonts w:ascii="Arial" w:hAnsi="Arial" w:cs="Arial"/>
          <w:sz w:val="18"/>
          <w:szCs w:val="18"/>
        </w:rPr>
        <w:t xml:space="preserve"> may use Elevator</w:t>
      </w:r>
      <w:r w:rsidRPr="00AA4214">
        <w:rPr>
          <w:rFonts w:ascii="Arial" w:hAnsi="Arial" w:cs="Arial"/>
          <w:b/>
          <w:sz w:val="18"/>
          <w:szCs w:val="18"/>
          <w:highlight w:val="yellow"/>
        </w:rPr>
        <w:t>(s) XX and XXX</w:t>
      </w:r>
      <w:r w:rsidRPr="00EB793D">
        <w:rPr>
          <w:rFonts w:ascii="Arial" w:hAnsi="Arial" w:cs="Arial"/>
          <w:b/>
          <w:sz w:val="18"/>
          <w:szCs w:val="18"/>
        </w:rPr>
        <w:t xml:space="preserve"> </w:t>
      </w:r>
      <w:r w:rsidRPr="00EB793D">
        <w:rPr>
          <w:rFonts w:ascii="Arial" w:hAnsi="Arial" w:cs="Arial"/>
          <w:sz w:val="18"/>
          <w:szCs w:val="18"/>
        </w:rPr>
        <w:t>during construction operations.  Prior to on-site activity the Owner’s Representative will schedule an elevator inspection with the Elevator Service Agreement Vendor to document existing conditions of the equipment and adjust key switches to detour pedestrian travel.  Elevator</w:t>
      </w:r>
      <w:r w:rsidRPr="00B9109F">
        <w:rPr>
          <w:rFonts w:ascii="Arial" w:hAnsi="Arial" w:cs="Arial"/>
          <w:bCs/>
          <w:sz w:val="18"/>
          <w:szCs w:val="18"/>
        </w:rPr>
        <w:t>(s)</w:t>
      </w:r>
      <w:r w:rsidRPr="00EB793D">
        <w:rPr>
          <w:rFonts w:ascii="Arial" w:hAnsi="Arial" w:cs="Arial"/>
          <w:b/>
          <w:sz w:val="18"/>
          <w:szCs w:val="18"/>
        </w:rPr>
        <w:t xml:space="preserve"> </w:t>
      </w:r>
      <w:r w:rsidRPr="00EB793D">
        <w:rPr>
          <w:rFonts w:ascii="Arial" w:hAnsi="Arial" w:cs="Arial"/>
          <w:sz w:val="18"/>
          <w:szCs w:val="18"/>
        </w:rPr>
        <w:t>must be protected from damage during construction and restored to their original conditions as a result of damage.</w:t>
      </w:r>
    </w:p>
    <w:p w14:paraId="37EE0AC6" w14:textId="77777777" w:rsidR="00B60428" w:rsidRDefault="00F53185" w:rsidP="00B60428">
      <w:pPr>
        <w:pStyle w:val="Left11x"/>
        <w:numPr>
          <w:ilvl w:val="0"/>
          <w:numId w:val="13"/>
        </w:numPr>
        <w:tabs>
          <w:tab w:val="clear" w:pos="1260"/>
          <w:tab w:val="clear" w:pos="1800"/>
          <w:tab w:val="left" w:pos="720"/>
          <w:tab w:val="left" w:pos="1440"/>
          <w:tab w:val="num" w:pos="2160"/>
          <w:tab w:val="left" w:pos="2880"/>
          <w:tab w:val="left" w:pos="3600"/>
        </w:tabs>
        <w:spacing w:after="240" w:line="240" w:lineRule="auto"/>
        <w:ind w:left="2160" w:hanging="720"/>
        <w:jc w:val="both"/>
        <w:rPr>
          <w:rFonts w:ascii="Arial" w:hAnsi="Arial" w:cs="Arial"/>
          <w:sz w:val="18"/>
          <w:szCs w:val="18"/>
        </w:rPr>
      </w:pPr>
      <w:r w:rsidRPr="00B60428">
        <w:rPr>
          <w:rFonts w:ascii="Arial" w:hAnsi="Arial" w:cs="Arial"/>
          <w:sz w:val="18"/>
          <w:szCs w:val="18"/>
        </w:rPr>
        <w:t>During the project, elevator maintenance will be the responsibility of the Owner using the Elevator Service Agreement Vendor.  Cost of repairs resulting from construction activity may be reimbursed via deductive change order to the Construction Contract.</w:t>
      </w:r>
    </w:p>
    <w:p w14:paraId="3ED73EDA" w14:textId="40C746A5" w:rsidR="00F53185" w:rsidRPr="00B60428" w:rsidRDefault="00F53185" w:rsidP="00B60428">
      <w:pPr>
        <w:pStyle w:val="Left11x"/>
        <w:numPr>
          <w:ilvl w:val="0"/>
          <w:numId w:val="13"/>
        </w:numPr>
        <w:tabs>
          <w:tab w:val="clear" w:pos="1260"/>
          <w:tab w:val="clear" w:pos="1800"/>
          <w:tab w:val="left" w:pos="720"/>
          <w:tab w:val="left" w:pos="1440"/>
          <w:tab w:val="num" w:pos="2160"/>
          <w:tab w:val="left" w:pos="2880"/>
          <w:tab w:val="left" w:pos="3600"/>
        </w:tabs>
        <w:spacing w:after="240" w:line="240" w:lineRule="auto"/>
        <w:ind w:left="2160" w:hanging="720"/>
        <w:jc w:val="both"/>
        <w:rPr>
          <w:rFonts w:ascii="Arial" w:hAnsi="Arial" w:cs="Arial"/>
          <w:sz w:val="18"/>
          <w:szCs w:val="18"/>
        </w:rPr>
      </w:pPr>
      <w:r w:rsidRPr="00B60428">
        <w:rPr>
          <w:rFonts w:ascii="Arial" w:hAnsi="Arial" w:cs="Arial"/>
          <w:sz w:val="18"/>
          <w:szCs w:val="18"/>
        </w:rPr>
        <w:t xml:space="preserve">Prior to Substantial </w:t>
      </w:r>
      <w:r w:rsidR="00366CFC" w:rsidRPr="00B60428">
        <w:rPr>
          <w:rFonts w:ascii="Arial" w:hAnsi="Arial" w:cs="Arial"/>
          <w:sz w:val="18"/>
          <w:szCs w:val="18"/>
        </w:rPr>
        <w:t>Completion,</w:t>
      </w:r>
      <w:r w:rsidRPr="00B60428">
        <w:rPr>
          <w:rFonts w:ascii="Arial" w:hAnsi="Arial" w:cs="Arial"/>
          <w:sz w:val="18"/>
          <w:szCs w:val="18"/>
        </w:rPr>
        <w:t xml:space="preserve"> the Owner will schedule a post-construction elevator inspection with the Elevator Service Agreement Vendor to document any changes in the condition of the equipment resulting from construction activity.  Owner will be reimbursed for cost of repairs resulting from construction activity via deductive Change Order to the Contract.</w:t>
      </w:r>
    </w:p>
    <w:p w14:paraId="3D51F2FF" w14:textId="4BC857F9" w:rsidR="00F53185" w:rsidRPr="001967F5" w:rsidRDefault="00CD0F30" w:rsidP="00AA2807">
      <w:pPr>
        <w:pStyle w:val="Left11"/>
        <w:numPr>
          <w:ilvl w:val="0"/>
          <w:numId w:val="85"/>
        </w:numPr>
        <w:tabs>
          <w:tab w:val="clear" w:pos="540"/>
        </w:tabs>
        <w:spacing w:line="240" w:lineRule="auto"/>
        <w:rPr>
          <w:rFonts w:ascii="Arial" w:hAnsi="Arial" w:cs="Arial"/>
          <w:sz w:val="18"/>
          <w:szCs w:val="18"/>
        </w:rPr>
      </w:pPr>
      <w:r w:rsidRPr="00EB793D">
        <w:rPr>
          <w:rFonts w:ascii="Arial" w:hAnsi="Arial" w:cs="Arial"/>
          <w:sz w:val="18"/>
          <w:szCs w:val="18"/>
        </w:rPr>
        <w:t>T</w:t>
      </w:r>
      <w:r w:rsidR="00C72E0F" w:rsidRPr="00EB793D">
        <w:rPr>
          <w:rFonts w:ascii="Arial" w:hAnsi="Arial" w:cs="Arial"/>
          <w:sz w:val="18"/>
          <w:szCs w:val="18"/>
        </w:rPr>
        <w:t xml:space="preserve">emporary </w:t>
      </w:r>
      <w:r w:rsidR="0061747A">
        <w:rPr>
          <w:rFonts w:ascii="Arial" w:hAnsi="Arial" w:cs="Arial"/>
          <w:sz w:val="18"/>
          <w:szCs w:val="18"/>
        </w:rPr>
        <w:t>V</w:t>
      </w:r>
      <w:r w:rsidR="00C72E0F" w:rsidRPr="00EB793D">
        <w:rPr>
          <w:rFonts w:ascii="Arial" w:hAnsi="Arial" w:cs="Arial"/>
          <w:sz w:val="18"/>
          <w:szCs w:val="18"/>
        </w:rPr>
        <w:t>entilation</w:t>
      </w:r>
      <w:r w:rsidR="00F53185" w:rsidRPr="00EB793D">
        <w:rPr>
          <w:rFonts w:ascii="Arial" w:hAnsi="Arial" w:cs="Arial"/>
          <w:sz w:val="18"/>
          <w:szCs w:val="18"/>
        </w:rPr>
        <w:t>:</w:t>
      </w:r>
      <w:r w:rsidR="001E7CE9" w:rsidRPr="00EB793D">
        <w:rPr>
          <w:rFonts w:ascii="Arial" w:hAnsi="Arial" w:cs="Arial"/>
          <w:sz w:val="18"/>
          <w:szCs w:val="18"/>
        </w:rPr>
        <w:t xml:space="preserve"> </w:t>
      </w:r>
      <w:r w:rsidR="001E7CE9" w:rsidRPr="00EB793D">
        <w:rPr>
          <w:rFonts w:ascii="Arial" w:hAnsi="Arial" w:cs="Arial"/>
          <w:b/>
          <w:sz w:val="18"/>
          <w:szCs w:val="18"/>
          <w:highlight w:val="yellow"/>
        </w:rPr>
        <w:t>[</w:t>
      </w:r>
      <w:bookmarkStart w:id="2" w:name="_Hlk68090026"/>
      <w:r w:rsidR="001967F5">
        <w:rPr>
          <w:rFonts w:ascii="Arial" w:hAnsi="Arial" w:cs="Arial"/>
          <w:b/>
          <w:sz w:val="18"/>
          <w:szCs w:val="18"/>
          <w:highlight w:val="yellow"/>
        </w:rPr>
        <w:t xml:space="preserve">Select appropriate article </w:t>
      </w:r>
      <w:r w:rsidR="006B5B1D">
        <w:rPr>
          <w:rFonts w:ascii="Arial" w:hAnsi="Arial" w:cs="Arial"/>
          <w:b/>
          <w:sz w:val="18"/>
          <w:szCs w:val="18"/>
          <w:highlight w:val="yellow"/>
        </w:rPr>
        <w:t xml:space="preserve">or if Temporary ventilation is not </w:t>
      </w:r>
      <w:r w:rsidR="006B5B1D" w:rsidRPr="006B5B1D">
        <w:rPr>
          <w:rFonts w:ascii="Arial" w:hAnsi="Arial" w:cs="Arial"/>
          <w:b/>
          <w:sz w:val="18"/>
          <w:szCs w:val="18"/>
          <w:highlight w:val="yellow"/>
        </w:rPr>
        <w:t xml:space="preserve">required, </w:t>
      </w:r>
      <w:r w:rsidR="00762575" w:rsidRPr="006B5B1D">
        <w:rPr>
          <w:rFonts w:ascii="Arial" w:hAnsi="Arial" w:cs="Arial"/>
          <w:b/>
          <w:sz w:val="18"/>
          <w:szCs w:val="18"/>
          <w:highlight w:val="yellow"/>
        </w:rPr>
        <w:t>type Not Applicable</w:t>
      </w:r>
      <w:r w:rsidR="001E7CE9" w:rsidRPr="006B5B1D">
        <w:rPr>
          <w:rFonts w:ascii="Arial" w:hAnsi="Arial" w:cs="Arial"/>
          <w:b/>
          <w:sz w:val="18"/>
          <w:szCs w:val="18"/>
          <w:highlight w:val="yellow"/>
        </w:rPr>
        <w:t>]</w:t>
      </w:r>
    </w:p>
    <w:p w14:paraId="67D2BBCE" w14:textId="4E6C2E53" w:rsidR="001967F5" w:rsidRDefault="001967F5" w:rsidP="009A6B97">
      <w:pPr>
        <w:pStyle w:val="Left11x"/>
        <w:tabs>
          <w:tab w:val="clear" w:pos="1260"/>
          <w:tab w:val="left" w:pos="720"/>
          <w:tab w:val="left" w:pos="2160"/>
          <w:tab w:val="left" w:pos="2880"/>
          <w:tab w:val="left" w:pos="3600"/>
        </w:tabs>
        <w:spacing w:after="0" w:line="240" w:lineRule="auto"/>
        <w:ind w:left="1440" w:firstLine="0"/>
        <w:jc w:val="both"/>
        <w:rPr>
          <w:rFonts w:ascii="Arial" w:hAnsi="Arial" w:cs="Arial"/>
          <w:b/>
          <w:sz w:val="18"/>
          <w:szCs w:val="18"/>
        </w:rPr>
      </w:pPr>
      <w:r w:rsidRPr="00EB793D">
        <w:rPr>
          <w:rFonts w:ascii="Arial" w:hAnsi="Arial" w:cs="Arial"/>
          <w:b/>
          <w:sz w:val="18"/>
          <w:szCs w:val="18"/>
          <w:highlight w:val="yellow"/>
        </w:rPr>
        <w:t>[</w:t>
      </w:r>
      <w:r>
        <w:rPr>
          <w:rFonts w:ascii="Arial" w:hAnsi="Arial" w:cs="Arial"/>
          <w:b/>
          <w:sz w:val="18"/>
          <w:szCs w:val="18"/>
          <w:highlight w:val="yellow"/>
        </w:rPr>
        <w:t>For non-UIHC projects use the following</w:t>
      </w:r>
      <w:r w:rsidRPr="00EB793D">
        <w:rPr>
          <w:rFonts w:ascii="Arial" w:hAnsi="Arial" w:cs="Arial"/>
          <w:b/>
          <w:sz w:val="18"/>
          <w:szCs w:val="18"/>
          <w:highlight w:val="yellow"/>
        </w:rPr>
        <w:t>]</w:t>
      </w:r>
    </w:p>
    <w:p w14:paraId="273A0217" w14:textId="77777777" w:rsidR="009A6B97" w:rsidRDefault="009A6B97" w:rsidP="009A6B97">
      <w:pPr>
        <w:pStyle w:val="Left11x"/>
        <w:tabs>
          <w:tab w:val="clear" w:pos="1260"/>
          <w:tab w:val="left" w:pos="720"/>
          <w:tab w:val="left" w:pos="2160"/>
          <w:tab w:val="left" w:pos="2880"/>
          <w:tab w:val="left" w:pos="3600"/>
        </w:tabs>
        <w:spacing w:after="0" w:line="240" w:lineRule="auto"/>
        <w:ind w:left="1440" w:firstLine="0"/>
        <w:jc w:val="both"/>
        <w:rPr>
          <w:rFonts w:ascii="Arial" w:hAnsi="Arial" w:cs="Arial"/>
          <w:b/>
          <w:sz w:val="18"/>
          <w:szCs w:val="18"/>
        </w:rPr>
      </w:pPr>
    </w:p>
    <w:p w14:paraId="5ED26CE7" w14:textId="77777777" w:rsidR="00B60428" w:rsidRDefault="00F53185" w:rsidP="00AA2807">
      <w:pPr>
        <w:pStyle w:val="Left11x"/>
        <w:numPr>
          <w:ilvl w:val="0"/>
          <w:numId w:val="52"/>
        </w:numPr>
        <w:tabs>
          <w:tab w:val="clear" w:pos="1260"/>
          <w:tab w:val="clear" w:pos="1800"/>
          <w:tab w:val="left" w:pos="720"/>
          <w:tab w:val="left" w:pos="1440"/>
          <w:tab w:val="left" w:pos="2160"/>
          <w:tab w:val="left" w:pos="2880"/>
          <w:tab w:val="left" w:pos="3600"/>
        </w:tabs>
        <w:spacing w:after="0" w:line="240" w:lineRule="auto"/>
        <w:ind w:left="2160" w:hanging="720"/>
        <w:jc w:val="both"/>
        <w:rPr>
          <w:rFonts w:ascii="Arial" w:hAnsi="Arial" w:cs="Arial"/>
          <w:sz w:val="18"/>
          <w:szCs w:val="18"/>
        </w:rPr>
      </w:pPr>
      <w:r w:rsidRPr="00EB793D">
        <w:rPr>
          <w:rFonts w:ascii="Arial" w:hAnsi="Arial" w:cs="Arial"/>
          <w:sz w:val="18"/>
          <w:szCs w:val="18"/>
        </w:rPr>
        <w:t>Ventilate enclosed areas to assist cure of materials, to dissipate humidity, and to prevent accumulation of dust, fumes, vapors, or gases.</w:t>
      </w:r>
      <w:r w:rsidR="00300E52" w:rsidRPr="00EB793D">
        <w:rPr>
          <w:rFonts w:ascii="Arial" w:hAnsi="Arial" w:cs="Arial"/>
          <w:sz w:val="18"/>
          <w:szCs w:val="18"/>
        </w:rPr>
        <w:t xml:space="preserve"> </w:t>
      </w:r>
      <w:r w:rsidRPr="00AA4214">
        <w:rPr>
          <w:rFonts w:ascii="Arial" w:hAnsi="Arial" w:cs="Arial"/>
          <w:b/>
          <w:bCs/>
          <w:sz w:val="18"/>
          <w:szCs w:val="18"/>
          <w:highlight w:val="yellow"/>
        </w:rPr>
        <w:t>[Utilize existing ventilation equipment. Extend and supplement equipment with temporary fan units as required to maintain clean air for construction operations</w:t>
      </w:r>
      <w:r w:rsidRPr="00EB793D">
        <w:rPr>
          <w:rFonts w:ascii="Arial" w:hAnsi="Arial" w:cs="Arial"/>
          <w:b/>
          <w:bCs/>
          <w:sz w:val="18"/>
          <w:szCs w:val="18"/>
        </w:rPr>
        <w:t>.</w:t>
      </w:r>
      <w:r w:rsidR="005B0238" w:rsidRPr="00EB793D">
        <w:rPr>
          <w:rFonts w:ascii="Arial" w:hAnsi="Arial" w:cs="Arial"/>
          <w:b/>
          <w:bCs/>
          <w:sz w:val="18"/>
          <w:szCs w:val="18"/>
        </w:rPr>
        <w:t xml:space="preserve">  </w:t>
      </w:r>
      <w:r w:rsidR="005B0238" w:rsidRPr="00EB793D">
        <w:rPr>
          <w:rFonts w:ascii="Arial" w:hAnsi="Arial" w:cs="Arial"/>
          <w:sz w:val="18"/>
          <w:szCs w:val="18"/>
        </w:rPr>
        <w:t xml:space="preserve">If existing ventilation is approved by the Owner to </w:t>
      </w:r>
      <w:r w:rsidR="005B0238" w:rsidRPr="00EB793D">
        <w:rPr>
          <w:rFonts w:ascii="Arial" w:hAnsi="Arial" w:cs="Arial"/>
          <w:sz w:val="18"/>
          <w:szCs w:val="18"/>
        </w:rPr>
        <w:lastRenderedPageBreak/>
        <w:t>be used for temporary ventilation, a minimum of MERV 8 filter must be installed at all return/exhaust ducts.</w:t>
      </w:r>
    </w:p>
    <w:p w14:paraId="597FAF89" w14:textId="357E87D1" w:rsidR="001967F5" w:rsidRDefault="001967F5" w:rsidP="009A6B97">
      <w:pPr>
        <w:pStyle w:val="Left11x"/>
        <w:tabs>
          <w:tab w:val="clear" w:pos="1260"/>
          <w:tab w:val="left" w:pos="720"/>
          <w:tab w:val="left" w:pos="1440"/>
          <w:tab w:val="left" w:pos="2160"/>
          <w:tab w:val="left" w:pos="2880"/>
          <w:tab w:val="left" w:pos="3600"/>
        </w:tabs>
        <w:spacing w:before="240" w:after="0" w:line="240" w:lineRule="auto"/>
        <w:ind w:left="1800" w:hanging="360"/>
        <w:jc w:val="both"/>
        <w:rPr>
          <w:rFonts w:ascii="Arial" w:hAnsi="Arial" w:cs="Arial"/>
          <w:b/>
          <w:sz w:val="18"/>
          <w:szCs w:val="18"/>
        </w:rPr>
      </w:pPr>
      <w:r w:rsidRPr="00EB793D">
        <w:rPr>
          <w:rFonts w:ascii="Arial" w:hAnsi="Arial" w:cs="Arial"/>
          <w:b/>
          <w:sz w:val="18"/>
          <w:szCs w:val="18"/>
          <w:highlight w:val="yellow"/>
        </w:rPr>
        <w:t>[</w:t>
      </w:r>
      <w:r>
        <w:rPr>
          <w:rFonts w:ascii="Arial" w:hAnsi="Arial" w:cs="Arial"/>
          <w:b/>
          <w:sz w:val="18"/>
          <w:szCs w:val="18"/>
          <w:highlight w:val="yellow"/>
        </w:rPr>
        <w:t>For projects at UIHC use the following</w:t>
      </w:r>
      <w:r w:rsidRPr="00EB793D">
        <w:rPr>
          <w:rFonts w:ascii="Arial" w:hAnsi="Arial" w:cs="Arial"/>
          <w:b/>
          <w:sz w:val="18"/>
          <w:szCs w:val="18"/>
          <w:highlight w:val="yellow"/>
        </w:rPr>
        <w:t>]</w:t>
      </w:r>
    </w:p>
    <w:p w14:paraId="522D3351" w14:textId="77777777" w:rsidR="009A6B97" w:rsidRDefault="009A6B97" w:rsidP="009A6B97">
      <w:pPr>
        <w:pStyle w:val="Left11x"/>
        <w:tabs>
          <w:tab w:val="clear" w:pos="1260"/>
          <w:tab w:val="left" w:pos="720"/>
          <w:tab w:val="left" w:pos="1440"/>
          <w:tab w:val="left" w:pos="2160"/>
          <w:tab w:val="left" w:pos="2880"/>
          <w:tab w:val="left" w:pos="3600"/>
        </w:tabs>
        <w:spacing w:after="0" w:line="240" w:lineRule="auto"/>
        <w:ind w:left="1800" w:hanging="360"/>
        <w:jc w:val="both"/>
        <w:rPr>
          <w:rFonts w:ascii="Arial" w:hAnsi="Arial" w:cs="Arial"/>
          <w:b/>
          <w:sz w:val="18"/>
          <w:szCs w:val="18"/>
        </w:rPr>
      </w:pPr>
    </w:p>
    <w:p w14:paraId="31760C38" w14:textId="487B8BCC" w:rsidR="00300E52" w:rsidRPr="003B65C7" w:rsidRDefault="00AB2EA9" w:rsidP="00AA2807">
      <w:pPr>
        <w:pStyle w:val="Left11x"/>
        <w:numPr>
          <w:ilvl w:val="0"/>
          <w:numId w:val="91"/>
        </w:numPr>
        <w:tabs>
          <w:tab w:val="clear" w:pos="1260"/>
        </w:tabs>
        <w:spacing w:after="240" w:line="240" w:lineRule="auto"/>
        <w:rPr>
          <w:rFonts w:ascii="Arial" w:hAnsi="Arial" w:cs="Arial"/>
          <w:sz w:val="18"/>
          <w:szCs w:val="18"/>
        </w:rPr>
      </w:pPr>
      <w:r w:rsidRPr="00AA3F27">
        <w:rPr>
          <w:rFonts w:ascii="Arial" w:hAnsi="Arial" w:cs="Arial"/>
          <w:sz w:val="18"/>
          <w:szCs w:val="18"/>
        </w:rPr>
        <w:t xml:space="preserve">Refer to </w:t>
      </w:r>
      <w:r w:rsidR="00300E52" w:rsidRPr="00AA3F27">
        <w:rPr>
          <w:rFonts w:ascii="Arial" w:hAnsi="Arial" w:cs="Arial"/>
          <w:sz w:val="18"/>
          <w:szCs w:val="18"/>
        </w:rPr>
        <w:t xml:space="preserve">Infection Control </w:t>
      </w:r>
      <w:r w:rsidRPr="00AA3F27">
        <w:rPr>
          <w:rFonts w:ascii="Arial" w:hAnsi="Arial" w:cs="Arial"/>
          <w:sz w:val="18"/>
          <w:szCs w:val="18"/>
        </w:rPr>
        <w:t xml:space="preserve">Risk Assessment (ICRA) Project Requirements, </w:t>
      </w:r>
      <w:r w:rsidR="00300E52" w:rsidRPr="00AA3F27">
        <w:rPr>
          <w:rFonts w:ascii="Arial" w:hAnsi="Arial" w:cs="Arial"/>
          <w:sz w:val="18"/>
          <w:szCs w:val="18"/>
        </w:rPr>
        <w:t>specification section 01 35 33</w:t>
      </w:r>
      <w:r w:rsidR="005B0238" w:rsidRPr="00AA3F27">
        <w:rPr>
          <w:rFonts w:ascii="Arial" w:hAnsi="Arial" w:cs="Arial"/>
          <w:sz w:val="18"/>
          <w:szCs w:val="18"/>
        </w:rPr>
        <w:t>.</w:t>
      </w:r>
      <w:r w:rsidRPr="00AA3F27">
        <w:rPr>
          <w:rFonts w:ascii="Arial" w:hAnsi="Arial" w:cs="Arial"/>
          <w:b/>
          <w:sz w:val="18"/>
          <w:szCs w:val="18"/>
        </w:rPr>
        <w:t xml:space="preserve"> </w:t>
      </w:r>
    </w:p>
    <w:bookmarkEnd w:id="2"/>
    <w:p w14:paraId="3F9E9387" w14:textId="2B9F23F7" w:rsidR="00F53185" w:rsidRPr="00AA3F27" w:rsidRDefault="00CD0F30" w:rsidP="00AA2807">
      <w:pPr>
        <w:pStyle w:val="Left11"/>
        <w:numPr>
          <w:ilvl w:val="0"/>
          <w:numId w:val="85"/>
        </w:numPr>
        <w:tabs>
          <w:tab w:val="clear" w:pos="540"/>
        </w:tabs>
        <w:spacing w:line="240" w:lineRule="auto"/>
        <w:jc w:val="both"/>
        <w:rPr>
          <w:rFonts w:ascii="Arial" w:hAnsi="Arial" w:cs="Arial"/>
          <w:color w:val="000000"/>
          <w:sz w:val="18"/>
          <w:szCs w:val="18"/>
        </w:rPr>
      </w:pPr>
      <w:r w:rsidRPr="00AA3F27">
        <w:rPr>
          <w:rFonts w:ascii="Arial" w:hAnsi="Arial" w:cs="Arial"/>
          <w:color w:val="000000"/>
          <w:sz w:val="18"/>
          <w:szCs w:val="18"/>
        </w:rPr>
        <w:t>U</w:t>
      </w:r>
      <w:r w:rsidR="00C72E0F" w:rsidRPr="00AA3F27">
        <w:rPr>
          <w:rFonts w:ascii="Arial" w:hAnsi="Arial" w:cs="Arial"/>
          <w:color w:val="000000"/>
          <w:sz w:val="18"/>
          <w:szCs w:val="18"/>
        </w:rPr>
        <w:t>tilities</w:t>
      </w:r>
      <w:r w:rsidR="00F53185" w:rsidRPr="00AA3F27">
        <w:rPr>
          <w:rFonts w:ascii="Arial" w:hAnsi="Arial" w:cs="Arial"/>
          <w:color w:val="000000"/>
          <w:sz w:val="18"/>
          <w:szCs w:val="18"/>
        </w:rPr>
        <w:t xml:space="preserve">: </w:t>
      </w:r>
      <w:r w:rsidR="00F53185" w:rsidRPr="00AA3F27">
        <w:rPr>
          <w:rFonts w:ascii="Arial" w:hAnsi="Arial" w:cs="Arial"/>
          <w:b/>
          <w:sz w:val="18"/>
          <w:szCs w:val="18"/>
          <w:highlight w:val="yellow"/>
        </w:rPr>
        <w:t>[Retain applicable utilities paragraph below and edit as necessary</w:t>
      </w:r>
      <w:r w:rsidR="005D3E49" w:rsidRPr="00AA3F27">
        <w:rPr>
          <w:rFonts w:ascii="Arial" w:hAnsi="Arial" w:cs="Arial"/>
          <w:b/>
          <w:sz w:val="18"/>
          <w:szCs w:val="18"/>
          <w:highlight w:val="yellow"/>
        </w:rPr>
        <w:t xml:space="preserve"> or type Not Applicable</w:t>
      </w:r>
      <w:r w:rsidR="00F53185" w:rsidRPr="00AA3F27">
        <w:rPr>
          <w:rFonts w:ascii="Arial" w:hAnsi="Arial" w:cs="Arial"/>
          <w:b/>
          <w:sz w:val="18"/>
          <w:szCs w:val="18"/>
          <w:highlight w:val="yellow"/>
        </w:rPr>
        <w:t>]</w:t>
      </w:r>
    </w:p>
    <w:p w14:paraId="418E773D" w14:textId="77777777" w:rsidR="009D0147" w:rsidRPr="00EB793D" w:rsidRDefault="00F53185" w:rsidP="005D5B00">
      <w:pPr>
        <w:numPr>
          <w:ilvl w:val="2"/>
          <w:numId w:val="17"/>
        </w:numPr>
        <w:ind w:left="2160" w:hanging="720"/>
        <w:jc w:val="both"/>
        <w:rPr>
          <w:rFonts w:cs="Arial"/>
          <w:color w:val="000000"/>
          <w:sz w:val="18"/>
          <w:szCs w:val="18"/>
        </w:rPr>
      </w:pPr>
      <w:r w:rsidRPr="00EB793D">
        <w:rPr>
          <w:rFonts w:cs="Arial"/>
          <w:color w:val="000000"/>
          <w:sz w:val="18"/>
          <w:szCs w:val="18"/>
        </w:rPr>
        <w:t xml:space="preserve">Drinking water, water required to carry on work, and </w:t>
      </w:r>
      <w:r w:rsidR="00996F42" w:rsidRPr="00EB793D">
        <w:rPr>
          <w:rFonts w:cs="Arial"/>
          <w:color w:val="000000"/>
          <w:sz w:val="18"/>
          <w:szCs w:val="18"/>
        </w:rPr>
        <w:t>120-volt</w:t>
      </w:r>
      <w:r w:rsidRPr="00EB793D">
        <w:rPr>
          <w:rFonts w:cs="Arial"/>
          <w:color w:val="000000"/>
          <w:sz w:val="18"/>
          <w:szCs w:val="18"/>
        </w:rPr>
        <w:t xml:space="preserve"> electrical power required for small tool operation may be obtained without cost to the </w:t>
      </w:r>
      <w:r w:rsidR="00465828" w:rsidRPr="00EB793D">
        <w:rPr>
          <w:rFonts w:cs="Arial"/>
          <w:color w:val="000000"/>
          <w:sz w:val="18"/>
          <w:szCs w:val="18"/>
        </w:rPr>
        <w:t>Constructor</w:t>
      </w:r>
      <w:r w:rsidRPr="00EB793D">
        <w:rPr>
          <w:rFonts w:cs="Arial"/>
          <w:color w:val="000000"/>
          <w:sz w:val="18"/>
          <w:szCs w:val="18"/>
        </w:rPr>
        <w:t xml:space="preserve"> from existing utilities at locations designated by the Owner's Representative.  </w:t>
      </w:r>
    </w:p>
    <w:p w14:paraId="118126CB" w14:textId="77777777" w:rsidR="009D0147" w:rsidRPr="00EB793D" w:rsidRDefault="009D0147" w:rsidP="009D0147">
      <w:pPr>
        <w:ind w:left="2160"/>
        <w:jc w:val="both"/>
        <w:rPr>
          <w:rFonts w:cs="Arial"/>
          <w:color w:val="000000"/>
          <w:sz w:val="18"/>
          <w:szCs w:val="18"/>
        </w:rPr>
      </w:pPr>
    </w:p>
    <w:p w14:paraId="22BA061A" w14:textId="58BDFC6B" w:rsidR="00F53185" w:rsidRPr="00EB793D" w:rsidRDefault="00F53185" w:rsidP="005D5B00">
      <w:pPr>
        <w:numPr>
          <w:ilvl w:val="2"/>
          <w:numId w:val="17"/>
        </w:numPr>
        <w:ind w:left="2160" w:hanging="720"/>
        <w:jc w:val="both"/>
        <w:rPr>
          <w:rFonts w:cs="Arial"/>
          <w:color w:val="000000"/>
          <w:sz w:val="18"/>
          <w:szCs w:val="18"/>
        </w:rPr>
      </w:pPr>
      <w:r w:rsidRPr="00EB793D">
        <w:rPr>
          <w:rFonts w:cs="Arial"/>
          <w:color w:val="000000"/>
          <w:sz w:val="18"/>
          <w:szCs w:val="18"/>
        </w:rPr>
        <w:t xml:space="preserve">Provisions for obtaining power, including temporary extensions, shall be furnished and maintained by the </w:t>
      </w:r>
      <w:r w:rsidR="00465828" w:rsidRPr="00EB793D">
        <w:rPr>
          <w:rFonts w:cs="Arial"/>
          <w:color w:val="000000"/>
          <w:sz w:val="18"/>
          <w:szCs w:val="18"/>
        </w:rPr>
        <w:t>Constructor</w:t>
      </w:r>
      <w:r w:rsidRPr="00EB793D">
        <w:rPr>
          <w:rFonts w:cs="Arial"/>
          <w:color w:val="000000"/>
          <w:sz w:val="18"/>
          <w:szCs w:val="18"/>
        </w:rPr>
        <w:t xml:space="preserve">.  Upon completion of </w:t>
      </w:r>
      <w:r w:rsidR="00996F42" w:rsidRPr="00EB793D">
        <w:rPr>
          <w:rFonts w:cs="Arial"/>
          <w:color w:val="000000"/>
          <w:sz w:val="18"/>
          <w:szCs w:val="18"/>
        </w:rPr>
        <w:t>work,</w:t>
      </w:r>
      <w:r w:rsidRPr="00EB793D">
        <w:rPr>
          <w:rFonts w:cs="Arial"/>
          <w:color w:val="000000"/>
          <w:sz w:val="18"/>
          <w:szCs w:val="18"/>
        </w:rPr>
        <w:t xml:space="preserve"> such extensions shall be </w:t>
      </w:r>
      <w:r w:rsidR="000939BC" w:rsidRPr="00EB793D">
        <w:rPr>
          <w:rFonts w:cs="Arial"/>
          <w:color w:val="000000"/>
          <w:sz w:val="18"/>
          <w:szCs w:val="18"/>
        </w:rPr>
        <w:t>removed,</w:t>
      </w:r>
      <w:r w:rsidRPr="00EB793D">
        <w:rPr>
          <w:rFonts w:cs="Arial"/>
          <w:color w:val="000000"/>
          <w:sz w:val="18"/>
          <w:szCs w:val="18"/>
        </w:rPr>
        <w:t xml:space="preserve"> and any damage caused by use of such extensions shall be repaired to satisfaction of the Owner's Representative, at no cost to the Owner. </w:t>
      </w:r>
    </w:p>
    <w:p w14:paraId="5588CA71" w14:textId="77777777" w:rsidR="00F53185" w:rsidRPr="00EB793D" w:rsidRDefault="00F53185" w:rsidP="00F53185">
      <w:pPr>
        <w:ind w:left="1440"/>
        <w:jc w:val="both"/>
        <w:rPr>
          <w:rFonts w:cs="Arial"/>
          <w:b/>
          <w:bCs/>
          <w:sz w:val="18"/>
          <w:szCs w:val="18"/>
        </w:rPr>
      </w:pPr>
    </w:p>
    <w:p w14:paraId="7BCB3753" w14:textId="77777777" w:rsidR="00F53185" w:rsidRPr="00EB793D" w:rsidRDefault="00E22818" w:rsidP="005D5B00">
      <w:pPr>
        <w:numPr>
          <w:ilvl w:val="2"/>
          <w:numId w:val="17"/>
        </w:numPr>
        <w:ind w:left="2160" w:hanging="720"/>
        <w:jc w:val="both"/>
        <w:rPr>
          <w:rFonts w:cs="Arial"/>
          <w:bCs/>
          <w:sz w:val="18"/>
          <w:szCs w:val="18"/>
        </w:rPr>
      </w:pPr>
      <w:r w:rsidRPr="00EB793D">
        <w:rPr>
          <w:rFonts w:cs="Arial"/>
          <w:sz w:val="18"/>
          <w:szCs w:val="18"/>
        </w:rPr>
        <w:t>Provisions for obtaining water from University-provided sources shall be coordinated with and approved by the Owner’s Representative (FM – U</w:t>
      </w:r>
      <w:r w:rsidR="00366CFC" w:rsidRPr="00EB793D">
        <w:rPr>
          <w:rFonts w:cs="Arial"/>
          <w:sz w:val="18"/>
          <w:szCs w:val="18"/>
        </w:rPr>
        <w:t>IU</w:t>
      </w:r>
      <w:r w:rsidRPr="00EB793D">
        <w:rPr>
          <w:rFonts w:cs="Arial"/>
          <w:sz w:val="18"/>
          <w:szCs w:val="18"/>
        </w:rPr>
        <w:t xml:space="preserve">).  Following approval, the Owner will provide required backflow preventer(s) and meter(s) for </w:t>
      </w:r>
      <w:r w:rsidR="00465828" w:rsidRPr="00EB793D">
        <w:rPr>
          <w:rFonts w:cs="Arial"/>
          <w:sz w:val="18"/>
          <w:szCs w:val="18"/>
        </w:rPr>
        <w:t>Constructor</w:t>
      </w:r>
      <w:r w:rsidRPr="00EB793D">
        <w:rPr>
          <w:rFonts w:cs="Arial"/>
          <w:sz w:val="18"/>
          <w:szCs w:val="18"/>
        </w:rPr>
        <w:t xml:space="preserve"> installation.  </w:t>
      </w:r>
      <w:r w:rsidR="00465828" w:rsidRPr="00EB793D">
        <w:rPr>
          <w:rFonts w:cs="Arial"/>
          <w:sz w:val="18"/>
          <w:szCs w:val="18"/>
        </w:rPr>
        <w:t>Constructor</w:t>
      </w:r>
      <w:r w:rsidRPr="00EB793D">
        <w:rPr>
          <w:rFonts w:cs="Arial"/>
          <w:sz w:val="18"/>
          <w:szCs w:val="18"/>
        </w:rPr>
        <w:t xml:space="preserve"> shall be responsible for all other fittings as required and for the maintenance of temporary services while in place.  </w:t>
      </w:r>
      <w:r w:rsidR="00465828" w:rsidRPr="00EB793D">
        <w:rPr>
          <w:rFonts w:cs="Arial"/>
          <w:sz w:val="18"/>
          <w:szCs w:val="18"/>
        </w:rPr>
        <w:t>Constructor</w:t>
      </w:r>
      <w:r w:rsidRPr="00EB793D">
        <w:rPr>
          <w:rFonts w:cs="Arial"/>
          <w:sz w:val="18"/>
          <w:szCs w:val="18"/>
        </w:rPr>
        <w:t xml:space="preserve"> shall be responsible for providing cold weather protection when outdoor temperatures are forecasted at freezing or below.  Upon completion of work, </w:t>
      </w:r>
      <w:r w:rsidR="00465828" w:rsidRPr="00EB793D">
        <w:rPr>
          <w:rFonts w:cs="Arial"/>
          <w:sz w:val="18"/>
          <w:szCs w:val="18"/>
        </w:rPr>
        <w:t>Constructor</w:t>
      </w:r>
      <w:r w:rsidRPr="00EB793D">
        <w:rPr>
          <w:rFonts w:cs="Arial"/>
          <w:sz w:val="18"/>
          <w:szCs w:val="18"/>
        </w:rPr>
        <w:t xml:space="preserve"> shall remove and return Owner-furnished devices and return the temporary service connection to i</w:t>
      </w:r>
      <w:r w:rsidR="0092410F" w:rsidRPr="00EB793D">
        <w:rPr>
          <w:rFonts w:cs="Arial"/>
          <w:sz w:val="18"/>
          <w:szCs w:val="18"/>
        </w:rPr>
        <w:t>t</w:t>
      </w:r>
      <w:r w:rsidRPr="00EB793D">
        <w:rPr>
          <w:rFonts w:cs="Arial"/>
          <w:sz w:val="18"/>
          <w:szCs w:val="18"/>
        </w:rPr>
        <w:t>s original condition.</w:t>
      </w:r>
    </w:p>
    <w:p w14:paraId="3E166908" w14:textId="77777777" w:rsidR="00F53185" w:rsidRPr="00EB793D" w:rsidRDefault="00F53185" w:rsidP="00F53185">
      <w:pPr>
        <w:jc w:val="both"/>
        <w:rPr>
          <w:rFonts w:cs="Arial"/>
          <w:color w:val="000000"/>
          <w:sz w:val="18"/>
          <w:szCs w:val="18"/>
        </w:rPr>
      </w:pPr>
    </w:p>
    <w:p w14:paraId="7CC837BC" w14:textId="0C3C0768" w:rsidR="00F53185" w:rsidRPr="00EB793D" w:rsidRDefault="009A6B97" w:rsidP="00F53185">
      <w:pPr>
        <w:ind w:left="1440" w:hanging="720"/>
        <w:jc w:val="both"/>
        <w:rPr>
          <w:rFonts w:cs="Arial"/>
          <w:color w:val="000000"/>
          <w:sz w:val="18"/>
          <w:szCs w:val="18"/>
        </w:rPr>
      </w:pPr>
      <w:r w:rsidRPr="009A6B97">
        <w:rPr>
          <w:rFonts w:cs="Arial"/>
          <w:color w:val="000000"/>
          <w:sz w:val="18"/>
          <w:szCs w:val="18"/>
          <w:highlight w:val="yellow"/>
        </w:rPr>
        <w:t>OR</w:t>
      </w:r>
    </w:p>
    <w:p w14:paraId="6A3FB63D" w14:textId="77777777" w:rsidR="00413867" w:rsidRPr="00EB793D" w:rsidRDefault="005A443C" w:rsidP="005D5B00">
      <w:pPr>
        <w:numPr>
          <w:ilvl w:val="2"/>
          <w:numId w:val="20"/>
        </w:numPr>
        <w:ind w:left="2160" w:hanging="720"/>
        <w:jc w:val="both"/>
        <w:rPr>
          <w:rFonts w:cs="Arial"/>
          <w:color w:val="000000"/>
          <w:sz w:val="18"/>
          <w:szCs w:val="18"/>
        </w:rPr>
      </w:pPr>
      <w:r w:rsidRPr="00EB793D">
        <w:rPr>
          <w:rFonts w:cs="Arial"/>
          <w:color w:val="000000"/>
          <w:sz w:val="18"/>
          <w:szCs w:val="18"/>
        </w:rPr>
        <w:t xml:space="preserve">Electricity, </w:t>
      </w:r>
      <w:r w:rsidR="00F53185" w:rsidRPr="00EB793D">
        <w:rPr>
          <w:rFonts w:cs="Arial"/>
          <w:color w:val="000000"/>
          <w:sz w:val="18"/>
          <w:szCs w:val="18"/>
        </w:rPr>
        <w:t xml:space="preserve">Steam, </w:t>
      </w:r>
      <w:r w:rsidRPr="00EB793D">
        <w:rPr>
          <w:rFonts w:cs="Arial"/>
          <w:color w:val="000000"/>
          <w:sz w:val="18"/>
          <w:szCs w:val="18"/>
        </w:rPr>
        <w:t>D</w:t>
      </w:r>
      <w:r w:rsidR="00F53185" w:rsidRPr="00EB793D">
        <w:rPr>
          <w:rFonts w:cs="Arial"/>
          <w:color w:val="000000"/>
          <w:sz w:val="18"/>
          <w:szCs w:val="18"/>
        </w:rPr>
        <w:t xml:space="preserve">omestic </w:t>
      </w:r>
      <w:r w:rsidRPr="00EB793D">
        <w:rPr>
          <w:rFonts w:cs="Arial"/>
          <w:color w:val="000000"/>
          <w:sz w:val="18"/>
          <w:szCs w:val="18"/>
        </w:rPr>
        <w:t>W</w:t>
      </w:r>
      <w:r w:rsidR="00F53185" w:rsidRPr="00EB793D">
        <w:rPr>
          <w:rFonts w:cs="Arial"/>
          <w:color w:val="000000"/>
          <w:sz w:val="18"/>
          <w:szCs w:val="18"/>
        </w:rPr>
        <w:t xml:space="preserve">ater, </w:t>
      </w:r>
      <w:r w:rsidRPr="00EB793D">
        <w:rPr>
          <w:rFonts w:cs="Arial"/>
          <w:color w:val="000000"/>
          <w:sz w:val="18"/>
          <w:szCs w:val="18"/>
        </w:rPr>
        <w:t>Sewer, Fire</w:t>
      </w:r>
      <w:r w:rsidR="006A2717" w:rsidRPr="00EB793D">
        <w:rPr>
          <w:rFonts w:cs="Arial"/>
          <w:color w:val="000000"/>
          <w:sz w:val="18"/>
          <w:szCs w:val="18"/>
        </w:rPr>
        <w:t>,</w:t>
      </w:r>
      <w:r w:rsidRPr="00EB793D">
        <w:rPr>
          <w:rFonts w:cs="Arial"/>
          <w:color w:val="000000"/>
          <w:sz w:val="18"/>
          <w:szCs w:val="18"/>
        </w:rPr>
        <w:t xml:space="preserve"> </w:t>
      </w:r>
      <w:r w:rsidR="00F53185" w:rsidRPr="00EB793D">
        <w:rPr>
          <w:rFonts w:cs="Arial"/>
          <w:color w:val="000000"/>
          <w:sz w:val="18"/>
          <w:szCs w:val="18"/>
        </w:rPr>
        <w:t xml:space="preserve">and </w:t>
      </w:r>
      <w:r w:rsidRPr="00EB793D">
        <w:rPr>
          <w:rFonts w:cs="Arial"/>
          <w:color w:val="000000"/>
          <w:sz w:val="18"/>
          <w:szCs w:val="18"/>
        </w:rPr>
        <w:t>Chilled Water</w:t>
      </w:r>
      <w:r w:rsidR="00F53185" w:rsidRPr="00EB793D">
        <w:rPr>
          <w:rFonts w:cs="Arial"/>
          <w:color w:val="000000"/>
          <w:sz w:val="18"/>
          <w:szCs w:val="18"/>
        </w:rPr>
        <w:t xml:space="preserve"> can be obtained from existing utilities at locations designated by the Owner's Representative</w:t>
      </w:r>
      <w:r w:rsidR="006A2717" w:rsidRPr="00EB793D">
        <w:rPr>
          <w:rFonts w:cs="Arial"/>
          <w:color w:val="000000"/>
          <w:sz w:val="18"/>
          <w:szCs w:val="18"/>
        </w:rPr>
        <w:t>.  The following rates will be used for the duration of the construction contract:</w:t>
      </w:r>
    </w:p>
    <w:p w14:paraId="293F3C4C" w14:textId="77777777" w:rsidR="00413867" w:rsidRPr="00EB793D" w:rsidRDefault="00413867" w:rsidP="00413867">
      <w:pPr>
        <w:ind w:left="2160"/>
        <w:jc w:val="both"/>
        <w:rPr>
          <w:rFonts w:cs="Arial"/>
          <w:color w:val="000000"/>
          <w:sz w:val="18"/>
          <w:szCs w:val="18"/>
        </w:rPr>
      </w:pPr>
    </w:p>
    <w:p w14:paraId="79F8E5EE" w14:textId="2B8105D7" w:rsidR="00413867" w:rsidRDefault="00160883" w:rsidP="00046930">
      <w:pPr>
        <w:pStyle w:val="ListParagraph"/>
        <w:numPr>
          <w:ilvl w:val="5"/>
          <w:numId w:val="20"/>
        </w:numPr>
        <w:tabs>
          <w:tab w:val="clear" w:pos="4320"/>
        </w:tabs>
        <w:ind w:left="2880" w:hanging="630"/>
        <w:jc w:val="both"/>
        <w:rPr>
          <w:rFonts w:cs="Arial"/>
          <w:b/>
          <w:color w:val="000000"/>
          <w:sz w:val="18"/>
          <w:szCs w:val="18"/>
        </w:rPr>
      </w:pPr>
      <w:r w:rsidRPr="00046930">
        <w:rPr>
          <w:rFonts w:cs="Arial"/>
          <w:bCs/>
          <w:color w:val="000000"/>
          <w:sz w:val="18"/>
          <w:szCs w:val="18"/>
        </w:rPr>
        <w:t>FY 2</w:t>
      </w:r>
      <w:r w:rsidR="00CA3069">
        <w:rPr>
          <w:rFonts w:cs="Arial"/>
          <w:bCs/>
          <w:color w:val="000000"/>
          <w:sz w:val="18"/>
          <w:szCs w:val="18"/>
        </w:rPr>
        <w:t>1</w:t>
      </w:r>
      <w:r w:rsidRPr="00046930">
        <w:rPr>
          <w:rFonts w:cs="Arial"/>
          <w:bCs/>
          <w:color w:val="000000"/>
          <w:sz w:val="18"/>
          <w:szCs w:val="18"/>
        </w:rPr>
        <w:t>-2</w:t>
      </w:r>
      <w:r w:rsidR="00CA3069">
        <w:rPr>
          <w:rFonts w:cs="Arial"/>
          <w:bCs/>
          <w:color w:val="000000"/>
          <w:sz w:val="18"/>
          <w:szCs w:val="18"/>
        </w:rPr>
        <w:t>2</w:t>
      </w:r>
      <w:r w:rsidRPr="00046930">
        <w:rPr>
          <w:rFonts w:cs="Arial"/>
          <w:bCs/>
          <w:color w:val="000000"/>
          <w:sz w:val="18"/>
          <w:szCs w:val="18"/>
        </w:rPr>
        <w:t xml:space="preserve"> Utility Rates</w:t>
      </w:r>
      <w:r w:rsidRPr="00046930">
        <w:rPr>
          <w:rFonts w:cs="Arial"/>
          <w:b/>
          <w:color w:val="000000"/>
          <w:sz w:val="18"/>
          <w:szCs w:val="18"/>
        </w:rPr>
        <w:t xml:space="preserve"> </w:t>
      </w:r>
      <w:r w:rsidR="000C1613">
        <w:rPr>
          <w:rFonts w:cs="Arial"/>
          <w:b/>
          <w:color w:val="000000"/>
          <w:sz w:val="18"/>
          <w:szCs w:val="18"/>
          <w:highlight w:val="yellow"/>
        </w:rPr>
        <w:t>[S</w:t>
      </w:r>
      <w:r w:rsidRPr="00046930">
        <w:rPr>
          <w:rFonts w:cs="Arial"/>
          <w:b/>
          <w:color w:val="000000"/>
          <w:sz w:val="18"/>
          <w:szCs w:val="18"/>
          <w:highlight w:val="yellow"/>
        </w:rPr>
        <w:t>elect Main Campus or Oakdale Campus</w:t>
      </w:r>
      <w:r w:rsidR="000C1613">
        <w:rPr>
          <w:rFonts w:cs="Arial"/>
          <w:b/>
          <w:color w:val="000000"/>
          <w:sz w:val="18"/>
          <w:szCs w:val="18"/>
        </w:rPr>
        <w:t>]</w:t>
      </w:r>
      <w:r w:rsidR="00F53185" w:rsidRPr="00046930">
        <w:rPr>
          <w:rFonts w:cs="Arial"/>
          <w:b/>
          <w:color w:val="000000"/>
          <w:sz w:val="18"/>
          <w:szCs w:val="18"/>
        </w:rPr>
        <w:t xml:space="preserve"> </w:t>
      </w:r>
    </w:p>
    <w:p w14:paraId="7C36B558" w14:textId="77777777" w:rsidR="00183F4F" w:rsidRPr="00046930" w:rsidRDefault="00183F4F" w:rsidP="00183F4F">
      <w:pPr>
        <w:pStyle w:val="ListParagraph"/>
        <w:ind w:left="2880"/>
        <w:jc w:val="both"/>
        <w:rPr>
          <w:rFonts w:cs="Arial"/>
          <w:b/>
          <w:color w:val="000000"/>
          <w:sz w:val="18"/>
          <w:szCs w:val="18"/>
        </w:rPr>
      </w:pPr>
    </w:p>
    <w:p w14:paraId="468CF238" w14:textId="5461BF79" w:rsidR="00046930" w:rsidRPr="00183F4F" w:rsidRDefault="00046930" w:rsidP="00183F4F">
      <w:pPr>
        <w:pStyle w:val="ListParagraph"/>
        <w:ind w:left="2880"/>
        <w:jc w:val="both"/>
        <w:rPr>
          <w:rFonts w:cs="Arial"/>
          <w:bCs/>
          <w:color w:val="000000"/>
          <w:sz w:val="18"/>
          <w:szCs w:val="18"/>
        </w:rPr>
      </w:pPr>
      <w:r w:rsidRPr="00046930">
        <w:rPr>
          <w:rFonts w:cs="Arial"/>
          <w:bCs/>
          <w:color w:val="000000"/>
          <w:sz w:val="18"/>
          <w:szCs w:val="18"/>
        </w:rPr>
        <w:t>Main Campus:</w:t>
      </w:r>
    </w:p>
    <w:tbl>
      <w:tblPr>
        <w:tblW w:w="5760" w:type="dxa"/>
        <w:tblInd w:w="2870" w:type="dxa"/>
        <w:tblLook w:val="04A0" w:firstRow="1" w:lastRow="0" w:firstColumn="1" w:lastColumn="0" w:noHBand="0" w:noVBand="1"/>
      </w:tblPr>
      <w:tblGrid>
        <w:gridCol w:w="1440"/>
        <w:gridCol w:w="1440"/>
        <w:gridCol w:w="1440"/>
        <w:gridCol w:w="1440"/>
      </w:tblGrid>
      <w:tr w:rsidR="00B81BD7" w:rsidRPr="000E5AF6" w14:paraId="4DE2DA16" w14:textId="77777777" w:rsidTr="00B81BD7">
        <w:trPr>
          <w:trHeight w:val="435"/>
        </w:trPr>
        <w:tc>
          <w:tcPr>
            <w:tcW w:w="14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9830981" w14:textId="77777777" w:rsidR="00B81BD7" w:rsidRPr="000E5AF6" w:rsidRDefault="00B81BD7" w:rsidP="00B81BD7">
            <w:pPr>
              <w:widowControl/>
              <w:ind w:firstLine="161"/>
              <w:jc w:val="center"/>
              <w:rPr>
                <w:rFonts w:cs="Arial"/>
                <w:b/>
                <w:bCs/>
                <w:snapToGrid/>
                <w:sz w:val="18"/>
                <w:szCs w:val="18"/>
              </w:rPr>
            </w:pPr>
            <w:r w:rsidRPr="000E5AF6">
              <w:rPr>
                <w:rFonts w:cs="Arial"/>
                <w:b/>
                <w:bCs/>
                <w:snapToGrid/>
                <w:sz w:val="18"/>
                <w:szCs w:val="18"/>
              </w:rPr>
              <w:t>Electricity</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14:paraId="43106CA9" w14:textId="77777777" w:rsidR="00B81BD7" w:rsidRPr="000E5AF6" w:rsidRDefault="00B81BD7" w:rsidP="000E5AF6">
            <w:pPr>
              <w:widowControl/>
              <w:jc w:val="center"/>
              <w:rPr>
                <w:rFonts w:cs="Arial"/>
                <w:b/>
                <w:bCs/>
                <w:snapToGrid/>
                <w:sz w:val="18"/>
                <w:szCs w:val="18"/>
              </w:rPr>
            </w:pPr>
            <w:r w:rsidRPr="000E5AF6">
              <w:rPr>
                <w:rFonts w:cs="Arial"/>
                <w:b/>
                <w:bCs/>
                <w:snapToGrid/>
                <w:sz w:val="18"/>
                <w:szCs w:val="18"/>
              </w:rPr>
              <w:t>Steam</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14:paraId="68255E38" w14:textId="77777777" w:rsidR="00B81BD7" w:rsidRPr="000E5AF6" w:rsidRDefault="00B81BD7" w:rsidP="000E5AF6">
            <w:pPr>
              <w:widowControl/>
              <w:jc w:val="center"/>
              <w:rPr>
                <w:rFonts w:cs="Arial"/>
                <w:b/>
                <w:bCs/>
                <w:snapToGrid/>
                <w:sz w:val="18"/>
                <w:szCs w:val="18"/>
              </w:rPr>
            </w:pPr>
            <w:r w:rsidRPr="000E5AF6">
              <w:rPr>
                <w:rFonts w:cs="Arial"/>
                <w:b/>
                <w:bCs/>
                <w:snapToGrid/>
                <w:sz w:val="18"/>
                <w:szCs w:val="18"/>
              </w:rPr>
              <w:t>Water</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14:paraId="7C9C677A" w14:textId="77777777" w:rsidR="00B81BD7" w:rsidRPr="000E5AF6" w:rsidRDefault="00B81BD7" w:rsidP="000E5AF6">
            <w:pPr>
              <w:widowControl/>
              <w:jc w:val="center"/>
              <w:rPr>
                <w:rFonts w:cs="Arial"/>
                <w:b/>
                <w:bCs/>
                <w:snapToGrid/>
                <w:sz w:val="18"/>
                <w:szCs w:val="18"/>
              </w:rPr>
            </w:pPr>
            <w:r w:rsidRPr="000E5AF6">
              <w:rPr>
                <w:rFonts w:cs="Arial"/>
                <w:b/>
                <w:bCs/>
                <w:snapToGrid/>
                <w:sz w:val="18"/>
                <w:szCs w:val="18"/>
              </w:rPr>
              <w:t>Chilled Water</w:t>
            </w:r>
          </w:p>
        </w:tc>
      </w:tr>
      <w:tr w:rsidR="00B81BD7" w:rsidRPr="000E5AF6" w14:paraId="04699EFA" w14:textId="77777777" w:rsidTr="00B81BD7">
        <w:trPr>
          <w:trHeight w:val="223"/>
        </w:trPr>
        <w:tc>
          <w:tcPr>
            <w:tcW w:w="1440" w:type="dxa"/>
            <w:tcBorders>
              <w:top w:val="nil"/>
              <w:left w:val="single" w:sz="8" w:space="0" w:color="auto"/>
              <w:bottom w:val="single" w:sz="8" w:space="0" w:color="auto"/>
              <w:right w:val="single" w:sz="8" w:space="0" w:color="auto"/>
            </w:tcBorders>
            <w:shd w:val="clear" w:color="auto" w:fill="auto"/>
            <w:noWrap/>
            <w:vAlign w:val="bottom"/>
            <w:hideMark/>
          </w:tcPr>
          <w:p w14:paraId="12D558CF" w14:textId="77777777" w:rsidR="00B81BD7" w:rsidRPr="000E5AF6" w:rsidRDefault="00B81BD7" w:rsidP="000E5AF6">
            <w:pPr>
              <w:widowControl/>
              <w:jc w:val="center"/>
              <w:rPr>
                <w:rFonts w:cs="Arial"/>
                <w:snapToGrid/>
                <w:sz w:val="16"/>
                <w:szCs w:val="16"/>
              </w:rPr>
            </w:pPr>
            <w:r w:rsidRPr="000E5AF6">
              <w:rPr>
                <w:rFonts w:cs="Arial"/>
                <w:snapToGrid/>
                <w:sz w:val="16"/>
                <w:szCs w:val="16"/>
              </w:rPr>
              <w:t>KWH</w:t>
            </w:r>
          </w:p>
        </w:tc>
        <w:tc>
          <w:tcPr>
            <w:tcW w:w="1440" w:type="dxa"/>
            <w:tcBorders>
              <w:top w:val="nil"/>
              <w:left w:val="nil"/>
              <w:bottom w:val="single" w:sz="8" w:space="0" w:color="auto"/>
              <w:right w:val="single" w:sz="8" w:space="0" w:color="auto"/>
            </w:tcBorders>
            <w:shd w:val="clear" w:color="auto" w:fill="auto"/>
            <w:noWrap/>
            <w:vAlign w:val="bottom"/>
            <w:hideMark/>
          </w:tcPr>
          <w:p w14:paraId="1DBCB65F" w14:textId="77777777" w:rsidR="00B81BD7" w:rsidRPr="000E5AF6" w:rsidRDefault="00B81BD7" w:rsidP="000E5AF6">
            <w:pPr>
              <w:widowControl/>
              <w:jc w:val="center"/>
              <w:rPr>
                <w:rFonts w:cs="Arial"/>
                <w:snapToGrid/>
                <w:sz w:val="16"/>
                <w:szCs w:val="16"/>
              </w:rPr>
            </w:pPr>
            <w:r w:rsidRPr="000E5AF6">
              <w:rPr>
                <w:rFonts w:cs="Arial"/>
                <w:snapToGrid/>
                <w:sz w:val="16"/>
                <w:szCs w:val="16"/>
              </w:rPr>
              <w:t>MMBTU</w:t>
            </w:r>
          </w:p>
        </w:tc>
        <w:tc>
          <w:tcPr>
            <w:tcW w:w="1440" w:type="dxa"/>
            <w:tcBorders>
              <w:top w:val="nil"/>
              <w:left w:val="nil"/>
              <w:bottom w:val="single" w:sz="8" w:space="0" w:color="auto"/>
              <w:right w:val="single" w:sz="8" w:space="0" w:color="auto"/>
            </w:tcBorders>
            <w:shd w:val="clear" w:color="auto" w:fill="auto"/>
            <w:noWrap/>
            <w:vAlign w:val="bottom"/>
            <w:hideMark/>
          </w:tcPr>
          <w:p w14:paraId="6BAD24B0" w14:textId="77777777" w:rsidR="00B81BD7" w:rsidRPr="000E5AF6" w:rsidRDefault="00B81BD7" w:rsidP="000E5AF6">
            <w:pPr>
              <w:widowControl/>
              <w:jc w:val="center"/>
              <w:rPr>
                <w:rFonts w:cs="Arial"/>
                <w:snapToGrid/>
                <w:sz w:val="16"/>
                <w:szCs w:val="16"/>
              </w:rPr>
            </w:pPr>
            <w:r w:rsidRPr="000E5AF6">
              <w:rPr>
                <w:rFonts w:cs="Arial"/>
                <w:snapToGrid/>
                <w:sz w:val="16"/>
                <w:szCs w:val="16"/>
              </w:rPr>
              <w:t>Mgal</w:t>
            </w:r>
          </w:p>
        </w:tc>
        <w:tc>
          <w:tcPr>
            <w:tcW w:w="1440" w:type="dxa"/>
            <w:tcBorders>
              <w:top w:val="nil"/>
              <w:left w:val="nil"/>
              <w:bottom w:val="single" w:sz="8" w:space="0" w:color="auto"/>
              <w:right w:val="single" w:sz="8" w:space="0" w:color="auto"/>
            </w:tcBorders>
            <w:shd w:val="clear" w:color="auto" w:fill="auto"/>
            <w:noWrap/>
            <w:vAlign w:val="bottom"/>
            <w:hideMark/>
          </w:tcPr>
          <w:p w14:paraId="6C656D65" w14:textId="77777777" w:rsidR="00B81BD7" w:rsidRPr="000E5AF6" w:rsidRDefault="00B81BD7" w:rsidP="000E5AF6">
            <w:pPr>
              <w:widowControl/>
              <w:jc w:val="center"/>
              <w:rPr>
                <w:rFonts w:cs="Arial"/>
                <w:snapToGrid/>
                <w:sz w:val="16"/>
                <w:szCs w:val="16"/>
              </w:rPr>
            </w:pPr>
            <w:r w:rsidRPr="000E5AF6">
              <w:rPr>
                <w:rFonts w:cs="Arial"/>
                <w:snapToGrid/>
                <w:sz w:val="16"/>
                <w:szCs w:val="16"/>
              </w:rPr>
              <w:t>MMBTU</w:t>
            </w:r>
          </w:p>
        </w:tc>
      </w:tr>
      <w:tr w:rsidR="00B81BD7" w:rsidRPr="00F71A3F" w14:paraId="2998AAB8" w14:textId="77777777" w:rsidTr="00B81BD7">
        <w:trPr>
          <w:trHeight w:val="435"/>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63048C53" w14:textId="753B3A8D" w:rsidR="00B81BD7" w:rsidRPr="00F71A3F" w:rsidRDefault="00B81BD7" w:rsidP="000E5AF6">
            <w:pPr>
              <w:widowControl/>
              <w:jc w:val="center"/>
              <w:rPr>
                <w:rFonts w:cs="Arial"/>
                <w:snapToGrid/>
                <w:sz w:val="16"/>
                <w:szCs w:val="16"/>
              </w:rPr>
            </w:pPr>
            <w:r w:rsidRPr="00F71A3F">
              <w:rPr>
                <w:rFonts w:cs="Arial"/>
                <w:snapToGrid/>
                <w:sz w:val="16"/>
                <w:szCs w:val="16"/>
              </w:rPr>
              <w:t xml:space="preserve"> $            0.0978 </w:t>
            </w:r>
          </w:p>
        </w:tc>
        <w:tc>
          <w:tcPr>
            <w:tcW w:w="1440" w:type="dxa"/>
            <w:tcBorders>
              <w:top w:val="nil"/>
              <w:left w:val="nil"/>
              <w:bottom w:val="single" w:sz="8" w:space="0" w:color="auto"/>
              <w:right w:val="single" w:sz="4" w:space="0" w:color="auto"/>
            </w:tcBorders>
            <w:shd w:val="clear" w:color="auto" w:fill="auto"/>
            <w:noWrap/>
            <w:vAlign w:val="center"/>
            <w:hideMark/>
          </w:tcPr>
          <w:p w14:paraId="40882C23" w14:textId="7139A464" w:rsidR="00B81BD7" w:rsidRPr="00F71A3F" w:rsidRDefault="00B81BD7" w:rsidP="000E5AF6">
            <w:pPr>
              <w:widowControl/>
              <w:jc w:val="center"/>
              <w:rPr>
                <w:rFonts w:cs="Arial"/>
                <w:snapToGrid/>
                <w:sz w:val="16"/>
                <w:szCs w:val="16"/>
              </w:rPr>
            </w:pPr>
            <w:r w:rsidRPr="00F71A3F">
              <w:rPr>
                <w:rFonts w:cs="Arial"/>
                <w:snapToGrid/>
                <w:sz w:val="16"/>
                <w:szCs w:val="16"/>
              </w:rPr>
              <w:t xml:space="preserve"> $          17.4164</w:t>
            </w:r>
          </w:p>
        </w:tc>
        <w:tc>
          <w:tcPr>
            <w:tcW w:w="1440" w:type="dxa"/>
            <w:tcBorders>
              <w:top w:val="nil"/>
              <w:left w:val="nil"/>
              <w:bottom w:val="single" w:sz="8" w:space="0" w:color="auto"/>
              <w:right w:val="single" w:sz="4" w:space="0" w:color="auto"/>
            </w:tcBorders>
            <w:shd w:val="clear" w:color="auto" w:fill="auto"/>
            <w:noWrap/>
            <w:vAlign w:val="center"/>
            <w:hideMark/>
          </w:tcPr>
          <w:p w14:paraId="43120857" w14:textId="3A1E2853" w:rsidR="00B81BD7" w:rsidRPr="00F71A3F" w:rsidRDefault="00B81BD7" w:rsidP="000E5AF6">
            <w:pPr>
              <w:widowControl/>
              <w:jc w:val="center"/>
              <w:rPr>
                <w:rFonts w:cs="Arial"/>
                <w:snapToGrid/>
                <w:sz w:val="16"/>
                <w:szCs w:val="16"/>
              </w:rPr>
            </w:pPr>
            <w:r w:rsidRPr="00F71A3F">
              <w:rPr>
                <w:rFonts w:cs="Arial"/>
                <w:snapToGrid/>
                <w:sz w:val="16"/>
                <w:szCs w:val="16"/>
              </w:rPr>
              <w:t xml:space="preserve"> $            6.5424 </w:t>
            </w:r>
          </w:p>
        </w:tc>
        <w:tc>
          <w:tcPr>
            <w:tcW w:w="1440" w:type="dxa"/>
            <w:tcBorders>
              <w:top w:val="nil"/>
              <w:left w:val="nil"/>
              <w:bottom w:val="single" w:sz="8" w:space="0" w:color="auto"/>
              <w:right w:val="single" w:sz="4" w:space="0" w:color="auto"/>
            </w:tcBorders>
            <w:shd w:val="clear" w:color="auto" w:fill="auto"/>
            <w:noWrap/>
            <w:vAlign w:val="center"/>
            <w:hideMark/>
          </w:tcPr>
          <w:p w14:paraId="25D6D257" w14:textId="309637E7" w:rsidR="00B81BD7" w:rsidRPr="00F71A3F" w:rsidRDefault="00B81BD7" w:rsidP="000E5AF6">
            <w:pPr>
              <w:widowControl/>
              <w:jc w:val="center"/>
              <w:rPr>
                <w:rFonts w:cs="Arial"/>
                <w:snapToGrid/>
                <w:sz w:val="16"/>
                <w:szCs w:val="16"/>
              </w:rPr>
            </w:pPr>
            <w:r w:rsidRPr="00F71A3F">
              <w:rPr>
                <w:rFonts w:cs="Arial"/>
                <w:snapToGrid/>
                <w:sz w:val="16"/>
                <w:szCs w:val="16"/>
              </w:rPr>
              <w:t xml:space="preserve"> $          26.2894 </w:t>
            </w:r>
          </w:p>
        </w:tc>
      </w:tr>
    </w:tbl>
    <w:p w14:paraId="5C99CFC0" w14:textId="45427667" w:rsidR="00413867" w:rsidRPr="00F71A3F" w:rsidRDefault="00413867" w:rsidP="00413867">
      <w:pPr>
        <w:ind w:left="2880"/>
        <w:jc w:val="both"/>
        <w:rPr>
          <w:rFonts w:cs="Arial"/>
          <w:sz w:val="18"/>
          <w:szCs w:val="18"/>
        </w:rPr>
      </w:pPr>
    </w:p>
    <w:p w14:paraId="21C53545" w14:textId="6BEB58B1" w:rsidR="00046930" w:rsidRPr="00F71A3F" w:rsidRDefault="00046930" w:rsidP="00413867">
      <w:pPr>
        <w:ind w:left="2880"/>
        <w:jc w:val="both"/>
        <w:rPr>
          <w:rFonts w:cs="Arial"/>
          <w:sz w:val="18"/>
          <w:szCs w:val="18"/>
        </w:rPr>
      </w:pPr>
      <w:r w:rsidRPr="00F71A3F">
        <w:rPr>
          <w:rFonts w:cs="Arial"/>
          <w:sz w:val="18"/>
          <w:szCs w:val="18"/>
        </w:rPr>
        <w:t>Oakdale Campus:</w:t>
      </w:r>
    </w:p>
    <w:tbl>
      <w:tblPr>
        <w:tblW w:w="5760" w:type="dxa"/>
        <w:tblInd w:w="2870" w:type="dxa"/>
        <w:tblLook w:val="04A0" w:firstRow="1" w:lastRow="0" w:firstColumn="1" w:lastColumn="0" w:noHBand="0" w:noVBand="1"/>
      </w:tblPr>
      <w:tblGrid>
        <w:gridCol w:w="1440"/>
        <w:gridCol w:w="1440"/>
        <w:gridCol w:w="1440"/>
        <w:gridCol w:w="1440"/>
      </w:tblGrid>
      <w:tr w:rsidR="00F71A3F" w:rsidRPr="00F71A3F" w14:paraId="08CF2CF6" w14:textId="77777777" w:rsidTr="00B81BD7">
        <w:trPr>
          <w:trHeight w:val="358"/>
        </w:trPr>
        <w:tc>
          <w:tcPr>
            <w:tcW w:w="14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58DFFA" w14:textId="77777777" w:rsidR="00B81BD7" w:rsidRPr="00F71A3F" w:rsidRDefault="00B81BD7" w:rsidP="00780769">
            <w:pPr>
              <w:widowControl/>
              <w:jc w:val="center"/>
              <w:rPr>
                <w:rFonts w:cs="Arial"/>
                <w:b/>
                <w:bCs/>
                <w:snapToGrid/>
                <w:sz w:val="18"/>
                <w:szCs w:val="18"/>
              </w:rPr>
            </w:pPr>
            <w:r w:rsidRPr="00F71A3F">
              <w:rPr>
                <w:rFonts w:cs="Arial"/>
                <w:b/>
                <w:bCs/>
                <w:snapToGrid/>
                <w:sz w:val="18"/>
                <w:szCs w:val="18"/>
              </w:rPr>
              <w:t>Electricity</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14:paraId="45954559" w14:textId="77777777" w:rsidR="00B81BD7" w:rsidRPr="00F71A3F" w:rsidRDefault="00B81BD7" w:rsidP="00780769">
            <w:pPr>
              <w:widowControl/>
              <w:jc w:val="center"/>
              <w:rPr>
                <w:rFonts w:cs="Arial"/>
                <w:b/>
                <w:bCs/>
                <w:snapToGrid/>
                <w:sz w:val="18"/>
                <w:szCs w:val="18"/>
              </w:rPr>
            </w:pPr>
            <w:r w:rsidRPr="00F71A3F">
              <w:rPr>
                <w:rFonts w:cs="Arial"/>
                <w:b/>
                <w:bCs/>
                <w:snapToGrid/>
                <w:sz w:val="18"/>
                <w:szCs w:val="18"/>
              </w:rPr>
              <w:t>Steam</w:t>
            </w:r>
          </w:p>
        </w:tc>
        <w:tc>
          <w:tcPr>
            <w:tcW w:w="1440" w:type="dxa"/>
            <w:tcBorders>
              <w:top w:val="single" w:sz="8" w:space="0" w:color="auto"/>
              <w:left w:val="nil"/>
              <w:bottom w:val="single" w:sz="8" w:space="0" w:color="auto"/>
              <w:right w:val="single" w:sz="8" w:space="0" w:color="auto"/>
            </w:tcBorders>
            <w:shd w:val="clear" w:color="auto" w:fill="auto"/>
            <w:noWrap/>
            <w:vAlign w:val="center"/>
            <w:hideMark/>
          </w:tcPr>
          <w:p w14:paraId="0A9244C5" w14:textId="77777777" w:rsidR="00B81BD7" w:rsidRPr="00F71A3F" w:rsidRDefault="00B81BD7" w:rsidP="00780769">
            <w:pPr>
              <w:widowControl/>
              <w:jc w:val="center"/>
              <w:rPr>
                <w:rFonts w:cs="Arial"/>
                <w:b/>
                <w:bCs/>
                <w:snapToGrid/>
                <w:sz w:val="18"/>
                <w:szCs w:val="18"/>
              </w:rPr>
            </w:pPr>
            <w:r w:rsidRPr="00F71A3F">
              <w:rPr>
                <w:rFonts w:cs="Arial"/>
                <w:b/>
                <w:bCs/>
                <w:snapToGrid/>
                <w:sz w:val="18"/>
                <w:szCs w:val="18"/>
              </w:rPr>
              <w:t>Water</w:t>
            </w:r>
          </w:p>
        </w:tc>
        <w:tc>
          <w:tcPr>
            <w:tcW w:w="1440" w:type="dxa"/>
            <w:tcBorders>
              <w:top w:val="single" w:sz="8" w:space="0" w:color="auto"/>
              <w:left w:val="nil"/>
              <w:bottom w:val="single" w:sz="8" w:space="0" w:color="auto"/>
              <w:right w:val="single" w:sz="4" w:space="0" w:color="auto"/>
            </w:tcBorders>
            <w:vAlign w:val="center"/>
          </w:tcPr>
          <w:p w14:paraId="46EE673F" w14:textId="61300AFD" w:rsidR="00B81BD7" w:rsidRPr="00F71A3F" w:rsidRDefault="00B81BD7" w:rsidP="00780769">
            <w:pPr>
              <w:widowControl/>
              <w:jc w:val="center"/>
              <w:rPr>
                <w:rFonts w:cs="Arial"/>
                <w:b/>
                <w:bCs/>
                <w:snapToGrid/>
                <w:sz w:val="18"/>
                <w:szCs w:val="18"/>
              </w:rPr>
            </w:pPr>
            <w:r w:rsidRPr="00F71A3F">
              <w:rPr>
                <w:rFonts w:cs="Arial"/>
                <w:b/>
                <w:bCs/>
                <w:snapToGrid/>
                <w:sz w:val="18"/>
                <w:szCs w:val="18"/>
              </w:rPr>
              <w:t>Chilled Water</w:t>
            </w:r>
          </w:p>
        </w:tc>
      </w:tr>
      <w:tr w:rsidR="00F71A3F" w:rsidRPr="00F71A3F" w14:paraId="3781E9C0" w14:textId="77777777" w:rsidTr="00B81BD7">
        <w:trPr>
          <w:trHeight w:val="250"/>
        </w:trPr>
        <w:tc>
          <w:tcPr>
            <w:tcW w:w="1440" w:type="dxa"/>
            <w:tcBorders>
              <w:top w:val="nil"/>
              <w:left w:val="single" w:sz="8" w:space="0" w:color="auto"/>
              <w:bottom w:val="single" w:sz="8" w:space="0" w:color="auto"/>
              <w:right w:val="nil"/>
            </w:tcBorders>
            <w:shd w:val="clear" w:color="auto" w:fill="auto"/>
            <w:noWrap/>
            <w:vAlign w:val="bottom"/>
            <w:hideMark/>
          </w:tcPr>
          <w:p w14:paraId="0EFC8654" w14:textId="77777777" w:rsidR="00B81BD7" w:rsidRPr="00F71A3F" w:rsidRDefault="00B81BD7" w:rsidP="00780769">
            <w:pPr>
              <w:widowControl/>
              <w:jc w:val="center"/>
              <w:rPr>
                <w:rFonts w:cs="Arial"/>
                <w:snapToGrid/>
                <w:sz w:val="16"/>
                <w:szCs w:val="16"/>
              </w:rPr>
            </w:pPr>
            <w:r w:rsidRPr="00F71A3F">
              <w:rPr>
                <w:rFonts w:cs="Arial"/>
                <w:snapToGrid/>
                <w:sz w:val="16"/>
                <w:szCs w:val="16"/>
              </w:rPr>
              <w:t>KWH</w:t>
            </w:r>
          </w:p>
        </w:tc>
        <w:tc>
          <w:tcPr>
            <w:tcW w:w="1440" w:type="dxa"/>
            <w:tcBorders>
              <w:top w:val="nil"/>
              <w:left w:val="single" w:sz="8" w:space="0" w:color="auto"/>
              <w:bottom w:val="single" w:sz="8" w:space="0" w:color="auto"/>
              <w:right w:val="single" w:sz="8" w:space="0" w:color="auto"/>
            </w:tcBorders>
            <w:shd w:val="clear" w:color="auto" w:fill="auto"/>
            <w:noWrap/>
            <w:vAlign w:val="bottom"/>
            <w:hideMark/>
          </w:tcPr>
          <w:p w14:paraId="08B9F765" w14:textId="77777777" w:rsidR="00B81BD7" w:rsidRPr="00F71A3F" w:rsidRDefault="00B81BD7" w:rsidP="00780769">
            <w:pPr>
              <w:widowControl/>
              <w:jc w:val="center"/>
              <w:rPr>
                <w:rFonts w:cs="Arial"/>
                <w:snapToGrid/>
                <w:sz w:val="16"/>
                <w:szCs w:val="16"/>
              </w:rPr>
            </w:pPr>
            <w:r w:rsidRPr="00F71A3F">
              <w:rPr>
                <w:rFonts w:cs="Arial"/>
                <w:snapToGrid/>
                <w:sz w:val="16"/>
                <w:szCs w:val="16"/>
              </w:rPr>
              <w:t>MMBTU</w:t>
            </w:r>
          </w:p>
        </w:tc>
        <w:tc>
          <w:tcPr>
            <w:tcW w:w="1440" w:type="dxa"/>
            <w:tcBorders>
              <w:top w:val="nil"/>
              <w:left w:val="nil"/>
              <w:bottom w:val="single" w:sz="8" w:space="0" w:color="auto"/>
              <w:right w:val="single" w:sz="8" w:space="0" w:color="auto"/>
            </w:tcBorders>
            <w:shd w:val="clear" w:color="auto" w:fill="auto"/>
            <w:noWrap/>
            <w:vAlign w:val="bottom"/>
            <w:hideMark/>
          </w:tcPr>
          <w:p w14:paraId="61549DFA" w14:textId="77777777" w:rsidR="00B81BD7" w:rsidRPr="00F71A3F" w:rsidRDefault="00B81BD7" w:rsidP="00780769">
            <w:pPr>
              <w:widowControl/>
              <w:jc w:val="center"/>
              <w:rPr>
                <w:rFonts w:cs="Arial"/>
                <w:snapToGrid/>
                <w:sz w:val="16"/>
                <w:szCs w:val="16"/>
              </w:rPr>
            </w:pPr>
            <w:r w:rsidRPr="00F71A3F">
              <w:rPr>
                <w:rFonts w:cs="Arial"/>
                <w:snapToGrid/>
                <w:sz w:val="16"/>
                <w:szCs w:val="16"/>
              </w:rPr>
              <w:t>Mgal</w:t>
            </w:r>
          </w:p>
        </w:tc>
        <w:tc>
          <w:tcPr>
            <w:tcW w:w="1440" w:type="dxa"/>
            <w:tcBorders>
              <w:top w:val="single" w:sz="8" w:space="0" w:color="auto"/>
              <w:left w:val="nil"/>
              <w:bottom w:val="single" w:sz="8" w:space="0" w:color="auto"/>
              <w:right w:val="single" w:sz="4" w:space="0" w:color="auto"/>
            </w:tcBorders>
            <w:vAlign w:val="bottom"/>
          </w:tcPr>
          <w:p w14:paraId="4B9E978E" w14:textId="0B22793C" w:rsidR="00B81BD7" w:rsidRPr="00F71A3F" w:rsidRDefault="00B81BD7" w:rsidP="00780769">
            <w:pPr>
              <w:widowControl/>
              <w:jc w:val="center"/>
              <w:rPr>
                <w:rFonts w:cs="Arial"/>
                <w:snapToGrid/>
                <w:sz w:val="16"/>
                <w:szCs w:val="16"/>
              </w:rPr>
            </w:pPr>
            <w:r w:rsidRPr="00F71A3F">
              <w:rPr>
                <w:rFonts w:cs="Arial"/>
                <w:snapToGrid/>
                <w:sz w:val="16"/>
                <w:szCs w:val="16"/>
              </w:rPr>
              <w:t>MMBTU</w:t>
            </w:r>
          </w:p>
        </w:tc>
      </w:tr>
      <w:tr w:rsidR="00F71A3F" w:rsidRPr="00F71A3F" w14:paraId="6AE97CC6" w14:textId="77777777" w:rsidTr="00B81BD7">
        <w:trPr>
          <w:trHeight w:val="435"/>
        </w:trPr>
        <w:tc>
          <w:tcPr>
            <w:tcW w:w="1440" w:type="dxa"/>
            <w:tcBorders>
              <w:top w:val="nil"/>
              <w:left w:val="single" w:sz="8" w:space="0" w:color="auto"/>
              <w:bottom w:val="single" w:sz="8" w:space="0" w:color="auto"/>
              <w:right w:val="single" w:sz="8" w:space="0" w:color="auto"/>
            </w:tcBorders>
            <w:shd w:val="clear" w:color="auto" w:fill="auto"/>
            <w:noWrap/>
            <w:vAlign w:val="center"/>
            <w:hideMark/>
          </w:tcPr>
          <w:p w14:paraId="0DF12CFD" w14:textId="4C4460D9" w:rsidR="00B81BD7" w:rsidRPr="00F71A3F" w:rsidRDefault="00B81BD7" w:rsidP="00780769">
            <w:pPr>
              <w:widowControl/>
              <w:jc w:val="center"/>
              <w:rPr>
                <w:rFonts w:cs="Arial"/>
                <w:snapToGrid/>
                <w:sz w:val="16"/>
                <w:szCs w:val="16"/>
              </w:rPr>
            </w:pPr>
            <w:r w:rsidRPr="00F71A3F">
              <w:rPr>
                <w:rFonts w:cs="Arial"/>
                <w:snapToGrid/>
                <w:sz w:val="16"/>
                <w:szCs w:val="16"/>
              </w:rPr>
              <w:t xml:space="preserve"> $            0.1679</w:t>
            </w:r>
          </w:p>
        </w:tc>
        <w:tc>
          <w:tcPr>
            <w:tcW w:w="1440" w:type="dxa"/>
            <w:tcBorders>
              <w:top w:val="nil"/>
              <w:left w:val="nil"/>
              <w:bottom w:val="single" w:sz="8" w:space="0" w:color="auto"/>
              <w:right w:val="single" w:sz="4" w:space="0" w:color="auto"/>
            </w:tcBorders>
            <w:shd w:val="clear" w:color="auto" w:fill="auto"/>
            <w:noWrap/>
            <w:vAlign w:val="center"/>
            <w:hideMark/>
          </w:tcPr>
          <w:p w14:paraId="7857AF43" w14:textId="12687BD6" w:rsidR="00B81BD7" w:rsidRPr="00F71A3F" w:rsidRDefault="00B81BD7" w:rsidP="00780769">
            <w:pPr>
              <w:widowControl/>
              <w:jc w:val="center"/>
              <w:rPr>
                <w:rFonts w:cs="Arial"/>
                <w:snapToGrid/>
                <w:sz w:val="16"/>
                <w:szCs w:val="16"/>
              </w:rPr>
            </w:pPr>
            <w:r w:rsidRPr="00F71A3F">
              <w:rPr>
                <w:rFonts w:cs="Arial"/>
                <w:snapToGrid/>
                <w:sz w:val="16"/>
                <w:szCs w:val="16"/>
              </w:rPr>
              <w:t xml:space="preserve"> $          25.3512 </w:t>
            </w:r>
          </w:p>
        </w:tc>
        <w:tc>
          <w:tcPr>
            <w:tcW w:w="1440" w:type="dxa"/>
            <w:tcBorders>
              <w:top w:val="nil"/>
              <w:left w:val="nil"/>
              <w:bottom w:val="single" w:sz="8" w:space="0" w:color="auto"/>
              <w:right w:val="single" w:sz="4" w:space="0" w:color="auto"/>
            </w:tcBorders>
            <w:shd w:val="clear" w:color="auto" w:fill="auto"/>
            <w:noWrap/>
            <w:vAlign w:val="center"/>
            <w:hideMark/>
          </w:tcPr>
          <w:p w14:paraId="56EB96DF" w14:textId="55FC21EF" w:rsidR="00B81BD7" w:rsidRPr="00F71A3F" w:rsidRDefault="00B81BD7" w:rsidP="00780769">
            <w:pPr>
              <w:widowControl/>
              <w:jc w:val="center"/>
              <w:rPr>
                <w:rFonts w:cs="Arial"/>
                <w:snapToGrid/>
                <w:sz w:val="16"/>
                <w:szCs w:val="16"/>
              </w:rPr>
            </w:pPr>
            <w:r w:rsidRPr="00F71A3F">
              <w:rPr>
                <w:rFonts w:cs="Arial"/>
                <w:snapToGrid/>
                <w:sz w:val="16"/>
                <w:szCs w:val="16"/>
              </w:rPr>
              <w:t xml:space="preserve"> $          12.8617 </w:t>
            </w:r>
          </w:p>
        </w:tc>
        <w:tc>
          <w:tcPr>
            <w:tcW w:w="1440" w:type="dxa"/>
            <w:tcBorders>
              <w:top w:val="single" w:sz="8" w:space="0" w:color="auto"/>
              <w:left w:val="nil"/>
              <w:bottom w:val="single" w:sz="8" w:space="0" w:color="auto"/>
              <w:right w:val="single" w:sz="4" w:space="0" w:color="auto"/>
            </w:tcBorders>
            <w:vAlign w:val="center"/>
          </w:tcPr>
          <w:p w14:paraId="23F8C3D3" w14:textId="0E4E0BB8" w:rsidR="00B81BD7" w:rsidRPr="00F71A3F" w:rsidRDefault="00B81BD7" w:rsidP="00780769">
            <w:pPr>
              <w:widowControl/>
              <w:jc w:val="center"/>
              <w:rPr>
                <w:rFonts w:cs="Arial"/>
                <w:snapToGrid/>
                <w:sz w:val="16"/>
                <w:szCs w:val="16"/>
              </w:rPr>
            </w:pPr>
            <w:r w:rsidRPr="00F71A3F">
              <w:rPr>
                <w:rFonts w:cs="Arial"/>
                <w:snapToGrid/>
                <w:sz w:val="16"/>
                <w:szCs w:val="16"/>
              </w:rPr>
              <w:t xml:space="preserve"> $          40.4424 </w:t>
            </w:r>
          </w:p>
        </w:tc>
      </w:tr>
    </w:tbl>
    <w:p w14:paraId="4ACC2259" w14:textId="3B4B0054" w:rsidR="00413867" w:rsidRDefault="00413867" w:rsidP="00413867">
      <w:pPr>
        <w:ind w:left="2880"/>
        <w:jc w:val="both"/>
        <w:rPr>
          <w:rFonts w:cs="Arial"/>
          <w:color w:val="000000"/>
          <w:sz w:val="18"/>
          <w:szCs w:val="18"/>
        </w:rPr>
      </w:pPr>
    </w:p>
    <w:p w14:paraId="144E8707" w14:textId="77777777" w:rsidR="009D0147" w:rsidRPr="00EB793D" w:rsidRDefault="00025936" w:rsidP="00B60428">
      <w:pPr>
        <w:ind w:left="2880" w:hanging="720"/>
        <w:jc w:val="both"/>
        <w:rPr>
          <w:rFonts w:cs="Arial"/>
          <w:color w:val="000000"/>
          <w:sz w:val="18"/>
          <w:szCs w:val="18"/>
        </w:rPr>
      </w:pPr>
      <w:r w:rsidRPr="00EB793D">
        <w:rPr>
          <w:rFonts w:cs="Arial"/>
          <w:sz w:val="18"/>
          <w:szCs w:val="18"/>
        </w:rPr>
        <w:t>ii.</w:t>
      </w:r>
      <w:r w:rsidRPr="00EB793D">
        <w:rPr>
          <w:rFonts w:cs="Arial"/>
          <w:sz w:val="18"/>
          <w:szCs w:val="18"/>
        </w:rPr>
        <w:tab/>
      </w:r>
      <w:r w:rsidR="00F53185" w:rsidRPr="00EB793D">
        <w:rPr>
          <w:rFonts w:cs="Arial"/>
          <w:sz w:val="18"/>
          <w:szCs w:val="18"/>
        </w:rPr>
        <w:t>Billings for service</w:t>
      </w:r>
      <w:r w:rsidR="005A443C" w:rsidRPr="00EB793D">
        <w:rPr>
          <w:rFonts w:cs="Arial"/>
          <w:sz w:val="18"/>
          <w:szCs w:val="18"/>
        </w:rPr>
        <w:t>s</w:t>
      </w:r>
      <w:r w:rsidR="00F53185" w:rsidRPr="00EB793D">
        <w:rPr>
          <w:rFonts w:cs="Arial"/>
          <w:sz w:val="18"/>
          <w:szCs w:val="18"/>
        </w:rPr>
        <w:t xml:space="preserve"> shall </w:t>
      </w:r>
      <w:r w:rsidR="005A443C" w:rsidRPr="00EB793D">
        <w:rPr>
          <w:rFonts w:cs="Arial"/>
          <w:sz w:val="18"/>
          <w:szCs w:val="18"/>
        </w:rPr>
        <w:t xml:space="preserve">be submitted to the </w:t>
      </w:r>
      <w:r w:rsidR="00465828" w:rsidRPr="00EB793D">
        <w:rPr>
          <w:rFonts w:cs="Arial"/>
          <w:sz w:val="18"/>
          <w:szCs w:val="18"/>
        </w:rPr>
        <w:t>Constructor</w:t>
      </w:r>
      <w:r w:rsidR="00F53185" w:rsidRPr="00EB793D">
        <w:rPr>
          <w:rFonts w:cs="Arial"/>
          <w:sz w:val="18"/>
          <w:szCs w:val="18"/>
        </w:rPr>
        <w:t xml:space="preserve"> and payments for service</w:t>
      </w:r>
      <w:r w:rsidR="005A443C" w:rsidRPr="00EB793D">
        <w:rPr>
          <w:rFonts w:cs="Arial"/>
          <w:sz w:val="18"/>
          <w:szCs w:val="18"/>
        </w:rPr>
        <w:t>s</w:t>
      </w:r>
      <w:r w:rsidR="00F53185" w:rsidRPr="00EB793D">
        <w:rPr>
          <w:rFonts w:cs="Arial"/>
          <w:sz w:val="18"/>
          <w:szCs w:val="18"/>
        </w:rPr>
        <w:t xml:space="preserve"> </w:t>
      </w:r>
      <w:r w:rsidR="005A443C" w:rsidRPr="00EB793D">
        <w:rPr>
          <w:rFonts w:cs="Arial"/>
          <w:sz w:val="18"/>
          <w:szCs w:val="18"/>
        </w:rPr>
        <w:t>will be deducted from the construction contract via deductive</w:t>
      </w:r>
      <w:r w:rsidR="00F53185" w:rsidRPr="00EB793D">
        <w:rPr>
          <w:rFonts w:cs="Arial"/>
          <w:sz w:val="18"/>
          <w:szCs w:val="18"/>
        </w:rPr>
        <w:t xml:space="preserve"> change order.   </w:t>
      </w:r>
    </w:p>
    <w:p w14:paraId="239ED117" w14:textId="77777777" w:rsidR="00F53185" w:rsidRPr="00EB793D" w:rsidRDefault="00F53185" w:rsidP="00F53185">
      <w:pPr>
        <w:ind w:left="2160" w:hanging="720"/>
        <w:jc w:val="both"/>
        <w:rPr>
          <w:rFonts w:cs="Arial"/>
          <w:color w:val="000000"/>
          <w:sz w:val="18"/>
          <w:szCs w:val="18"/>
        </w:rPr>
      </w:pPr>
    </w:p>
    <w:p w14:paraId="1EC82604" w14:textId="73AB36BA" w:rsidR="009D0147" w:rsidRPr="00EB793D" w:rsidRDefault="00F53185" w:rsidP="005D5B00">
      <w:pPr>
        <w:numPr>
          <w:ilvl w:val="2"/>
          <w:numId w:val="20"/>
        </w:numPr>
        <w:ind w:left="2160" w:hanging="720"/>
        <w:jc w:val="both"/>
        <w:rPr>
          <w:rFonts w:cs="Arial"/>
          <w:color w:val="000000"/>
          <w:sz w:val="18"/>
          <w:szCs w:val="18"/>
        </w:rPr>
      </w:pPr>
      <w:r w:rsidRPr="00EB793D">
        <w:rPr>
          <w:rFonts w:cs="Arial"/>
          <w:color w:val="000000"/>
          <w:sz w:val="18"/>
          <w:szCs w:val="18"/>
        </w:rPr>
        <w:t xml:space="preserve">Provisions for </w:t>
      </w:r>
      <w:r w:rsidR="009D0147" w:rsidRPr="00EB793D">
        <w:rPr>
          <w:rFonts w:cs="Arial"/>
          <w:color w:val="000000"/>
          <w:sz w:val="18"/>
          <w:szCs w:val="18"/>
        </w:rPr>
        <w:t xml:space="preserve">obtaining power, including temporary extensions, shall be furnished and maintained by the </w:t>
      </w:r>
      <w:r w:rsidR="00465828" w:rsidRPr="00EB793D">
        <w:rPr>
          <w:rFonts w:cs="Arial"/>
          <w:color w:val="000000"/>
          <w:sz w:val="18"/>
          <w:szCs w:val="18"/>
        </w:rPr>
        <w:t>Constructor</w:t>
      </w:r>
      <w:r w:rsidR="009D0147" w:rsidRPr="00EB793D">
        <w:rPr>
          <w:rFonts w:cs="Arial"/>
          <w:color w:val="000000"/>
          <w:sz w:val="18"/>
          <w:szCs w:val="18"/>
        </w:rPr>
        <w:t xml:space="preserve">.  Upon completion of </w:t>
      </w:r>
      <w:r w:rsidR="00245BB3" w:rsidRPr="00EB793D">
        <w:rPr>
          <w:rFonts w:cs="Arial"/>
          <w:color w:val="000000"/>
          <w:sz w:val="18"/>
          <w:szCs w:val="18"/>
        </w:rPr>
        <w:t>work,</w:t>
      </w:r>
      <w:r w:rsidR="009D0147" w:rsidRPr="00EB793D">
        <w:rPr>
          <w:rFonts w:cs="Arial"/>
          <w:color w:val="000000"/>
          <w:sz w:val="18"/>
          <w:szCs w:val="18"/>
        </w:rPr>
        <w:t xml:space="preserve"> such extensions shall be </w:t>
      </w:r>
      <w:r w:rsidR="00D44441" w:rsidRPr="00EB793D">
        <w:rPr>
          <w:rFonts w:cs="Arial"/>
          <w:color w:val="000000"/>
          <w:sz w:val="18"/>
          <w:szCs w:val="18"/>
        </w:rPr>
        <w:t>removed,</w:t>
      </w:r>
      <w:r w:rsidR="009D0147" w:rsidRPr="00EB793D">
        <w:rPr>
          <w:rFonts w:cs="Arial"/>
          <w:color w:val="000000"/>
          <w:sz w:val="18"/>
          <w:szCs w:val="18"/>
        </w:rPr>
        <w:t xml:space="preserve"> and any damage caused by use of such extensions shall be repaired to satisfaction of the Owner's Representative, at no cost to the Owner.</w:t>
      </w:r>
    </w:p>
    <w:p w14:paraId="7F6725F1" w14:textId="77777777" w:rsidR="009D0147" w:rsidRPr="00EB793D" w:rsidRDefault="009D0147" w:rsidP="009D0147">
      <w:pPr>
        <w:ind w:left="2160"/>
        <w:jc w:val="both"/>
        <w:rPr>
          <w:rFonts w:cs="Arial"/>
          <w:color w:val="000000"/>
          <w:sz w:val="18"/>
          <w:szCs w:val="18"/>
        </w:rPr>
      </w:pPr>
    </w:p>
    <w:p w14:paraId="33277B1F" w14:textId="77777777" w:rsidR="009D0147" w:rsidRPr="00EB793D" w:rsidRDefault="009D0147" w:rsidP="005D5B00">
      <w:pPr>
        <w:numPr>
          <w:ilvl w:val="2"/>
          <w:numId w:val="20"/>
        </w:numPr>
        <w:ind w:left="2160" w:hanging="720"/>
        <w:jc w:val="both"/>
        <w:rPr>
          <w:rFonts w:cs="Arial"/>
          <w:color w:val="000000"/>
          <w:sz w:val="18"/>
          <w:szCs w:val="18"/>
        </w:rPr>
      </w:pPr>
      <w:r w:rsidRPr="00EB793D">
        <w:rPr>
          <w:rFonts w:cs="Arial"/>
          <w:sz w:val="18"/>
          <w:szCs w:val="18"/>
        </w:rPr>
        <w:t>Provisions for obtaining water from University-provided sources shall be coordinated with and approved by the Owner’s Representative (FM – U</w:t>
      </w:r>
      <w:r w:rsidR="00366CFC" w:rsidRPr="00EB793D">
        <w:rPr>
          <w:rFonts w:cs="Arial"/>
          <w:sz w:val="18"/>
          <w:szCs w:val="18"/>
        </w:rPr>
        <w:t>IU</w:t>
      </w:r>
      <w:r w:rsidRPr="00EB793D">
        <w:rPr>
          <w:rFonts w:cs="Arial"/>
          <w:sz w:val="18"/>
          <w:szCs w:val="18"/>
        </w:rPr>
        <w:t xml:space="preserve">).  Following approval, the Owner will provide required backflow preventer(s) and meter(s) for </w:t>
      </w:r>
      <w:r w:rsidR="00465828" w:rsidRPr="00EB793D">
        <w:rPr>
          <w:rFonts w:cs="Arial"/>
          <w:sz w:val="18"/>
          <w:szCs w:val="18"/>
        </w:rPr>
        <w:t>Constructor</w:t>
      </w:r>
      <w:r w:rsidRPr="00EB793D">
        <w:rPr>
          <w:rFonts w:cs="Arial"/>
          <w:sz w:val="18"/>
          <w:szCs w:val="18"/>
        </w:rPr>
        <w:t xml:space="preserve"> installation.  </w:t>
      </w:r>
      <w:r w:rsidR="00465828" w:rsidRPr="00EB793D">
        <w:rPr>
          <w:rFonts w:cs="Arial"/>
          <w:sz w:val="18"/>
          <w:szCs w:val="18"/>
        </w:rPr>
        <w:t>Constructor</w:t>
      </w:r>
      <w:r w:rsidRPr="00EB793D">
        <w:rPr>
          <w:rFonts w:cs="Arial"/>
          <w:sz w:val="18"/>
          <w:szCs w:val="18"/>
        </w:rPr>
        <w:t xml:space="preserve"> shall be responsible for all other fittings as required and for the maintenance of </w:t>
      </w:r>
      <w:r w:rsidRPr="00EB793D">
        <w:rPr>
          <w:rFonts w:cs="Arial"/>
          <w:sz w:val="18"/>
          <w:szCs w:val="18"/>
        </w:rPr>
        <w:lastRenderedPageBreak/>
        <w:t xml:space="preserve">temporary services while in place.  </w:t>
      </w:r>
      <w:r w:rsidR="00465828" w:rsidRPr="00EB793D">
        <w:rPr>
          <w:rFonts w:cs="Arial"/>
          <w:sz w:val="18"/>
          <w:szCs w:val="18"/>
        </w:rPr>
        <w:t>Constructor</w:t>
      </w:r>
      <w:r w:rsidRPr="00EB793D">
        <w:rPr>
          <w:rFonts w:cs="Arial"/>
          <w:sz w:val="18"/>
          <w:szCs w:val="18"/>
        </w:rPr>
        <w:t xml:space="preserve"> shall be responsible for providing cold weather protection when outdoor temperatures are forecasted at freezing or below.  Upon completion of work, </w:t>
      </w:r>
      <w:r w:rsidR="00465828" w:rsidRPr="00EB793D">
        <w:rPr>
          <w:rFonts w:cs="Arial"/>
          <w:sz w:val="18"/>
          <w:szCs w:val="18"/>
        </w:rPr>
        <w:t>Constructor</w:t>
      </w:r>
      <w:r w:rsidRPr="00EB793D">
        <w:rPr>
          <w:rFonts w:cs="Arial"/>
          <w:sz w:val="18"/>
          <w:szCs w:val="18"/>
        </w:rPr>
        <w:t xml:space="preserve"> shall remove and return Owner-furnished devices and return the temporary service connection to its original condition.</w:t>
      </w:r>
    </w:p>
    <w:p w14:paraId="0CAB35BF" w14:textId="77777777" w:rsidR="005C1AC1" w:rsidRPr="00EB793D" w:rsidRDefault="005C1AC1" w:rsidP="005C1AC1">
      <w:pPr>
        <w:pStyle w:val="ListParagraph"/>
        <w:rPr>
          <w:rFonts w:cs="Arial"/>
          <w:color w:val="000000"/>
          <w:sz w:val="18"/>
          <w:szCs w:val="18"/>
        </w:rPr>
      </w:pPr>
    </w:p>
    <w:p w14:paraId="1F399FEE" w14:textId="3D5D9692" w:rsidR="00F53185" w:rsidRPr="00EB793D" w:rsidRDefault="002012E9" w:rsidP="00AA2807">
      <w:pPr>
        <w:pStyle w:val="Left11"/>
        <w:numPr>
          <w:ilvl w:val="0"/>
          <w:numId w:val="85"/>
        </w:numPr>
        <w:tabs>
          <w:tab w:val="clear" w:pos="540"/>
          <w:tab w:val="left" w:pos="2160"/>
          <w:tab w:val="left" w:pos="2880"/>
          <w:tab w:val="left" w:pos="3600"/>
        </w:tabs>
        <w:spacing w:line="240" w:lineRule="auto"/>
        <w:rPr>
          <w:rFonts w:ascii="Arial" w:hAnsi="Arial" w:cs="Arial"/>
          <w:color w:val="000000"/>
          <w:sz w:val="18"/>
          <w:szCs w:val="18"/>
        </w:rPr>
      </w:pPr>
      <w:r>
        <w:rPr>
          <w:rFonts w:ascii="Arial" w:hAnsi="Arial" w:cs="Arial"/>
          <w:color w:val="000000"/>
          <w:sz w:val="18"/>
          <w:szCs w:val="18"/>
        </w:rPr>
        <w:t>Internet Access:</w:t>
      </w:r>
      <w:r w:rsidR="00F53185" w:rsidRPr="00EB793D">
        <w:rPr>
          <w:rFonts w:ascii="Arial" w:hAnsi="Arial" w:cs="Arial"/>
          <w:color w:val="000000"/>
          <w:sz w:val="18"/>
          <w:szCs w:val="18"/>
        </w:rPr>
        <w:t xml:space="preserve"> </w:t>
      </w:r>
      <w:r w:rsidR="005D3E49" w:rsidRPr="00EB793D">
        <w:rPr>
          <w:rFonts w:ascii="Arial" w:hAnsi="Arial" w:cs="Arial"/>
          <w:b/>
          <w:sz w:val="18"/>
          <w:szCs w:val="18"/>
        </w:rPr>
        <w:t>[</w:t>
      </w:r>
      <w:r w:rsidR="005D3E49" w:rsidRPr="00EB793D">
        <w:rPr>
          <w:rFonts w:ascii="Arial" w:hAnsi="Arial" w:cs="Arial"/>
          <w:b/>
          <w:sz w:val="18"/>
          <w:szCs w:val="18"/>
          <w:highlight w:val="yellow"/>
        </w:rPr>
        <w:t>Include on projects as deemed appropriate or type Not Applicable].</w:t>
      </w:r>
    </w:p>
    <w:p w14:paraId="00B92224" w14:textId="129A1D2A" w:rsidR="00F53185" w:rsidRPr="00EB793D" w:rsidRDefault="00F53185" w:rsidP="00AA2807">
      <w:pPr>
        <w:numPr>
          <w:ilvl w:val="2"/>
          <w:numId w:val="64"/>
        </w:numPr>
        <w:ind w:left="2160" w:hanging="720"/>
        <w:jc w:val="both"/>
        <w:rPr>
          <w:rFonts w:cs="Arial"/>
          <w:b/>
          <w:color w:val="000000"/>
          <w:sz w:val="18"/>
          <w:szCs w:val="18"/>
        </w:rPr>
      </w:pPr>
      <w:r w:rsidRPr="00EB793D">
        <w:rPr>
          <w:rFonts w:cs="Arial"/>
          <w:sz w:val="18"/>
          <w:szCs w:val="18"/>
        </w:rPr>
        <w:t xml:space="preserve">The </w:t>
      </w:r>
      <w:r w:rsidR="00465828" w:rsidRPr="00EB793D">
        <w:rPr>
          <w:rFonts w:cs="Arial"/>
          <w:sz w:val="18"/>
          <w:szCs w:val="18"/>
        </w:rPr>
        <w:t>Constructor</w:t>
      </w:r>
      <w:r w:rsidRPr="00EB793D">
        <w:rPr>
          <w:rFonts w:cs="Arial"/>
          <w:sz w:val="18"/>
          <w:szCs w:val="18"/>
        </w:rPr>
        <w:t xml:space="preserve"> shall pay cost of any temporary </w:t>
      </w:r>
      <w:r w:rsidR="002012E9">
        <w:rPr>
          <w:rFonts w:cs="Arial"/>
          <w:sz w:val="18"/>
          <w:szCs w:val="18"/>
        </w:rPr>
        <w:t xml:space="preserve">internet </w:t>
      </w:r>
      <w:r w:rsidRPr="00EB793D">
        <w:rPr>
          <w:rFonts w:cs="Arial"/>
          <w:sz w:val="18"/>
          <w:szCs w:val="18"/>
        </w:rPr>
        <w:t>service. Contact</w:t>
      </w:r>
      <w:r w:rsidR="002012E9">
        <w:rPr>
          <w:rFonts w:cs="Arial"/>
          <w:sz w:val="18"/>
          <w:szCs w:val="18"/>
        </w:rPr>
        <w:t xml:space="preserve"> UI Enterprise Infrastructure</w:t>
      </w:r>
      <w:r w:rsidRPr="00EB793D">
        <w:rPr>
          <w:rFonts w:cs="Arial"/>
          <w:sz w:val="18"/>
          <w:szCs w:val="18"/>
        </w:rPr>
        <w:t xml:space="preserve"> for University service.  Billings for service shall be submitted to the </w:t>
      </w:r>
      <w:r w:rsidR="00465828" w:rsidRPr="00EB793D">
        <w:rPr>
          <w:rFonts w:cs="Arial"/>
          <w:sz w:val="18"/>
          <w:szCs w:val="18"/>
        </w:rPr>
        <w:t>Constructor</w:t>
      </w:r>
      <w:r w:rsidRPr="00EB793D">
        <w:rPr>
          <w:rFonts w:cs="Arial"/>
          <w:sz w:val="18"/>
          <w:szCs w:val="18"/>
        </w:rPr>
        <w:t xml:space="preserve"> by the service provider and payments for service shall be made by the </w:t>
      </w:r>
      <w:r w:rsidR="00465828" w:rsidRPr="00EB793D">
        <w:rPr>
          <w:rFonts w:cs="Arial"/>
          <w:sz w:val="18"/>
          <w:szCs w:val="18"/>
        </w:rPr>
        <w:t>Constructor</w:t>
      </w:r>
      <w:r w:rsidRPr="00EB793D">
        <w:rPr>
          <w:rFonts w:cs="Arial"/>
          <w:sz w:val="18"/>
          <w:szCs w:val="18"/>
        </w:rPr>
        <w:t xml:space="preserve"> to the service provider.</w:t>
      </w:r>
      <w:r w:rsidRPr="00EB793D">
        <w:rPr>
          <w:rFonts w:cs="Arial"/>
          <w:b/>
          <w:color w:val="000000"/>
          <w:sz w:val="18"/>
          <w:szCs w:val="18"/>
        </w:rPr>
        <w:t xml:space="preserve"> </w:t>
      </w:r>
    </w:p>
    <w:p w14:paraId="595F66CA" w14:textId="77777777" w:rsidR="00735C01" w:rsidRPr="00EB793D" w:rsidRDefault="00735C01" w:rsidP="00735C01">
      <w:pPr>
        <w:ind w:left="2160"/>
        <w:jc w:val="both"/>
        <w:rPr>
          <w:rFonts w:cs="Arial"/>
          <w:b/>
          <w:color w:val="000000"/>
          <w:sz w:val="18"/>
          <w:szCs w:val="18"/>
        </w:rPr>
      </w:pPr>
    </w:p>
    <w:p w14:paraId="3BF73790" w14:textId="7055AB12" w:rsidR="00F53185" w:rsidRPr="00EB793D" w:rsidRDefault="00CD0F30" w:rsidP="00AA2807">
      <w:pPr>
        <w:pStyle w:val="Left11"/>
        <w:numPr>
          <w:ilvl w:val="0"/>
          <w:numId w:val="85"/>
        </w:numPr>
        <w:tabs>
          <w:tab w:val="clear" w:pos="540"/>
          <w:tab w:val="left" w:pos="2160"/>
          <w:tab w:val="left" w:pos="2880"/>
          <w:tab w:val="left" w:pos="3600"/>
        </w:tabs>
        <w:spacing w:line="240" w:lineRule="auto"/>
        <w:rPr>
          <w:rFonts w:ascii="Arial" w:hAnsi="Arial" w:cs="Arial"/>
          <w:color w:val="000000"/>
          <w:sz w:val="18"/>
          <w:szCs w:val="18"/>
        </w:rPr>
      </w:pPr>
      <w:r w:rsidRPr="00EB793D">
        <w:rPr>
          <w:rFonts w:ascii="Arial" w:hAnsi="Arial" w:cs="Arial"/>
          <w:color w:val="000000"/>
          <w:sz w:val="18"/>
          <w:szCs w:val="18"/>
        </w:rPr>
        <w:t>S</w:t>
      </w:r>
      <w:r w:rsidR="00C72E0F" w:rsidRPr="00EB793D">
        <w:rPr>
          <w:rFonts w:ascii="Arial" w:hAnsi="Arial" w:cs="Arial"/>
          <w:color w:val="000000"/>
          <w:sz w:val="18"/>
          <w:szCs w:val="18"/>
        </w:rPr>
        <w:t xml:space="preserve">torage of </w:t>
      </w:r>
      <w:r w:rsidR="0061747A">
        <w:rPr>
          <w:rFonts w:ascii="Arial" w:hAnsi="Arial" w:cs="Arial"/>
          <w:color w:val="000000"/>
          <w:sz w:val="18"/>
          <w:szCs w:val="18"/>
        </w:rPr>
        <w:t>M</w:t>
      </w:r>
      <w:r w:rsidR="00C72E0F" w:rsidRPr="00EB793D">
        <w:rPr>
          <w:rFonts w:ascii="Arial" w:hAnsi="Arial" w:cs="Arial"/>
          <w:color w:val="000000"/>
          <w:sz w:val="18"/>
          <w:szCs w:val="18"/>
        </w:rPr>
        <w:t>aterials</w:t>
      </w:r>
      <w:r w:rsidR="00F53185" w:rsidRPr="00EB793D">
        <w:rPr>
          <w:rFonts w:ascii="Arial" w:hAnsi="Arial" w:cs="Arial"/>
          <w:color w:val="000000"/>
          <w:sz w:val="18"/>
          <w:szCs w:val="18"/>
        </w:rPr>
        <w:t xml:space="preserve">: </w:t>
      </w:r>
      <w:r w:rsidR="005D3E49" w:rsidRPr="00EB793D">
        <w:rPr>
          <w:rFonts w:ascii="Arial" w:hAnsi="Arial" w:cs="Arial"/>
          <w:b/>
          <w:sz w:val="18"/>
          <w:szCs w:val="18"/>
        </w:rPr>
        <w:t>[</w:t>
      </w:r>
      <w:r w:rsidR="005D3E49" w:rsidRPr="00EB793D">
        <w:rPr>
          <w:rFonts w:ascii="Arial" w:hAnsi="Arial" w:cs="Arial"/>
          <w:b/>
          <w:sz w:val="18"/>
          <w:szCs w:val="18"/>
          <w:highlight w:val="yellow"/>
        </w:rPr>
        <w:t>Include on projects as deemed appropriate or type Not Applicable].</w:t>
      </w:r>
    </w:p>
    <w:p w14:paraId="161B6F00" w14:textId="77777777" w:rsidR="00F53185" w:rsidRPr="00EB793D" w:rsidRDefault="00F53185" w:rsidP="00AA2807">
      <w:pPr>
        <w:numPr>
          <w:ilvl w:val="2"/>
          <w:numId w:val="65"/>
        </w:numPr>
        <w:ind w:left="2160" w:hanging="720"/>
        <w:jc w:val="both"/>
        <w:rPr>
          <w:rFonts w:cs="Arial"/>
          <w:b/>
          <w:color w:val="000000"/>
          <w:sz w:val="18"/>
          <w:szCs w:val="18"/>
        </w:rPr>
      </w:pPr>
      <w:r w:rsidRPr="00EB793D">
        <w:rPr>
          <w:rFonts w:cs="Arial"/>
          <w:color w:val="000000"/>
          <w:sz w:val="18"/>
          <w:szCs w:val="18"/>
        </w:rPr>
        <w:t xml:space="preserve">The </w:t>
      </w:r>
      <w:r w:rsidR="00465828" w:rsidRPr="00EB793D">
        <w:rPr>
          <w:rFonts w:cs="Arial"/>
          <w:color w:val="000000"/>
          <w:sz w:val="18"/>
          <w:szCs w:val="18"/>
        </w:rPr>
        <w:t>Constructor</w:t>
      </w:r>
      <w:r w:rsidRPr="00EB793D">
        <w:rPr>
          <w:rFonts w:cs="Arial"/>
          <w:color w:val="000000"/>
          <w:sz w:val="18"/>
          <w:szCs w:val="18"/>
        </w:rPr>
        <w:t xml:space="preserve"> shall store all materials within project limits.  The </w:t>
      </w:r>
      <w:r w:rsidR="00465828" w:rsidRPr="00EB793D">
        <w:rPr>
          <w:rFonts w:cs="Arial"/>
          <w:color w:val="000000"/>
          <w:sz w:val="18"/>
          <w:szCs w:val="18"/>
        </w:rPr>
        <w:t>Constructor</w:t>
      </w:r>
      <w:r w:rsidRPr="00EB793D">
        <w:rPr>
          <w:rFonts w:cs="Arial"/>
          <w:color w:val="000000"/>
          <w:sz w:val="18"/>
          <w:szCs w:val="18"/>
        </w:rPr>
        <w:t xml:space="preserve"> shall confine apparatus, materials, and operation of workers to location established by the Owner's Representative. The </w:t>
      </w:r>
      <w:r w:rsidR="00465828" w:rsidRPr="00EB793D">
        <w:rPr>
          <w:rFonts w:cs="Arial"/>
          <w:color w:val="000000"/>
          <w:sz w:val="18"/>
          <w:szCs w:val="18"/>
        </w:rPr>
        <w:t>Constructor</w:t>
      </w:r>
      <w:r w:rsidRPr="00EB793D">
        <w:rPr>
          <w:rFonts w:cs="Arial"/>
          <w:color w:val="000000"/>
          <w:sz w:val="18"/>
          <w:szCs w:val="18"/>
        </w:rPr>
        <w:t xml:space="preserve"> shall not unreasonably encumber premises with materials.</w:t>
      </w:r>
      <w:r w:rsidRPr="00EB793D">
        <w:rPr>
          <w:rFonts w:cs="Arial"/>
          <w:b/>
          <w:color w:val="000000"/>
          <w:sz w:val="18"/>
          <w:szCs w:val="18"/>
        </w:rPr>
        <w:t xml:space="preserve"> </w:t>
      </w:r>
    </w:p>
    <w:p w14:paraId="357E04C1" w14:textId="77777777" w:rsidR="005C1AC1" w:rsidRPr="00EB793D" w:rsidRDefault="005C1AC1" w:rsidP="00F53185">
      <w:pPr>
        <w:ind w:left="1440"/>
        <w:jc w:val="both"/>
        <w:rPr>
          <w:rFonts w:cs="Arial"/>
          <w:color w:val="000000"/>
          <w:sz w:val="18"/>
          <w:szCs w:val="18"/>
        </w:rPr>
      </w:pPr>
    </w:p>
    <w:p w14:paraId="29DDD22F" w14:textId="77777777" w:rsidR="00F53185" w:rsidRPr="00EB793D" w:rsidRDefault="00F53185" w:rsidP="00F53185">
      <w:pPr>
        <w:ind w:left="720"/>
        <w:jc w:val="both"/>
        <w:rPr>
          <w:rFonts w:cs="Arial"/>
          <w:b/>
          <w:color w:val="000000"/>
          <w:sz w:val="18"/>
          <w:szCs w:val="18"/>
        </w:rPr>
      </w:pPr>
      <w:r w:rsidRPr="00EB793D">
        <w:rPr>
          <w:rFonts w:cs="Arial"/>
          <w:b/>
          <w:color w:val="000000"/>
          <w:sz w:val="18"/>
          <w:szCs w:val="18"/>
          <w:highlight w:val="yellow"/>
        </w:rPr>
        <w:t xml:space="preserve">[Use the following paragraph as directed by the Project Manager, when the building or major parts of a building will be turned over to the </w:t>
      </w:r>
      <w:r w:rsidR="00465828" w:rsidRPr="00EB793D">
        <w:rPr>
          <w:rFonts w:cs="Arial"/>
          <w:b/>
          <w:color w:val="000000"/>
          <w:sz w:val="18"/>
          <w:szCs w:val="18"/>
          <w:highlight w:val="yellow"/>
        </w:rPr>
        <w:t>Constructor</w:t>
      </w:r>
      <w:r w:rsidRPr="00EB793D">
        <w:rPr>
          <w:rFonts w:cs="Arial"/>
          <w:b/>
          <w:color w:val="000000"/>
          <w:sz w:val="18"/>
          <w:szCs w:val="18"/>
          <w:highlight w:val="yellow"/>
        </w:rPr>
        <w:t>.]</w:t>
      </w:r>
    </w:p>
    <w:p w14:paraId="3DD521CD" w14:textId="77777777" w:rsidR="005C1AC1" w:rsidRPr="00EB793D" w:rsidRDefault="005C1AC1" w:rsidP="00F53185">
      <w:pPr>
        <w:ind w:left="720"/>
        <w:jc w:val="both"/>
        <w:rPr>
          <w:rFonts w:cs="Arial"/>
          <w:b/>
          <w:color w:val="000000"/>
          <w:sz w:val="18"/>
          <w:szCs w:val="18"/>
        </w:rPr>
      </w:pPr>
    </w:p>
    <w:p w14:paraId="347E8F50" w14:textId="70EF633B" w:rsidR="00F53185" w:rsidRPr="00EB793D" w:rsidRDefault="00CD0F30" w:rsidP="00AA2807">
      <w:pPr>
        <w:pStyle w:val="Left11"/>
        <w:numPr>
          <w:ilvl w:val="0"/>
          <w:numId w:val="85"/>
        </w:numPr>
        <w:tabs>
          <w:tab w:val="clear" w:pos="540"/>
          <w:tab w:val="left" w:pos="2160"/>
          <w:tab w:val="left" w:pos="2880"/>
          <w:tab w:val="left" w:pos="3600"/>
        </w:tabs>
        <w:spacing w:line="240" w:lineRule="auto"/>
        <w:ind w:right="-270"/>
        <w:rPr>
          <w:rFonts w:ascii="Arial" w:hAnsi="Arial" w:cs="Arial"/>
          <w:color w:val="000000"/>
          <w:sz w:val="18"/>
          <w:szCs w:val="18"/>
        </w:rPr>
      </w:pPr>
      <w:r w:rsidRPr="00EB793D">
        <w:rPr>
          <w:rFonts w:ascii="Arial" w:hAnsi="Arial" w:cs="Arial"/>
          <w:iCs/>
          <w:sz w:val="18"/>
          <w:szCs w:val="18"/>
        </w:rPr>
        <w:t>T</w:t>
      </w:r>
      <w:r w:rsidR="00C72E0F" w:rsidRPr="00EB793D">
        <w:rPr>
          <w:rFonts w:ascii="Arial" w:hAnsi="Arial" w:cs="Arial"/>
          <w:iCs/>
          <w:sz w:val="18"/>
          <w:szCs w:val="18"/>
        </w:rPr>
        <w:t xml:space="preserve">enant </w:t>
      </w:r>
      <w:r w:rsidR="0061747A">
        <w:rPr>
          <w:rFonts w:ascii="Arial" w:hAnsi="Arial" w:cs="Arial"/>
          <w:iCs/>
          <w:sz w:val="18"/>
          <w:szCs w:val="18"/>
        </w:rPr>
        <w:t>S</w:t>
      </w:r>
      <w:r w:rsidR="00C72E0F" w:rsidRPr="00EB793D">
        <w:rPr>
          <w:rFonts w:ascii="Arial" w:hAnsi="Arial" w:cs="Arial"/>
          <w:iCs/>
          <w:sz w:val="18"/>
          <w:szCs w:val="18"/>
        </w:rPr>
        <w:t xml:space="preserve">pace </w:t>
      </w:r>
      <w:r w:rsidR="0061747A">
        <w:rPr>
          <w:rFonts w:ascii="Arial" w:hAnsi="Arial" w:cs="Arial"/>
          <w:iCs/>
          <w:sz w:val="18"/>
          <w:szCs w:val="18"/>
        </w:rPr>
        <w:t>A</w:t>
      </w:r>
      <w:r w:rsidR="00C72E0F" w:rsidRPr="00EB793D">
        <w:rPr>
          <w:rFonts w:ascii="Arial" w:hAnsi="Arial" w:cs="Arial"/>
          <w:iCs/>
          <w:sz w:val="18"/>
          <w:szCs w:val="18"/>
        </w:rPr>
        <w:t>greement</w:t>
      </w:r>
      <w:r w:rsidR="00F53185" w:rsidRPr="00EB793D">
        <w:rPr>
          <w:rFonts w:ascii="Arial" w:hAnsi="Arial" w:cs="Arial"/>
          <w:iCs/>
          <w:sz w:val="18"/>
          <w:szCs w:val="18"/>
        </w:rPr>
        <w:t>:</w:t>
      </w:r>
      <w:r w:rsidR="00F53185" w:rsidRPr="00EB793D">
        <w:rPr>
          <w:rFonts w:ascii="Arial" w:hAnsi="Arial" w:cs="Arial"/>
          <w:b/>
          <w:i/>
          <w:iCs/>
          <w:sz w:val="18"/>
          <w:szCs w:val="18"/>
        </w:rPr>
        <w:t xml:space="preserve"> </w:t>
      </w:r>
      <w:r w:rsidR="00F53185" w:rsidRPr="00EB793D">
        <w:rPr>
          <w:rFonts w:ascii="Arial" w:hAnsi="Arial" w:cs="Arial"/>
          <w:b/>
          <w:color w:val="000000"/>
          <w:sz w:val="18"/>
          <w:szCs w:val="18"/>
          <w:highlight w:val="yellow"/>
        </w:rPr>
        <w:t>[</w:t>
      </w:r>
      <w:r w:rsidR="005D3E49">
        <w:rPr>
          <w:rFonts w:ascii="Arial" w:hAnsi="Arial" w:cs="Arial"/>
          <w:b/>
          <w:color w:val="000000"/>
          <w:sz w:val="18"/>
          <w:szCs w:val="18"/>
          <w:highlight w:val="yellow"/>
        </w:rPr>
        <w:t>Include on projects as deemed appropriate</w:t>
      </w:r>
      <w:r w:rsidR="00F53185" w:rsidRPr="00EB793D">
        <w:rPr>
          <w:rFonts w:ascii="Arial" w:hAnsi="Arial" w:cs="Arial"/>
          <w:b/>
          <w:color w:val="000000"/>
          <w:sz w:val="18"/>
          <w:szCs w:val="18"/>
          <w:highlight w:val="yellow"/>
        </w:rPr>
        <w:t xml:space="preserve"> </w:t>
      </w:r>
      <w:r w:rsidR="00762575" w:rsidRPr="00EB793D">
        <w:rPr>
          <w:rFonts w:ascii="Arial" w:hAnsi="Arial" w:cs="Arial"/>
          <w:b/>
          <w:color w:val="000000"/>
          <w:sz w:val="18"/>
          <w:szCs w:val="18"/>
          <w:highlight w:val="yellow"/>
        </w:rPr>
        <w:t>or type Not</w:t>
      </w:r>
      <w:r w:rsidR="00F53185" w:rsidRPr="00EB793D">
        <w:rPr>
          <w:rFonts w:ascii="Arial" w:hAnsi="Arial" w:cs="Arial"/>
          <w:b/>
          <w:color w:val="000000"/>
          <w:sz w:val="18"/>
          <w:szCs w:val="18"/>
          <w:highlight w:val="yellow"/>
        </w:rPr>
        <w:t xml:space="preserve"> </w:t>
      </w:r>
      <w:r w:rsidR="00762575" w:rsidRPr="00EB793D">
        <w:rPr>
          <w:rFonts w:ascii="Arial" w:hAnsi="Arial" w:cs="Arial"/>
          <w:b/>
          <w:color w:val="000000"/>
          <w:sz w:val="18"/>
          <w:szCs w:val="18"/>
          <w:highlight w:val="yellow"/>
        </w:rPr>
        <w:t>A</w:t>
      </w:r>
      <w:r w:rsidR="00F53185" w:rsidRPr="00EB793D">
        <w:rPr>
          <w:rFonts w:ascii="Arial" w:hAnsi="Arial" w:cs="Arial"/>
          <w:b/>
          <w:color w:val="000000"/>
          <w:sz w:val="18"/>
          <w:szCs w:val="18"/>
          <w:highlight w:val="yellow"/>
        </w:rPr>
        <w:t>pplicable.]</w:t>
      </w:r>
    </w:p>
    <w:p w14:paraId="764CC1BB" w14:textId="77777777" w:rsidR="006E42F8" w:rsidRPr="00EB793D" w:rsidRDefault="00F53185" w:rsidP="00AA2807">
      <w:pPr>
        <w:numPr>
          <w:ilvl w:val="2"/>
          <w:numId w:val="39"/>
        </w:numPr>
        <w:ind w:left="2160" w:hanging="720"/>
        <w:jc w:val="both"/>
        <w:rPr>
          <w:rFonts w:cs="Arial"/>
          <w:sz w:val="18"/>
          <w:szCs w:val="18"/>
        </w:rPr>
      </w:pPr>
      <w:r w:rsidRPr="00EB793D">
        <w:rPr>
          <w:rFonts w:cs="Arial"/>
          <w:sz w:val="18"/>
          <w:szCs w:val="18"/>
        </w:rPr>
        <w:t xml:space="preserve">If the </w:t>
      </w:r>
      <w:r w:rsidR="00465828" w:rsidRPr="00EB793D">
        <w:rPr>
          <w:rFonts w:cs="Arial"/>
          <w:sz w:val="18"/>
          <w:szCs w:val="18"/>
        </w:rPr>
        <w:t>Constructor</w:t>
      </w:r>
      <w:r w:rsidRPr="00EB793D">
        <w:rPr>
          <w:rFonts w:cs="Arial"/>
          <w:sz w:val="18"/>
          <w:szCs w:val="18"/>
        </w:rPr>
        <w:t xml:space="preserve"> elects to use </w:t>
      </w:r>
      <w:r w:rsidRPr="00EB793D">
        <w:rPr>
          <w:rFonts w:cs="Arial"/>
          <w:b/>
          <w:sz w:val="18"/>
          <w:szCs w:val="18"/>
        </w:rPr>
        <w:t>[</w:t>
      </w:r>
      <w:r w:rsidRPr="002012E9">
        <w:rPr>
          <w:rFonts w:cs="Arial"/>
          <w:b/>
          <w:sz w:val="18"/>
          <w:szCs w:val="18"/>
          <w:highlight w:val="yellow"/>
        </w:rPr>
        <w:t xml:space="preserve">Name of Building and Quantity of </w:t>
      </w:r>
      <w:r w:rsidRPr="002012E9">
        <w:rPr>
          <w:rFonts w:cs="Arial"/>
          <w:b/>
          <w:bCs/>
          <w:sz w:val="18"/>
          <w:szCs w:val="18"/>
          <w:highlight w:val="yellow"/>
        </w:rPr>
        <w:t>Rooms]</w:t>
      </w:r>
      <w:r w:rsidRPr="00EB793D">
        <w:rPr>
          <w:rFonts w:cs="Arial"/>
          <w:color w:val="000000"/>
          <w:sz w:val="18"/>
          <w:szCs w:val="18"/>
        </w:rPr>
        <w:t xml:space="preserve">, the </w:t>
      </w:r>
      <w:r w:rsidR="00465828" w:rsidRPr="00EB793D">
        <w:rPr>
          <w:rFonts w:cs="Arial"/>
          <w:color w:val="000000"/>
          <w:sz w:val="18"/>
          <w:szCs w:val="18"/>
        </w:rPr>
        <w:t>Constructor</w:t>
      </w:r>
      <w:r w:rsidRPr="00EB793D">
        <w:rPr>
          <w:rFonts w:cs="Arial"/>
          <w:color w:val="000000"/>
          <w:sz w:val="18"/>
          <w:szCs w:val="18"/>
        </w:rPr>
        <w:t xml:space="preserve"> will be responsible for those premises for the duration of</w:t>
      </w:r>
      <w:r w:rsidRPr="00EB793D">
        <w:rPr>
          <w:rFonts w:cs="Arial"/>
          <w:sz w:val="18"/>
          <w:szCs w:val="18"/>
        </w:rPr>
        <w:t xml:space="preserve"> the project or occupancy.  The </w:t>
      </w:r>
      <w:r w:rsidR="00465828" w:rsidRPr="00EB793D">
        <w:rPr>
          <w:rFonts w:cs="Arial"/>
          <w:sz w:val="18"/>
          <w:szCs w:val="18"/>
        </w:rPr>
        <w:t>Constructor</w:t>
      </w:r>
      <w:r w:rsidRPr="00EB793D">
        <w:rPr>
          <w:rFonts w:cs="Arial"/>
          <w:sz w:val="18"/>
          <w:szCs w:val="18"/>
        </w:rPr>
        <w:t xml:space="preserve"> agrees to the following conditions:</w:t>
      </w:r>
    </w:p>
    <w:p w14:paraId="79B122AF" w14:textId="77777777" w:rsidR="006E42F8" w:rsidRPr="00EB793D" w:rsidRDefault="006E42F8" w:rsidP="006E42F8">
      <w:pPr>
        <w:ind w:left="2160"/>
        <w:jc w:val="both"/>
        <w:rPr>
          <w:rFonts w:cs="Arial"/>
          <w:sz w:val="18"/>
          <w:szCs w:val="18"/>
        </w:rPr>
      </w:pPr>
    </w:p>
    <w:p w14:paraId="1B8C883D" w14:textId="77777777" w:rsidR="006E42F8" w:rsidRPr="00EB793D" w:rsidRDefault="00F53185" w:rsidP="00AA2807">
      <w:pPr>
        <w:pStyle w:val="ListParagraph"/>
        <w:numPr>
          <w:ilvl w:val="0"/>
          <w:numId w:val="40"/>
        </w:numPr>
        <w:ind w:left="2790" w:hanging="540"/>
        <w:jc w:val="both"/>
        <w:rPr>
          <w:rFonts w:cs="Arial"/>
          <w:sz w:val="18"/>
          <w:szCs w:val="18"/>
        </w:rPr>
      </w:pPr>
      <w:r w:rsidRPr="00EB793D">
        <w:rPr>
          <w:rFonts w:cs="Arial"/>
          <w:sz w:val="18"/>
          <w:szCs w:val="18"/>
        </w:rPr>
        <w:t xml:space="preserve">The </w:t>
      </w:r>
      <w:r w:rsidR="00465828" w:rsidRPr="00EB793D">
        <w:rPr>
          <w:rFonts w:cs="Arial"/>
          <w:sz w:val="18"/>
          <w:szCs w:val="18"/>
        </w:rPr>
        <w:t>Constructor</w:t>
      </w:r>
      <w:r w:rsidRPr="00EB793D">
        <w:rPr>
          <w:rFonts w:cs="Arial"/>
          <w:sz w:val="18"/>
          <w:szCs w:val="18"/>
        </w:rPr>
        <w:t xml:space="preserve"> agrees not to make any structural alterations to the space.</w:t>
      </w:r>
    </w:p>
    <w:p w14:paraId="79535EF4" w14:textId="77777777" w:rsidR="006E42F8" w:rsidRPr="00EB793D" w:rsidRDefault="006E42F8" w:rsidP="00183F4F">
      <w:pPr>
        <w:pStyle w:val="ListParagraph"/>
        <w:ind w:left="2790" w:hanging="540"/>
        <w:jc w:val="both"/>
        <w:rPr>
          <w:rFonts w:cs="Arial"/>
          <w:sz w:val="18"/>
          <w:szCs w:val="18"/>
        </w:rPr>
      </w:pPr>
    </w:p>
    <w:p w14:paraId="0E6EABD5" w14:textId="669B3443" w:rsidR="006E42F8" w:rsidRPr="00EB793D" w:rsidRDefault="00F53185" w:rsidP="00AA2807">
      <w:pPr>
        <w:pStyle w:val="ListParagraph"/>
        <w:numPr>
          <w:ilvl w:val="0"/>
          <w:numId w:val="40"/>
        </w:numPr>
        <w:ind w:left="2790" w:hanging="540"/>
        <w:jc w:val="both"/>
        <w:rPr>
          <w:rFonts w:cs="Arial"/>
          <w:sz w:val="18"/>
          <w:szCs w:val="18"/>
        </w:rPr>
      </w:pPr>
      <w:r w:rsidRPr="00EB793D">
        <w:rPr>
          <w:rFonts w:cs="Arial"/>
          <w:sz w:val="18"/>
          <w:szCs w:val="18"/>
        </w:rPr>
        <w:t xml:space="preserve">The </w:t>
      </w:r>
      <w:r w:rsidR="00465828" w:rsidRPr="00EB793D">
        <w:rPr>
          <w:rFonts w:cs="Arial"/>
          <w:sz w:val="18"/>
          <w:szCs w:val="18"/>
        </w:rPr>
        <w:t>Constructor</w:t>
      </w:r>
      <w:r w:rsidRPr="00EB793D">
        <w:rPr>
          <w:rFonts w:cs="Arial"/>
          <w:sz w:val="18"/>
          <w:szCs w:val="18"/>
        </w:rPr>
        <w:t xml:space="preserve"> further agrees to care for and maintain the premises in a clean and safe </w:t>
      </w:r>
      <w:r w:rsidR="00DF5434" w:rsidRPr="00EB793D">
        <w:rPr>
          <w:rFonts w:cs="Arial"/>
          <w:sz w:val="18"/>
          <w:szCs w:val="18"/>
        </w:rPr>
        <w:t>condition and</w:t>
      </w:r>
      <w:r w:rsidRPr="00EB793D">
        <w:rPr>
          <w:rFonts w:cs="Arial"/>
          <w:sz w:val="18"/>
          <w:szCs w:val="18"/>
        </w:rPr>
        <w:t xml:space="preserve"> will take reasonable steps to protect the Owner's property, and securely lock the premises when unoccupied.  The </w:t>
      </w:r>
      <w:r w:rsidR="00465828" w:rsidRPr="00EB793D">
        <w:rPr>
          <w:rFonts w:cs="Arial"/>
          <w:sz w:val="18"/>
          <w:szCs w:val="18"/>
        </w:rPr>
        <w:t>Constructor</w:t>
      </w:r>
      <w:r w:rsidRPr="00EB793D">
        <w:rPr>
          <w:rFonts w:cs="Arial"/>
          <w:sz w:val="18"/>
          <w:szCs w:val="18"/>
        </w:rPr>
        <w:t xml:space="preserve"> understands that the use of the space is for temporary purposes only, for administration office use during the project, and will take care to prevent unreasonable disruption or disturbance of the normal activities of other occupants.</w:t>
      </w:r>
    </w:p>
    <w:p w14:paraId="46C2C127" w14:textId="77777777" w:rsidR="006E42F8" w:rsidRPr="00EB793D" w:rsidRDefault="006E42F8" w:rsidP="00183F4F">
      <w:pPr>
        <w:pStyle w:val="ListParagraph"/>
        <w:ind w:left="2790" w:hanging="540"/>
        <w:rPr>
          <w:rFonts w:cs="Arial"/>
          <w:sz w:val="18"/>
          <w:szCs w:val="18"/>
        </w:rPr>
      </w:pPr>
    </w:p>
    <w:p w14:paraId="3878C68A" w14:textId="77777777" w:rsidR="006E42F8" w:rsidRPr="00EB793D" w:rsidRDefault="00F53185" w:rsidP="00AA2807">
      <w:pPr>
        <w:pStyle w:val="ListParagraph"/>
        <w:numPr>
          <w:ilvl w:val="0"/>
          <w:numId w:val="40"/>
        </w:numPr>
        <w:ind w:left="2790" w:hanging="540"/>
        <w:jc w:val="both"/>
        <w:rPr>
          <w:rFonts w:cs="Arial"/>
          <w:sz w:val="18"/>
          <w:szCs w:val="18"/>
        </w:rPr>
      </w:pPr>
      <w:r w:rsidRPr="00EB793D">
        <w:rPr>
          <w:rFonts w:cs="Arial"/>
          <w:sz w:val="18"/>
          <w:szCs w:val="18"/>
        </w:rPr>
        <w:t xml:space="preserve">The </w:t>
      </w:r>
      <w:r w:rsidR="00465828" w:rsidRPr="00EB793D">
        <w:rPr>
          <w:rFonts w:cs="Arial"/>
          <w:sz w:val="18"/>
          <w:szCs w:val="18"/>
        </w:rPr>
        <w:t>Constructor</w:t>
      </w:r>
      <w:r w:rsidRPr="00EB793D">
        <w:rPr>
          <w:rFonts w:cs="Arial"/>
          <w:sz w:val="18"/>
          <w:szCs w:val="18"/>
        </w:rPr>
        <w:t xml:space="preserve"> will be responsible for all telephone charges and utility hook-ups and their related costs, and all maintenance of the premises.</w:t>
      </w:r>
    </w:p>
    <w:p w14:paraId="0C658004" w14:textId="77777777" w:rsidR="006E42F8" w:rsidRPr="00EB793D" w:rsidRDefault="006E42F8" w:rsidP="00183F4F">
      <w:pPr>
        <w:pStyle w:val="ListParagraph"/>
        <w:ind w:left="2790" w:hanging="540"/>
        <w:rPr>
          <w:rFonts w:cs="Arial"/>
          <w:sz w:val="18"/>
          <w:szCs w:val="18"/>
        </w:rPr>
      </w:pPr>
    </w:p>
    <w:p w14:paraId="2CECD1CD" w14:textId="66072300" w:rsidR="006E42F8" w:rsidRPr="00EB793D" w:rsidRDefault="00F53185" w:rsidP="00AA2807">
      <w:pPr>
        <w:pStyle w:val="ListParagraph"/>
        <w:numPr>
          <w:ilvl w:val="0"/>
          <w:numId w:val="40"/>
        </w:numPr>
        <w:ind w:left="2790" w:hanging="540"/>
        <w:jc w:val="both"/>
        <w:rPr>
          <w:rFonts w:cs="Arial"/>
          <w:sz w:val="18"/>
          <w:szCs w:val="18"/>
        </w:rPr>
      </w:pPr>
      <w:r w:rsidRPr="00EB793D">
        <w:rPr>
          <w:rFonts w:cs="Arial"/>
          <w:sz w:val="18"/>
          <w:szCs w:val="18"/>
        </w:rPr>
        <w:t xml:space="preserve">The </w:t>
      </w:r>
      <w:r w:rsidR="00465828" w:rsidRPr="00EB793D">
        <w:rPr>
          <w:rFonts w:cs="Arial"/>
          <w:sz w:val="18"/>
          <w:szCs w:val="18"/>
        </w:rPr>
        <w:t>Constructor</w:t>
      </w:r>
      <w:r w:rsidRPr="00EB793D">
        <w:rPr>
          <w:rFonts w:cs="Arial"/>
          <w:sz w:val="18"/>
          <w:szCs w:val="18"/>
        </w:rPr>
        <w:t xml:space="preserve"> agrees to surrender the premises and any of the Owner's property, in a clean and undamaged condition upon completion of the project, voluntary termination of occupancy, or if </w:t>
      </w:r>
      <w:r w:rsidR="00B81BD7" w:rsidRPr="00EB793D">
        <w:rPr>
          <w:rFonts w:cs="Arial"/>
          <w:sz w:val="18"/>
          <w:szCs w:val="18"/>
        </w:rPr>
        <w:t>so,</w:t>
      </w:r>
      <w:r w:rsidRPr="00EB793D">
        <w:rPr>
          <w:rFonts w:cs="Arial"/>
          <w:sz w:val="18"/>
          <w:szCs w:val="18"/>
        </w:rPr>
        <w:t xml:space="preserve"> notified by the Owner under the following sections.  The </w:t>
      </w:r>
      <w:r w:rsidR="00465828" w:rsidRPr="00EB793D">
        <w:rPr>
          <w:rFonts w:cs="Arial"/>
          <w:sz w:val="18"/>
          <w:szCs w:val="18"/>
        </w:rPr>
        <w:t>Constructor</w:t>
      </w:r>
      <w:r w:rsidRPr="00EB793D">
        <w:rPr>
          <w:rFonts w:cs="Arial"/>
          <w:sz w:val="18"/>
          <w:szCs w:val="18"/>
        </w:rPr>
        <w:t xml:space="preserve"> will return any keys to the Owner.</w:t>
      </w:r>
    </w:p>
    <w:p w14:paraId="14396FBB" w14:textId="77777777" w:rsidR="006E42F8" w:rsidRPr="00EB793D" w:rsidRDefault="006E42F8" w:rsidP="00183F4F">
      <w:pPr>
        <w:pStyle w:val="ListParagraph"/>
        <w:ind w:left="2790" w:hanging="540"/>
        <w:rPr>
          <w:rFonts w:cs="Arial"/>
          <w:sz w:val="18"/>
          <w:szCs w:val="18"/>
        </w:rPr>
      </w:pPr>
    </w:p>
    <w:p w14:paraId="7A800CA2" w14:textId="77777777" w:rsidR="006E42F8" w:rsidRPr="00EB793D" w:rsidRDefault="00F53185" w:rsidP="00AA2807">
      <w:pPr>
        <w:pStyle w:val="ListParagraph"/>
        <w:numPr>
          <w:ilvl w:val="0"/>
          <w:numId w:val="40"/>
        </w:numPr>
        <w:ind w:left="2790" w:hanging="540"/>
        <w:jc w:val="both"/>
        <w:rPr>
          <w:rFonts w:cs="Arial"/>
          <w:sz w:val="18"/>
          <w:szCs w:val="18"/>
        </w:rPr>
      </w:pPr>
      <w:r w:rsidRPr="00EB793D">
        <w:rPr>
          <w:rFonts w:cs="Arial"/>
          <w:sz w:val="18"/>
          <w:szCs w:val="18"/>
        </w:rPr>
        <w:t xml:space="preserve">The </w:t>
      </w:r>
      <w:r w:rsidR="00465828" w:rsidRPr="00EB793D">
        <w:rPr>
          <w:rFonts w:cs="Arial"/>
          <w:sz w:val="18"/>
          <w:szCs w:val="18"/>
        </w:rPr>
        <w:t>Constructor</w:t>
      </w:r>
      <w:r w:rsidRPr="00EB793D">
        <w:rPr>
          <w:rFonts w:cs="Arial"/>
          <w:sz w:val="18"/>
          <w:szCs w:val="18"/>
        </w:rPr>
        <w:t xml:space="preserve"> understands and agrees that the Owner has the right to enter the premises (with reasonable notice) for purposes of inspection or maintenance.  The Owner has the right to demand surrender of the premises, if, in the sole opinion of the Owner, the </w:t>
      </w:r>
      <w:r w:rsidR="00465828" w:rsidRPr="00EB793D">
        <w:rPr>
          <w:rFonts w:cs="Arial"/>
          <w:sz w:val="18"/>
          <w:szCs w:val="18"/>
        </w:rPr>
        <w:t>Constructor</w:t>
      </w:r>
      <w:r w:rsidRPr="00EB793D">
        <w:rPr>
          <w:rFonts w:cs="Arial"/>
          <w:sz w:val="18"/>
          <w:szCs w:val="18"/>
        </w:rPr>
        <w:t xml:space="preserve"> fails to remedy any situation under the </w:t>
      </w:r>
      <w:r w:rsidR="00465828" w:rsidRPr="00EB793D">
        <w:rPr>
          <w:rFonts w:cs="Arial"/>
          <w:sz w:val="18"/>
          <w:szCs w:val="18"/>
        </w:rPr>
        <w:t>Constructor</w:t>
      </w:r>
      <w:r w:rsidRPr="00EB793D">
        <w:rPr>
          <w:rFonts w:cs="Arial"/>
          <w:sz w:val="18"/>
          <w:szCs w:val="18"/>
        </w:rPr>
        <w:t>'s control, which jeopardizes the Owner's property or presents a safety hazard to the Owner's employees, students or the general public.</w:t>
      </w:r>
    </w:p>
    <w:p w14:paraId="1D71896E" w14:textId="77777777" w:rsidR="006E42F8" w:rsidRPr="00EB793D" w:rsidRDefault="006E42F8" w:rsidP="00183F4F">
      <w:pPr>
        <w:pStyle w:val="ListParagraph"/>
        <w:ind w:left="2790" w:hanging="540"/>
        <w:rPr>
          <w:rFonts w:cs="Arial"/>
          <w:sz w:val="18"/>
          <w:szCs w:val="18"/>
        </w:rPr>
      </w:pPr>
    </w:p>
    <w:p w14:paraId="27B20E10" w14:textId="77777777" w:rsidR="006E42F8" w:rsidRPr="00EB793D" w:rsidRDefault="00F53185" w:rsidP="00AA2807">
      <w:pPr>
        <w:pStyle w:val="ListParagraph"/>
        <w:numPr>
          <w:ilvl w:val="0"/>
          <w:numId w:val="40"/>
        </w:numPr>
        <w:ind w:left="2790" w:hanging="540"/>
        <w:jc w:val="both"/>
        <w:rPr>
          <w:rFonts w:cs="Arial"/>
          <w:sz w:val="18"/>
          <w:szCs w:val="18"/>
        </w:rPr>
      </w:pPr>
      <w:r w:rsidRPr="00EB793D">
        <w:rPr>
          <w:rFonts w:cs="Arial"/>
          <w:sz w:val="18"/>
          <w:szCs w:val="18"/>
        </w:rPr>
        <w:t xml:space="preserve">For the purpose of surrendering the premises due to a request or demand by the Owner, or as voluntarily determined by the </w:t>
      </w:r>
      <w:r w:rsidR="00465828" w:rsidRPr="00EB793D">
        <w:rPr>
          <w:rFonts w:cs="Arial"/>
          <w:sz w:val="18"/>
          <w:szCs w:val="18"/>
        </w:rPr>
        <w:t>Constructor</w:t>
      </w:r>
      <w:r w:rsidRPr="00EB793D">
        <w:rPr>
          <w:rFonts w:cs="Arial"/>
          <w:sz w:val="18"/>
          <w:szCs w:val="18"/>
        </w:rPr>
        <w:t xml:space="preserve">, each party shall provide to the other, a minimum of seven (7) </w:t>
      </w:r>
      <w:r w:rsidR="00C72E0F" w:rsidRPr="00EB793D">
        <w:rPr>
          <w:rFonts w:cs="Arial"/>
          <w:sz w:val="18"/>
          <w:szCs w:val="18"/>
        </w:rPr>
        <w:t>days</w:t>
      </w:r>
      <w:r w:rsidR="00084DE1" w:rsidRPr="00EB793D">
        <w:rPr>
          <w:rFonts w:cs="Arial"/>
          <w:sz w:val="18"/>
          <w:szCs w:val="18"/>
        </w:rPr>
        <w:t>’</w:t>
      </w:r>
      <w:r w:rsidR="00C72E0F" w:rsidRPr="00EB793D">
        <w:rPr>
          <w:rFonts w:cs="Arial"/>
          <w:sz w:val="18"/>
          <w:szCs w:val="18"/>
        </w:rPr>
        <w:t xml:space="preserve"> notice</w:t>
      </w:r>
      <w:r w:rsidRPr="00EB793D">
        <w:rPr>
          <w:rFonts w:cs="Arial"/>
          <w:sz w:val="18"/>
          <w:szCs w:val="18"/>
        </w:rPr>
        <w:t>.</w:t>
      </w:r>
    </w:p>
    <w:p w14:paraId="74D25221" w14:textId="77777777" w:rsidR="006E42F8" w:rsidRPr="00EB793D" w:rsidRDefault="006E42F8" w:rsidP="00183F4F">
      <w:pPr>
        <w:pStyle w:val="ListParagraph"/>
        <w:ind w:left="2790" w:hanging="540"/>
        <w:rPr>
          <w:rFonts w:cs="Arial"/>
          <w:sz w:val="18"/>
          <w:szCs w:val="18"/>
        </w:rPr>
      </w:pPr>
    </w:p>
    <w:p w14:paraId="43A59F6B" w14:textId="77777777" w:rsidR="00F53185" w:rsidRPr="00EB793D" w:rsidRDefault="00F53185" w:rsidP="00AA2807">
      <w:pPr>
        <w:pStyle w:val="ListParagraph"/>
        <w:numPr>
          <w:ilvl w:val="0"/>
          <w:numId w:val="40"/>
        </w:numPr>
        <w:ind w:left="2790" w:hanging="540"/>
        <w:jc w:val="both"/>
        <w:rPr>
          <w:rFonts w:cs="Arial"/>
          <w:sz w:val="18"/>
          <w:szCs w:val="18"/>
        </w:rPr>
      </w:pPr>
      <w:r w:rsidRPr="00EB793D">
        <w:rPr>
          <w:rFonts w:cs="Arial"/>
          <w:sz w:val="18"/>
          <w:szCs w:val="18"/>
        </w:rPr>
        <w:t xml:space="preserve">The </w:t>
      </w:r>
      <w:r w:rsidR="00465828" w:rsidRPr="00EB793D">
        <w:rPr>
          <w:rFonts w:cs="Arial"/>
          <w:sz w:val="18"/>
          <w:szCs w:val="18"/>
        </w:rPr>
        <w:t>Constructor</w:t>
      </w:r>
      <w:r w:rsidRPr="00EB793D">
        <w:rPr>
          <w:rFonts w:cs="Arial"/>
          <w:sz w:val="18"/>
          <w:szCs w:val="18"/>
        </w:rPr>
        <w:t xml:space="preserve"> agrees to indemnify and hold the Owner harmless for any claims for property damage or bodily injury resulting from the actions of the </w:t>
      </w:r>
      <w:r w:rsidR="00465828" w:rsidRPr="00EB793D">
        <w:rPr>
          <w:rFonts w:cs="Arial"/>
          <w:sz w:val="18"/>
          <w:szCs w:val="18"/>
        </w:rPr>
        <w:t>Constructor</w:t>
      </w:r>
      <w:r w:rsidRPr="00EB793D">
        <w:rPr>
          <w:rFonts w:cs="Arial"/>
          <w:sz w:val="18"/>
          <w:szCs w:val="18"/>
        </w:rPr>
        <w:t xml:space="preserve">, </w:t>
      </w:r>
      <w:r w:rsidR="00465828" w:rsidRPr="00EB793D">
        <w:rPr>
          <w:rFonts w:cs="Arial"/>
          <w:sz w:val="18"/>
          <w:szCs w:val="18"/>
        </w:rPr>
        <w:t>Constructor</w:t>
      </w:r>
      <w:r w:rsidRPr="00EB793D">
        <w:rPr>
          <w:rFonts w:cs="Arial"/>
          <w:sz w:val="18"/>
          <w:szCs w:val="18"/>
        </w:rPr>
        <w:t xml:space="preserve">'s employees, agents, or invitees; such claims resulting from the </w:t>
      </w:r>
      <w:r w:rsidR="00465828" w:rsidRPr="00EB793D">
        <w:rPr>
          <w:rFonts w:cs="Arial"/>
          <w:sz w:val="18"/>
          <w:szCs w:val="18"/>
        </w:rPr>
        <w:t>Constructor</w:t>
      </w:r>
      <w:r w:rsidRPr="00EB793D">
        <w:rPr>
          <w:rFonts w:cs="Arial"/>
          <w:sz w:val="18"/>
          <w:szCs w:val="18"/>
        </w:rPr>
        <w:t>'s occupancy of the described space.</w:t>
      </w:r>
    </w:p>
    <w:p w14:paraId="43E1A735" w14:textId="77777777" w:rsidR="00480E51" w:rsidRPr="00EB793D" w:rsidRDefault="001F7203" w:rsidP="00657DCB">
      <w:pPr>
        <w:spacing w:before="240" w:after="240"/>
        <w:jc w:val="both"/>
        <w:rPr>
          <w:rFonts w:cs="Arial"/>
          <w:b/>
          <w:sz w:val="18"/>
          <w:szCs w:val="18"/>
        </w:rPr>
      </w:pPr>
      <w:r w:rsidRPr="00EB793D">
        <w:rPr>
          <w:rFonts w:cs="Arial"/>
          <w:b/>
          <w:sz w:val="18"/>
          <w:szCs w:val="18"/>
        </w:rPr>
        <w:t>7</w:t>
      </w:r>
      <w:r w:rsidR="006C6F83" w:rsidRPr="00EB793D">
        <w:rPr>
          <w:rFonts w:cs="Arial"/>
          <w:b/>
          <w:sz w:val="18"/>
          <w:szCs w:val="18"/>
        </w:rPr>
        <w:t>.</w:t>
      </w:r>
      <w:r w:rsidR="006C6F83" w:rsidRPr="00EB793D">
        <w:rPr>
          <w:rFonts w:cs="Arial"/>
          <w:b/>
          <w:sz w:val="18"/>
          <w:szCs w:val="18"/>
        </w:rPr>
        <w:tab/>
        <w:t>MODIFICATIONS TO</w:t>
      </w:r>
      <w:r w:rsidR="00D13E7C" w:rsidRPr="00EB793D">
        <w:rPr>
          <w:rFonts w:cs="Arial"/>
          <w:b/>
          <w:sz w:val="18"/>
          <w:szCs w:val="18"/>
        </w:rPr>
        <w:t xml:space="preserve"> THE</w:t>
      </w:r>
      <w:r w:rsidR="006C6F83" w:rsidRPr="00EB793D">
        <w:rPr>
          <w:rFonts w:cs="Arial"/>
          <w:b/>
          <w:sz w:val="18"/>
          <w:szCs w:val="18"/>
        </w:rPr>
        <w:t xml:space="preserve"> </w:t>
      </w:r>
      <w:r w:rsidR="0073097F" w:rsidRPr="00EB793D">
        <w:rPr>
          <w:rFonts w:cs="Arial"/>
          <w:b/>
          <w:sz w:val="18"/>
          <w:szCs w:val="18"/>
        </w:rPr>
        <w:t>GENERAL CONDITIONS</w:t>
      </w:r>
      <w:r w:rsidR="00D13E7C" w:rsidRPr="00EB793D">
        <w:rPr>
          <w:rFonts w:cs="Arial"/>
          <w:b/>
          <w:sz w:val="18"/>
          <w:szCs w:val="18"/>
        </w:rPr>
        <w:t xml:space="preserve"> AND THE INSTITUTION REQUIREMENTS </w:t>
      </w:r>
    </w:p>
    <w:p w14:paraId="42D88634" w14:textId="77777777" w:rsidR="009761F0" w:rsidRPr="00EB793D" w:rsidRDefault="00D13E7C" w:rsidP="00AA2807">
      <w:pPr>
        <w:pStyle w:val="Left11"/>
        <w:numPr>
          <w:ilvl w:val="0"/>
          <w:numId w:val="53"/>
        </w:numPr>
        <w:tabs>
          <w:tab w:val="clear" w:pos="540"/>
          <w:tab w:val="left" w:pos="1440"/>
          <w:tab w:val="left" w:pos="2160"/>
          <w:tab w:val="left" w:pos="2880"/>
          <w:tab w:val="left" w:pos="3600"/>
        </w:tabs>
        <w:spacing w:line="240" w:lineRule="auto"/>
        <w:rPr>
          <w:rFonts w:ascii="Arial" w:hAnsi="Arial" w:cs="Arial"/>
          <w:sz w:val="18"/>
          <w:szCs w:val="18"/>
        </w:rPr>
      </w:pPr>
      <w:r w:rsidRPr="00EB793D">
        <w:rPr>
          <w:rFonts w:ascii="Arial" w:hAnsi="Arial" w:cs="Arial"/>
          <w:sz w:val="18"/>
          <w:szCs w:val="18"/>
        </w:rPr>
        <w:t xml:space="preserve">Modifications to the General Conditions:   </w:t>
      </w:r>
    </w:p>
    <w:p w14:paraId="07A14C97" w14:textId="77777777" w:rsidR="009761F0" w:rsidRPr="00EB793D" w:rsidRDefault="009761F0" w:rsidP="00AA2807">
      <w:pPr>
        <w:numPr>
          <w:ilvl w:val="2"/>
          <w:numId w:val="41"/>
        </w:numPr>
        <w:ind w:left="2160" w:hanging="720"/>
        <w:jc w:val="both"/>
        <w:rPr>
          <w:rFonts w:cs="Arial"/>
          <w:sz w:val="18"/>
          <w:szCs w:val="18"/>
        </w:rPr>
      </w:pPr>
      <w:r w:rsidRPr="00EB793D">
        <w:rPr>
          <w:rFonts w:cs="Arial"/>
          <w:sz w:val="18"/>
          <w:szCs w:val="18"/>
        </w:rPr>
        <w:lastRenderedPageBreak/>
        <w:t xml:space="preserve">Reference: General Conditions, Article 1 </w:t>
      </w:r>
    </w:p>
    <w:p w14:paraId="5203EC36" w14:textId="77777777" w:rsidR="006E42F8" w:rsidRPr="00EB793D" w:rsidRDefault="009761F0" w:rsidP="00183F4F">
      <w:pPr>
        <w:autoSpaceDE w:val="0"/>
        <w:autoSpaceDN w:val="0"/>
        <w:adjustRightInd w:val="0"/>
        <w:ind w:left="1710" w:hanging="720"/>
        <w:jc w:val="both"/>
        <w:rPr>
          <w:rFonts w:eastAsiaTheme="minorHAnsi" w:cs="Arial"/>
          <w:snapToGrid/>
          <w:sz w:val="18"/>
          <w:szCs w:val="18"/>
        </w:rPr>
      </w:pPr>
      <w:r w:rsidRPr="00EB793D">
        <w:rPr>
          <w:rFonts w:cs="Arial"/>
          <w:sz w:val="18"/>
          <w:szCs w:val="18"/>
        </w:rPr>
        <w:t xml:space="preserve">                     </w:t>
      </w:r>
      <w:r w:rsidRPr="00EB793D">
        <w:rPr>
          <w:rFonts w:eastAsiaTheme="minorHAnsi" w:cs="Arial"/>
          <w:snapToGrid/>
          <w:sz w:val="18"/>
          <w:szCs w:val="18"/>
        </w:rPr>
        <w:t xml:space="preserve"> </w:t>
      </w:r>
      <w:r w:rsidR="006E42F8" w:rsidRPr="00EB793D">
        <w:rPr>
          <w:rFonts w:eastAsiaTheme="minorHAnsi" w:cs="Arial"/>
          <w:snapToGrid/>
          <w:sz w:val="18"/>
          <w:szCs w:val="18"/>
        </w:rPr>
        <w:tab/>
      </w:r>
    </w:p>
    <w:p w14:paraId="7B89A5A9" w14:textId="31329F51" w:rsidR="006E42F8" w:rsidRPr="00EB793D" w:rsidRDefault="006E42F8" w:rsidP="00183F4F">
      <w:pPr>
        <w:autoSpaceDE w:val="0"/>
        <w:autoSpaceDN w:val="0"/>
        <w:adjustRightInd w:val="0"/>
        <w:ind w:left="2160" w:hanging="720"/>
        <w:jc w:val="both"/>
        <w:rPr>
          <w:rFonts w:eastAsiaTheme="minorHAnsi" w:cs="Arial"/>
          <w:snapToGrid/>
          <w:sz w:val="18"/>
          <w:szCs w:val="18"/>
        </w:rPr>
      </w:pPr>
      <w:r w:rsidRPr="00EB793D">
        <w:rPr>
          <w:rFonts w:eastAsiaTheme="minorHAnsi" w:cs="Arial"/>
          <w:snapToGrid/>
          <w:sz w:val="18"/>
          <w:szCs w:val="18"/>
        </w:rPr>
        <w:tab/>
      </w:r>
      <w:r w:rsidR="00CD101C">
        <w:rPr>
          <w:rFonts w:eastAsiaTheme="minorHAnsi" w:cs="Arial"/>
          <w:snapToGrid/>
          <w:sz w:val="18"/>
          <w:szCs w:val="18"/>
        </w:rPr>
        <w:t>Replace</w:t>
      </w:r>
      <w:r w:rsidRPr="00EB793D">
        <w:rPr>
          <w:rFonts w:eastAsiaTheme="minorHAnsi" w:cs="Arial"/>
          <w:snapToGrid/>
          <w:sz w:val="18"/>
          <w:szCs w:val="18"/>
        </w:rPr>
        <w:t xml:space="preserve"> Article 1.1 </w:t>
      </w:r>
      <w:r w:rsidR="00CD101C">
        <w:rPr>
          <w:rFonts w:eastAsiaTheme="minorHAnsi" w:cs="Arial"/>
          <w:snapToGrid/>
          <w:sz w:val="18"/>
          <w:szCs w:val="18"/>
        </w:rPr>
        <w:t>with the following</w:t>
      </w:r>
      <w:r w:rsidRPr="00EB793D">
        <w:rPr>
          <w:rFonts w:eastAsiaTheme="minorHAnsi" w:cs="Arial"/>
          <w:snapToGrid/>
          <w:sz w:val="18"/>
          <w:szCs w:val="18"/>
        </w:rPr>
        <w:t>:</w:t>
      </w:r>
    </w:p>
    <w:p w14:paraId="6AA540A0" w14:textId="77777777" w:rsidR="006E42F8" w:rsidRPr="00EB793D" w:rsidRDefault="006E42F8" w:rsidP="00183F4F">
      <w:pPr>
        <w:autoSpaceDE w:val="0"/>
        <w:autoSpaceDN w:val="0"/>
        <w:adjustRightInd w:val="0"/>
        <w:ind w:left="1710" w:hanging="720"/>
        <w:jc w:val="both"/>
        <w:rPr>
          <w:rFonts w:eastAsiaTheme="minorHAnsi" w:cs="Arial"/>
          <w:snapToGrid/>
          <w:sz w:val="18"/>
          <w:szCs w:val="18"/>
        </w:rPr>
      </w:pPr>
    </w:p>
    <w:p w14:paraId="60AD1A42" w14:textId="5FF4C54D" w:rsidR="00FE7AB1" w:rsidRPr="00EB793D" w:rsidRDefault="00517BFA" w:rsidP="00517BFA">
      <w:pPr>
        <w:autoSpaceDE w:val="0"/>
        <w:autoSpaceDN w:val="0"/>
        <w:adjustRightInd w:val="0"/>
        <w:ind w:left="2880" w:hanging="720"/>
        <w:jc w:val="both"/>
        <w:rPr>
          <w:rFonts w:eastAsiaTheme="minorHAnsi" w:cs="Arial"/>
          <w:snapToGrid/>
          <w:sz w:val="18"/>
          <w:szCs w:val="18"/>
        </w:rPr>
      </w:pPr>
      <w:r>
        <w:rPr>
          <w:rFonts w:eastAsiaTheme="minorHAnsi" w:cs="Arial"/>
          <w:snapToGrid/>
          <w:sz w:val="18"/>
          <w:szCs w:val="18"/>
        </w:rPr>
        <w:t>1.1</w:t>
      </w:r>
      <w:r>
        <w:rPr>
          <w:rFonts w:eastAsiaTheme="minorHAnsi" w:cs="Arial"/>
          <w:snapToGrid/>
          <w:sz w:val="18"/>
          <w:szCs w:val="18"/>
        </w:rPr>
        <w:tab/>
      </w:r>
      <w:r w:rsidR="009761F0" w:rsidRPr="00EB793D">
        <w:rPr>
          <w:rFonts w:eastAsiaTheme="minorHAnsi" w:cs="Arial"/>
          <w:snapToGrid/>
          <w:sz w:val="18"/>
          <w:szCs w:val="18"/>
        </w:rPr>
        <w:t xml:space="preserve">The Form of Agreement </w:t>
      </w:r>
      <w:r w:rsidR="006E42F8" w:rsidRPr="00EB793D">
        <w:rPr>
          <w:rFonts w:eastAsiaTheme="minorHAnsi" w:cs="Arial"/>
          <w:snapToGrid/>
          <w:sz w:val="18"/>
          <w:szCs w:val="18"/>
        </w:rPr>
        <w:t xml:space="preserve">- </w:t>
      </w:r>
      <w:r w:rsidR="009761F0" w:rsidRPr="00EB793D">
        <w:rPr>
          <w:rFonts w:eastAsiaTheme="minorHAnsi" w:cs="Arial"/>
          <w:snapToGrid/>
          <w:sz w:val="18"/>
          <w:szCs w:val="18"/>
        </w:rPr>
        <w:t>Section 00 52 13 Form of Agreemen</w:t>
      </w:r>
      <w:r w:rsidR="006E42F8" w:rsidRPr="00EB793D">
        <w:rPr>
          <w:rFonts w:eastAsiaTheme="minorHAnsi" w:cs="Arial"/>
          <w:snapToGrid/>
          <w:sz w:val="18"/>
          <w:szCs w:val="18"/>
        </w:rPr>
        <w:t>t between O</w:t>
      </w:r>
      <w:r w:rsidR="00B22A4F" w:rsidRPr="00EB793D">
        <w:rPr>
          <w:rFonts w:eastAsiaTheme="minorHAnsi" w:cs="Arial"/>
          <w:snapToGrid/>
          <w:sz w:val="18"/>
          <w:szCs w:val="18"/>
        </w:rPr>
        <w:t>wner</w:t>
      </w:r>
      <w:r w:rsidR="006E42F8" w:rsidRPr="00EB793D">
        <w:rPr>
          <w:rFonts w:eastAsiaTheme="minorHAnsi" w:cs="Arial"/>
          <w:snapToGrid/>
          <w:sz w:val="18"/>
          <w:szCs w:val="18"/>
        </w:rPr>
        <w:t xml:space="preserve"> and C</w:t>
      </w:r>
      <w:r w:rsidR="00B22A4F" w:rsidRPr="00EB793D">
        <w:rPr>
          <w:rFonts w:eastAsiaTheme="minorHAnsi" w:cs="Arial"/>
          <w:snapToGrid/>
          <w:sz w:val="18"/>
          <w:szCs w:val="18"/>
        </w:rPr>
        <w:t>onstructor</w:t>
      </w:r>
      <w:r w:rsidR="006E42F8" w:rsidRPr="00EB793D">
        <w:rPr>
          <w:rFonts w:eastAsiaTheme="minorHAnsi" w:cs="Arial"/>
          <w:snapToGrid/>
          <w:sz w:val="18"/>
          <w:szCs w:val="18"/>
        </w:rPr>
        <w:t xml:space="preserve"> </w:t>
      </w:r>
      <w:r w:rsidR="00FE7AB1" w:rsidRPr="00EB793D">
        <w:rPr>
          <w:rFonts w:eastAsiaTheme="minorHAnsi" w:cs="Arial"/>
          <w:snapToGrid/>
          <w:sz w:val="18"/>
          <w:szCs w:val="18"/>
        </w:rPr>
        <w:t xml:space="preserve">may </w:t>
      </w:r>
      <w:r w:rsidR="006E42F8" w:rsidRPr="00EB793D">
        <w:rPr>
          <w:rFonts w:eastAsiaTheme="minorHAnsi" w:cs="Arial"/>
          <w:snapToGrid/>
          <w:sz w:val="18"/>
          <w:szCs w:val="18"/>
        </w:rPr>
        <w:t>be found at</w:t>
      </w:r>
    </w:p>
    <w:p w14:paraId="6BD53189" w14:textId="77777777" w:rsidR="009761F0" w:rsidRPr="00EB793D" w:rsidRDefault="00FE7AB1" w:rsidP="00517BFA">
      <w:pPr>
        <w:autoSpaceDE w:val="0"/>
        <w:autoSpaceDN w:val="0"/>
        <w:adjustRightInd w:val="0"/>
        <w:ind w:left="2880" w:hanging="720"/>
        <w:rPr>
          <w:rFonts w:eastAsiaTheme="minorHAnsi" w:cs="Arial"/>
          <w:b/>
          <w:snapToGrid/>
          <w:sz w:val="18"/>
          <w:szCs w:val="18"/>
        </w:rPr>
      </w:pPr>
      <w:r w:rsidRPr="00EB793D">
        <w:rPr>
          <w:rFonts w:eastAsiaTheme="minorHAnsi" w:cs="Arial"/>
          <w:snapToGrid/>
          <w:sz w:val="18"/>
          <w:szCs w:val="18"/>
        </w:rPr>
        <w:tab/>
      </w:r>
      <w:hyperlink r:id="rId13" w:history="1">
        <w:r w:rsidR="006E42F8" w:rsidRPr="00EB793D">
          <w:rPr>
            <w:rStyle w:val="Hyperlink"/>
            <w:rFonts w:eastAsiaTheme="minorHAnsi" w:cs="Arial"/>
            <w:snapToGrid/>
            <w:sz w:val="18"/>
            <w:szCs w:val="18"/>
          </w:rPr>
          <w:t>https://www.facilities.uiowa.edu/projects/contractors</w:t>
        </w:r>
      </w:hyperlink>
      <w:r w:rsidRPr="00EB793D">
        <w:rPr>
          <w:rFonts w:eastAsiaTheme="minorHAnsi" w:cs="Arial"/>
          <w:snapToGrid/>
          <w:sz w:val="18"/>
          <w:szCs w:val="18"/>
        </w:rPr>
        <w:t xml:space="preserve"> </w:t>
      </w:r>
      <w:r w:rsidR="006E42F8" w:rsidRPr="00EB793D">
        <w:rPr>
          <w:rFonts w:eastAsiaTheme="minorHAnsi" w:cs="Arial"/>
          <w:snapToGrid/>
          <w:sz w:val="18"/>
          <w:szCs w:val="18"/>
        </w:rPr>
        <w:t xml:space="preserve">   </w:t>
      </w:r>
    </w:p>
    <w:p w14:paraId="4E7C9FD2" w14:textId="77777777" w:rsidR="00560183" w:rsidRDefault="00560183" w:rsidP="00560183">
      <w:pPr>
        <w:ind w:left="1440" w:hanging="720"/>
        <w:jc w:val="both"/>
        <w:rPr>
          <w:rFonts w:cs="Arial"/>
          <w:b/>
          <w:sz w:val="18"/>
          <w:szCs w:val="18"/>
          <w:highlight w:val="yellow"/>
        </w:rPr>
      </w:pPr>
    </w:p>
    <w:p w14:paraId="0EC6E889" w14:textId="0ED2F7E4" w:rsidR="00D13E7C" w:rsidRPr="00EB793D" w:rsidRDefault="00D13E7C" w:rsidP="00657DCB">
      <w:pPr>
        <w:spacing w:after="240"/>
        <w:ind w:left="1440" w:hanging="720"/>
        <w:jc w:val="both"/>
        <w:rPr>
          <w:rFonts w:cs="Arial"/>
          <w:b/>
          <w:sz w:val="18"/>
          <w:szCs w:val="18"/>
        </w:rPr>
      </w:pPr>
      <w:r w:rsidRPr="00EB793D">
        <w:rPr>
          <w:rFonts w:cs="Arial"/>
          <w:b/>
          <w:sz w:val="18"/>
          <w:szCs w:val="18"/>
          <w:highlight w:val="yellow"/>
        </w:rPr>
        <w:t>[</w:t>
      </w:r>
      <w:r w:rsidRPr="00EB793D">
        <w:rPr>
          <w:rFonts w:cs="Arial"/>
          <w:b/>
          <w:bCs/>
          <w:sz w:val="18"/>
          <w:szCs w:val="18"/>
          <w:highlight w:val="yellow"/>
        </w:rPr>
        <w:t>PM shall review and approve any modifications,</w:t>
      </w:r>
      <w:r w:rsidRPr="00EB793D">
        <w:rPr>
          <w:rFonts w:cs="Arial"/>
          <w:b/>
          <w:sz w:val="18"/>
          <w:szCs w:val="18"/>
          <w:highlight w:val="yellow"/>
        </w:rPr>
        <w:t xml:space="preserve"> Insert “None” if not applicable].</w:t>
      </w:r>
      <w:r w:rsidRPr="00EB793D">
        <w:rPr>
          <w:rFonts w:cs="Arial"/>
          <w:b/>
          <w:sz w:val="18"/>
          <w:szCs w:val="18"/>
        </w:rPr>
        <w:t xml:space="preserve">  </w:t>
      </w:r>
    </w:p>
    <w:p w14:paraId="7FD3874A" w14:textId="54186DAF" w:rsidR="00D13E7C" w:rsidRPr="00EB793D" w:rsidRDefault="00D13E7C" w:rsidP="00AA2807">
      <w:pPr>
        <w:numPr>
          <w:ilvl w:val="2"/>
          <w:numId w:val="41"/>
        </w:numPr>
        <w:ind w:left="2160" w:hanging="720"/>
        <w:jc w:val="both"/>
        <w:rPr>
          <w:rFonts w:cs="Arial"/>
          <w:sz w:val="18"/>
          <w:szCs w:val="18"/>
        </w:rPr>
      </w:pPr>
      <w:r w:rsidRPr="00EB793D">
        <w:rPr>
          <w:rFonts w:cs="Arial"/>
          <w:sz w:val="18"/>
          <w:szCs w:val="18"/>
        </w:rPr>
        <w:t xml:space="preserve">Reference: General Conditions, Article 3 </w:t>
      </w:r>
      <w:r w:rsidRPr="00EB793D">
        <w:rPr>
          <w:rFonts w:cs="Arial"/>
          <w:b/>
          <w:sz w:val="18"/>
          <w:szCs w:val="18"/>
          <w:highlight w:val="yellow"/>
        </w:rPr>
        <w:t xml:space="preserve">[Omit item </w:t>
      </w:r>
      <w:r w:rsidR="00EB1B2E">
        <w:rPr>
          <w:rFonts w:cs="Arial"/>
          <w:b/>
          <w:sz w:val="18"/>
          <w:szCs w:val="18"/>
          <w:highlight w:val="yellow"/>
        </w:rPr>
        <w:t>2</w:t>
      </w:r>
      <w:r w:rsidRPr="00EB793D">
        <w:rPr>
          <w:rFonts w:cs="Arial"/>
          <w:b/>
          <w:sz w:val="18"/>
          <w:szCs w:val="18"/>
          <w:highlight w:val="yellow"/>
        </w:rPr>
        <w:t xml:space="preserve"> completely if not applicable.  Shall </w:t>
      </w:r>
      <w:r w:rsidRPr="00EB793D">
        <w:rPr>
          <w:rFonts w:cs="Arial"/>
          <w:sz w:val="18"/>
          <w:szCs w:val="18"/>
          <w:highlight w:val="yellow"/>
        </w:rPr>
        <w:t>be</w:t>
      </w:r>
      <w:r w:rsidRPr="00EB793D">
        <w:rPr>
          <w:rFonts w:cs="Arial"/>
          <w:b/>
          <w:sz w:val="18"/>
          <w:szCs w:val="18"/>
          <w:highlight w:val="yellow"/>
        </w:rPr>
        <w:t xml:space="preserve"> included on all projects with construction estimates of </w:t>
      </w:r>
      <w:r w:rsidRPr="0043230D">
        <w:rPr>
          <w:rFonts w:cs="Arial"/>
          <w:b/>
          <w:color w:val="FF0000"/>
          <w:sz w:val="18"/>
          <w:szCs w:val="18"/>
          <w:highlight w:val="yellow"/>
        </w:rPr>
        <w:t>$</w:t>
      </w:r>
      <w:r w:rsidR="0043230D" w:rsidRPr="0043230D">
        <w:rPr>
          <w:rFonts w:cs="Arial"/>
          <w:b/>
          <w:color w:val="FF0000"/>
          <w:sz w:val="18"/>
          <w:szCs w:val="18"/>
          <w:highlight w:val="yellow"/>
        </w:rPr>
        <w:t>1,</w:t>
      </w:r>
      <w:r w:rsidRPr="0043230D">
        <w:rPr>
          <w:rFonts w:cs="Arial"/>
          <w:b/>
          <w:color w:val="FF0000"/>
          <w:sz w:val="18"/>
          <w:szCs w:val="18"/>
          <w:highlight w:val="yellow"/>
        </w:rPr>
        <w:t>500,000</w:t>
      </w:r>
      <w:r w:rsidRPr="00EB793D">
        <w:rPr>
          <w:rFonts w:cs="Arial"/>
          <w:b/>
          <w:sz w:val="18"/>
          <w:szCs w:val="18"/>
          <w:highlight w:val="yellow"/>
        </w:rPr>
        <w:t xml:space="preserve"> or more.]</w:t>
      </w:r>
    </w:p>
    <w:p w14:paraId="70FA1293" w14:textId="77777777" w:rsidR="00D13E7C" w:rsidRPr="00EB793D" w:rsidRDefault="00D13E7C" w:rsidP="00D13E7C">
      <w:pPr>
        <w:pStyle w:val="Level1"/>
        <w:numPr>
          <w:ilvl w:val="0"/>
          <w:numId w:val="0"/>
        </w:numPr>
        <w:jc w:val="both"/>
        <w:rPr>
          <w:rFonts w:cs="Arial"/>
          <w:sz w:val="18"/>
          <w:szCs w:val="18"/>
        </w:rPr>
      </w:pPr>
    </w:p>
    <w:p w14:paraId="44A7726F" w14:textId="77777777" w:rsidR="00D13E7C" w:rsidRPr="00EB793D" w:rsidRDefault="00D13E7C" w:rsidP="00D13E7C">
      <w:pPr>
        <w:pStyle w:val="Level1"/>
        <w:numPr>
          <w:ilvl w:val="0"/>
          <w:numId w:val="0"/>
        </w:numPr>
        <w:jc w:val="both"/>
        <w:rPr>
          <w:rFonts w:cs="Arial"/>
          <w:sz w:val="18"/>
          <w:szCs w:val="18"/>
        </w:rPr>
      </w:pPr>
      <w:r w:rsidRPr="00EB793D">
        <w:rPr>
          <w:rFonts w:cs="Arial"/>
          <w:sz w:val="18"/>
          <w:szCs w:val="18"/>
        </w:rPr>
        <w:tab/>
      </w:r>
      <w:r w:rsidRPr="00EB793D">
        <w:rPr>
          <w:rFonts w:cs="Arial"/>
          <w:sz w:val="18"/>
          <w:szCs w:val="18"/>
        </w:rPr>
        <w:tab/>
      </w:r>
      <w:r w:rsidRPr="00EB793D">
        <w:rPr>
          <w:rFonts w:cs="Arial"/>
          <w:sz w:val="18"/>
          <w:szCs w:val="18"/>
        </w:rPr>
        <w:tab/>
        <w:t>Insert new Article 3.11.1.1 to read as follows:</w:t>
      </w:r>
    </w:p>
    <w:p w14:paraId="66DDEEDA" w14:textId="77777777" w:rsidR="00D13E7C" w:rsidRPr="00EB793D" w:rsidRDefault="00D13E7C" w:rsidP="00D13E7C">
      <w:pPr>
        <w:pStyle w:val="Level1"/>
        <w:numPr>
          <w:ilvl w:val="0"/>
          <w:numId w:val="0"/>
        </w:numPr>
        <w:jc w:val="both"/>
        <w:rPr>
          <w:rFonts w:cs="Arial"/>
          <w:sz w:val="18"/>
          <w:szCs w:val="18"/>
        </w:rPr>
      </w:pPr>
    </w:p>
    <w:p w14:paraId="6B211BED" w14:textId="70C97851" w:rsidR="00D13E7C" w:rsidRPr="00A06EBC" w:rsidRDefault="00D13E7C" w:rsidP="00996F42">
      <w:pPr>
        <w:ind w:left="2970" w:hanging="810"/>
        <w:jc w:val="both"/>
        <w:rPr>
          <w:rFonts w:cs="Arial"/>
          <w:sz w:val="10"/>
          <w:szCs w:val="10"/>
        </w:rPr>
      </w:pPr>
      <w:r w:rsidRPr="00EB793D">
        <w:rPr>
          <w:rFonts w:cs="Arial"/>
          <w:sz w:val="18"/>
          <w:szCs w:val="18"/>
        </w:rPr>
        <w:t>3.11.1.1</w:t>
      </w:r>
      <w:r w:rsidRPr="00EB793D">
        <w:rPr>
          <w:rFonts w:cs="Arial"/>
          <w:sz w:val="18"/>
          <w:szCs w:val="18"/>
        </w:rPr>
        <w:tab/>
        <w:t xml:space="preserve">In addition to the </w:t>
      </w:r>
      <w:r w:rsidR="00465828" w:rsidRPr="00EB793D">
        <w:rPr>
          <w:rFonts w:cs="Arial"/>
          <w:sz w:val="18"/>
          <w:szCs w:val="18"/>
        </w:rPr>
        <w:t>Constructor</w:t>
      </w:r>
      <w:r w:rsidRPr="00EB793D">
        <w:rPr>
          <w:rFonts w:cs="Arial"/>
          <w:sz w:val="18"/>
          <w:szCs w:val="18"/>
        </w:rPr>
        <w:t xml:space="preserve">’s safety program, the </w:t>
      </w:r>
      <w:r w:rsidR="00465828" w:rsidRPr="00EB793D">
        <w:rPr>
          <w:rFonts w:cs="Arial"/>
          <w:sz w:val="18"/>
          <w:szCs w:val="18"/>
        </w:rPr>
        <w:t>Constructor</w:t>
      </w:r>
      <w:r w:rsidRPr="00EB793D">
        <w:rPr>
          <w:rFonts w:cs="Arial"/>
          <w:sz w:val="18"/>
          <w:szCs w:val="18"/>
        </w:rPr>
        <w:t xml:space="preserve"> shall enroll this project in WORKSAFE, the Iowa Occupational Safety and Health Administration (IOSHA) and Master Builders of Iowa (MBI) safety recognition program.   The Owner is committed to encouraging construction site safety and </w:t>
      </w:r>
      <w:r w:rsidR="00465828" w:rsidRPr="00EB793D">
        <w:rPr>
          <w:rFonts w:cs="Arial"/>
          <w:sz w:val="18"/>
          <w:szCs w:val="18"/>
        </w:rPr>
        <w:t>Constructor</w:t>
      </w:r>
      <w:r w:rsidRPr="00EB793D">
        <w:rPr>
          <w:rFonts w:cs="Arial"/>
          <w:sz w:val="18"/>
          <w:szCs w:val="18"/>
        </w:rPr>
        <w:t xml:space="preserve"> work practices that maximize hazard prevention.  The </w:t>
      </w:r>
      <w:r w:rsidR="00465828" w:rsidRPr="00EB793D">
        <w:rPr>
          <w:rFonts w:cs="Arial"/>
          <w:sz w:val="18"/>
          <w:szCs w:val="18"/>
        </w:rPr>
        <w:t>Constructor</w:t>
      </w:r>
      <w:r w:rsidRPr="00EB793D">
        <w:rPr>
          <w:rFonts w:cs="Arial"/>
          <w:sz w:val="18"/>
          <w:szCs w:val="18"/>
        </w:rPr>
        <w:t xml:space="preserve">’s safety representative shall coordinate and schedule WORKSAFE visits, verify the onsite safety surveys have taken place and ensure the survey reports are issued to its </w:t>
      </w:r>
      <w:r w:rsidR="00465828" w:rsidRPr="00EB793D">
        <w:rPr>
          <w:rFonts w:cs="Arial"/>
          <w:sz w:val="18"/>
          <w:szCs w:val="18"/>
        </w:rPr>
        <w:t>Subcontractor</w:t>
      </w:r>
      <w:r w:rsidRPr="00EB793D">
        <w:rPr>
          <w:rFonts w:cs="Arial"/>
          <w:sz w:val="18"/>
          <w:szCs w:val="18"/>
        </w:rPr>
        <w:t xml:space="preserve">s and the Owner.  Details and requirements of the WORKSAFE program may be found at </w:t>
      </w:r>
      <w:hyperlink r:id="rId14" w:history="1">
        <w:r w:rsidR="00A06EBC" w:rsidRPr="002A60B1">
          <w:rPr>
            <w:rStyle w:val="Hyperlink"/>
            <w:sz w:val="18"/>
            <w:szCs w:val="12"/>
          </w:rPr>
          <w:t>https://www.mbi.build/our-services/safety/worksafe/</w:t>
        </w:r>
      </w:hyperlink>
      <w:r w:rsidR="00A06EBC">
        <w:rPr>
          <w:sz w:val="18"/>
          <w:szCs w:val="12"/>
        </w:rPr>
        <w:t xml:space="preserve"> </w:t>
      </w:r>
    </w:p>
    <w:p w14:paraId="7039412A" w14:textId="77777777" w:rsidR="00D13E7C" w:rsidRPr="00EB793D" w:rsidRDefault="00D13E7C" w:rsidP="00D13E7C">
      <w:pPr>
        <w:tabs>
          <w:tab w:val="left" w:pos="2880"/>
        </w:tabs>
        <w:ind w:left="2880" w:hanging="720"/>
        <w:jc w:val="both"/>
        <w:rPr>
          <w:rFonts w:cs="Arial"/>
          <w:sz w:val="18"/>
          <w:szCs w:val="18"/>
        </w:rPr>
      </w:pPr>
    </w:p>
    <w:p w14:paraId="5F85E204" w14:textId="41CEA212" w:rsidR="00D13E7C" w:rsidRPr="00EB793D" w:rsidRDefault="00D13E7C" w:rsidP="00AA2807">
      <w:pPr>
        <w:numPr>
          <w:ilvl w:val="2"/>
          <w:numId w:val="41"/>
        </w:numPr>
        <w:ind w:left="2160" w:hanging="720"/>
        <w:jc w:val="both"/>
        <w:rPr>
          <w:rFonts w:cs="Arial"/>
          <w:sz w:val="18"/>
          <w:szCs w:val="18"/>
        </w:rPr>
      </w:pPr>
      <w:r w:rsidRPr="00EB793D">
        <w:rPr>
          <w:rFonts w:cs="Arial"/>
          <w:sz w:val="18"/>
          <w:szCs w:val="18"/>
        </w:rPr>
        <w:t xml:space="preserve">Reference: General Conditions, Article 10 </w:t>
      </w:r>
      <w:r w:rsidRPr="0097474A">
        <w:rPr>
          <w:rFonts w:cs="Arial"/>
          <w:b/>
          <w:bCs/>
          <w:sz w:val="18"/>
          <w:szCs w:val="18"/>
          <w:highlight w:val="yellow"/>
        </w:rPr>
        <w:t xml:space="preserve">[Omit item </w:t>
      </w:r>
      <w:r w:rsidR="00EB1B2E">
        <w:rPr>
          <w:rFonts w:cs="Arial"/>
          <w:b/>
          <w:bCs/>
          <w:sz w:val="18"/>
          <w:szCs w:val="18"/>
          <w:highlight w:val="yellow"/>
        </w:rPr>
        <w:t>3</w:t>
      </w:r>
      <w:r w:rsidRPr="0097474A">
        <w:rPr>
          <w:rFonts w:cs="Arial"/>
          <w:b/>
          <w:bCs/>
          <w:sz w:val="18"/>
          <w:szCs w:val="18"/>
          <w:highlight w:val="yellow"/>
        </w:rPr>
        <w:t xml:space="preserve"> completely if not applicable</w:t>
      </w:r>
      <w:r w:rsidRPr="00EB793D">
        <w:rPr>
          <w:rFonts w:cs="Arial"/>
          <w:b/>
          <w:sz w:val="18"/>
          <w:szCs w:val="18"/>
          <w:highlight w:val="yellow"/>
        </w:rPr>
        <w:t>.  Shall be included on all projects with construction estimates over $2,000,000.]</w:t>
      </w:r>
    </w:p>
    <w:p w14:paraId="2E3C93BD" w14:textId="77777777" w:rsidR="00D13E7C" w:rsidRPr="00EB793D" w:rsidRDefault="00D13E7C" w:rsidP="00B77D71">
      <w:pPr>
        <w:ind w:left="1440" w:hanging="720"/>
        <w:jc w:val="both"/>
        <w:rPr>
          <w:rFonts w:cs="Arial"/>
          <w:sz w:val="18"/>
          <w:szCs w:val="18"/>
        </w:rPr>
      </w:pPr>
    </w:p>
    <w:p w14:paraId="64FC7CCB" w14:textId="4B28F8F7" w:rsidR="00D13E7C" w:rsidRPr="00EB793D" w:rsidRDefault="00D13E7C" w:rsidP="00D13E7C">
      <w:pPr>
        <w:pStyle w:val="Level1"/>
        <w:numPr>
          <w:ilvl w:val="0"/>
          <w:numId w:val="0"/>
        </w:numPr>
        <w:ind w:left="1440" w:firstLine="720"/>
        <w:jc w:val="both"/>
        <w:rPr>
          <w:rFonts w:cs="Arial"/>
          <w:sz w:val="18"/>
          <w:szCs w:val="18"/>
        </w:rPr>
      </w:pPr>
      <w:r w:rsidRPr="00EB793D">
        <w:rPr>
          <w:rFonts w:cs="Arial"/>
          <w:sz w:val="18"/>
          <w:szCs w:val="18"/>
        </w:rPr>
        <w:t>Delete Article 10.3</w:t>
      </w:r>
      <w:r w:rsidR="00CD101C">
        <w:rPr>
          <w:rFonts w:cs="Arial"/>
          <w:sz w:val="18"/>
          <w:szCs w:val="18"/>
        </w:rPr>
        <w:t>.1 – 10.3.5</w:t>
      </w:r>
      <w:r w:rsidRPr="00EB793D">
        <w:rPr>
          <w:rFonts w:cs="Arial"/>
          <w:sz w:val="18"/>
          <w:szCs w:val="18"/>
        </w:rPr>
        <w:t xml:space="preserve"> and insert new Article 10.3</w:t>
      </w:r>
      <w:r w:rsidR="00CD101C">
        <w:rPr>
          <w:rFonts w:cs="Arial"/>
          <w:sz w:val="18"/>
          <w:szCs w:val="18"/>
        </w:rPr>
        <w:t>.1</w:t>
      </w:r>
      <w:r w:rsidRPr="00EB793D">
        <w:rPr>
          <w:rFonts w:cs="Arial"/>
          <w:sz w:val="18"/>
          <w:szCs w:val="18"/>
        </w:rPr>
        <w:t xml:space="preserve"> to read as follows:</w:t>
      </w:r>
    </w:p>
    <w:p w14:paraId="454C6E5C" w14:textId="77777777" w:rsidR="00D13E7C" w:rsidRPr="00EB793D" w:rsidRDefault="00D13E7C" w:rsidP="00D13E7C">
      <w:pPr>
        <w:pStyle w:val="Level1"/>
        <w:numPr>
          <w:ilvl w:val="0"/>
          <w:numId w:val="0"/>
        </w:numPr>
        <w:ind w:left="1440" w:firstLine="720"/>
        <w:jc w:val="both"/>
        <w:rPr>
          <w:rFonts w:cs="Arial"/>
          <w:sz w:val="18"/>
          <w:szCs w:val="18"/>
        </w:rPr>
      </w:pPr>
    </w:p>
    <w:p w14:paraId="20328781" w14:textId="2EBDC34A" w:rsidR="00D13E7C" w:rsidRPr="00EB793D" w:rsidRDefault="00D13E7C" w:rsidP="00C677E1">
      <w:pPr>
        <w:tabs>
          <w:tab w:val="left" w:pos="2880"/>
        </w:tabs>
        <w:ind w:left="2880" w:hanging="720"/>
        <w:jc w:val="both"/>
        <w:rPr>
          <w:rFonts w:cs="Arial"/>
          <w:sz w:val="18"/>
          <w:szCs w:val="18"/>
        </w:rPr>
      </w:pPr>
      <w:r w:rsidRPr="00EB793D">
        <w:rPr>
          <w:rFonts w:cs="Arial"/>
          <w:sz w:val="18"/>
          <w:szCs w:val="18"/>
        </w:rPr>
        <w:t>10.3</w:t>
      </w:r>
      <w:r w:rsidR="00CD101C">
        <w:rPr>
          <w:rFonts w:cs="Arial"/>
          <w:sz w:val="18"/>
          <w:szCs w:val="18"/>
        </w:rPr>
        <w:t>.1</w:t>
      </w:r>
      <w:r w:rsidRPr="00EB793D">
        <w:rPr>
          <w:rFonts w:cs="Arial"/>
          <w:sz w:val="18"/>
          <w:szCs w:val="18"/>
        </w:rPr>
        <w:tab/>
        <w:t xml:space="preserve">The </w:t>
      </w:r>
      <w:r w:rsidR="00465828" w:rsidRPr="00EB793D">
        <w:rPr>
          <w:rFonts w:cs="Arial"/>
          <w:sz w:val="18"/>
          <w:szCs w:val="18"/>
        </w:rPr>
        <w:t>Constructor</w:t>
      </w:r>
      <w:r w:rsidRPr="00EB793D">
        <w:rPr>
          <w:rFonts w:cs="Arial"/>
          <w:sz w:val="18"/>
          <w:szCs w:val="18"/>
        </w:rPr>
        <w:t xml:space="preserve"> shall purchase and maintain Builder’s Risk Insurance as outlined under Article 5 in </w:t>
      </w:r>
      <w:r w:rsidRPr="0097474A">
        <w:rPr>
          <w:rFonts w:cs="Arial"/>
          <w:sz w:val="18"/>
          <w:szCs w:val="18"/>
        </w:rPr>
        <w:t>Section 00 74 13 Project Requirements.</w:t>
      </w:r>
      <w:r w:rsidRPr="00EB793D">
        <w:rPr>
          <w:rFonts w:cs="Arial"/>
          <w:sz w:val="18"/>
          <w:szCs w:val="18"/>
        </w:rPr>
        <w:t xml:space="preserve"> </w:t>
      </w:r>
    </w:p>
    <w:p w14:paraId="4D852FA9" w14:textId="77777777" w:rsidR="00D13E7C" w:rsidRPr="00EB793D" w:rsidRDefault="00D13E7C" w:rsidP="00D13E7C">
      <w:pPr>
        <w:pStyle w:val="Level1"/>
        <w:numPr>
          <w:ilvl w:val="0"/>
          <w:numId w:val="0"/>
        </w:numPr>
        <w:ind w:left="1440" w:firstLine="720"/>
        <w:jc w:val="both"/>
        <w:rPr>
          <w:rFonts w:cs="Arial"/>
          <w:sz w:val="18"/>
          <w:szCs w:val="18"/>
        </w:rPr>
      </w:pPr>
    </w:p>
    <w:p w14:paraId="09825165" w14:textId="0A1BC1E3" w:rsidR="00663563" w:rsidRPr="00EB793D" w:rsidRDefault="002178B5" w:rsidP="00AA2807">
      <w:pPr>
        <w:pStyle w:val="Left11"/>
        <w:numPr>
          <w:ilvl w:val="0"/>
          <w:numId w:val="53"/>
        </w:numPr>
        <w:tabs>
          <w:tab w:val="clear" w:pos="540"/>
          <w:tab w:val="left" w:pos="1440"/>
          <w:tab w:val="left" w:pos="2160"/>
          <w:tab w:val="left" w:pos="2880"/>
          <w:tab w:val="left" w:pos="3600"/>
        </w:tabs>
        <w:spacing w:line="240" w:lineRule="auto"/>
        <w:rPr>
          <w:rFonts w:ascii="Arial" w:hAnsi="Arial" w:cs="Arial"/>
          <w:b/>
          <w:sz w:val="18"/>
          <w:szCs w:val="18"/>
        </w:rPr>
      </w:pPr>
      <w:r w:rsidRPr="00EB793D">
        <w:rPr>
          <w:rFonts w:ascii="Arial" w:hAnsi="Arial" w:cs="Arial"/>
          <w:sz w:val="18"/>
          <w:szCs w:val="18"/>
        </w:rPr>
        <w:t>M</w:t>
      </w:r>
      <w:r w:rsidR="00C72E0F" w:rsidRPr="00EB793D">
        <w:rPr>
          <w:rFonts w:ascii="Arial" w:hAnsi="Arial" w:cs="Arial"/>
          <w:sz w:val="18"/>
          <w:szCs w:val="18"/>
        </w:rPr>
        <w:t xml:space="preserve">odifications to the Institution Requirements: </w:t>
      </w:r>
      <w:r w:rsidR="001A7D20" w:rsidRPr="00EB793D">
        <w:rPr>
          <w:rFonts w:ascii="Arial" w:hAnsi="Arial" w:cs="Arial"/>
          <w:b/>
          <w:sz w:val="18"/>
          <w:szCs w:val="18"/>
          <w:highlight w:val="yellow"/>
        </w:rPr>
        <w:t>[</w:t>
      </w:r>
      <w:r w:rsidR="001A7D20" w:rsidRPr="00EB793D">
        <w:rPr>
          <w:rFonts w:ascii="Arial" w:hAnsi="Arial" w:cs="Arial"/>
          <w:b/>
          <w:bCs/>
          <w:sz w:val="18"/>
          <w:szCs w:val="18"/>
          <w:highlight w:val="yellow"/>
        </w:rPr>
        <w:t>PM shall review and approve any modifications,</w:t>
      </w:r>
      <w:r w:rsidR="001F7203" w:rsidRPr="00EB793D">
        <w:rPr>
          <w:rFonts w:ascii="Arial" w:hAnsi="Arial" w:cs="Arial"/>
          <w:b/>
          <w:sz w:val="18"/>
          <w:szCs w:val="18"/>
          <w:highlight w:val="yellow"/>
        </w:rPr>
        <w:t xml:space="preserve"> Insert “None” if </w:t>
      </w:r>
      <w:r w:rsidR="001A7D20" w:rsidRPr="00EB793D">
        <w:rPr>
          <w:rFonts w:ascii="Arial" w:hAnsi="Arial" w:cs="Arial"/>
          <w:b/>
          <w:sz w:val="18"/>
          <w:szCs w:val="18"/>
          <w:highlight w:val="yellow"/>
        </w:rPr>
        <w:t>not applicable].</w:t>
      </w:r>
      <w:r w:rsidR="009B4F57" w:rsidRPr="00EB793D">
        <w:rPr>
          <w:rFonts w:ascii="Arial" w:hAnsi="Arial" w:cs="Arial"/>
          <w:b/>
          <w:sz w:val="18"/>
          <w:szCs w:val="18"/>
        </w:rPr>
        <w:t xml:space="preserve">  </w:t>
      </w:r>
    </w:p>
    <w:p w14:paraId="677951DA" w14:textId="45AFC113" w:rsidR="00EA7261" w:rsidRPr="00AA3F27" w:rsidRDefault="00EA7261" w:rsidP="00AA2807">
      <w:pPr>
        <w:pStyle w:val="ListParagraph"/>
        <w:numPr>
          <w:ilvl w:val="2"/>
          <w:numId w:val="53"/>
        </w:numPr>
        <w:ind w:left="2160" w:hanging="720"/>
        <w:jc w:val="both"/>
        <w:rPr>
          <w:rFonts w:cs="Arial"/>
          <w:b/>
          <w:sz w:val="18"/>
          <w:szCs w:val="18"/>
        </w:rPr>
      </w:pPr>
      <w:r w:rsidRPr="00AA3F27">
        <w:rPr>
          <w:rFonts w:cs="Arial"/>
          <w:sz w:val="18"/>
          <w:szCs w:val="18"/>
        </w:rPr>
        <w:t>Reference: Institution Requirements, Article 2.1</w:t>
      </w:r>
      <w:r w:rsidR="00CD101C">
        <w:rPr>
          <w:rFonts w:cs="Arial"/>
          <w:sz w:val="18"/>
          <w:szCs w:val="18"/>
        </w:rPr>
        <w:t>1</w:t>
      </w:r>
      <w:r w:rsidRPr="00AA3F27">
        <w:rPr>
          <w:rFonts w:cs="Arial"/>
          <w:sz w:val="18"/>
          <w:szCs w:val="18"/>
        </w:rPr>
        <w:t xml:space="preserve"> </w:t>
      </w:r>
      <w:r w:rsidRPr="00AA3F27">
        <w:rPr>
          <w:rFonts w:cs="Arial"/>
          <w:b/>
          <w:sz w:val="18"/>
          <w:szCs w:val="18"/>
          <w:highlight w:val="yellow"/>
        </w:rPr>
        <w:t>[Omit item 1 completely if not applicable.  This modification shall be used on all projects at UIHC.]</w:t>
      </w:r>
    </w:p>
    <w:p w14:paraId="344600F2" w14:textId="77777777" w:rsidR="005352D3" w:rsidRPr="00EB793D" w:rsidRDefault="005352D3" w:rsidP="005352D3">
      <w:pPr>
        <w:pStyle w:val="ListParagraph"/>
        <w:ind w:left="2160"/>
        <w:jc w:val="both"/>
        <w:rPr>
          <w:rFonts w:cs="Arial"/>
          <w:b/>
          <w:sz w:val="18"/>
          <w:szCs w:val="18"/>
        </w:rPr>
      </w:pPr>
    </w:p>
    <w:p w14:paraId="7C9F1B34" w14:textId="36988387" w:rsidR="005352D3" w:rsidRPr="00EB793D" w:rsidRDefault="005352D3" w:rsidP="005352D3">
      <w:pPr>
        <w:pStyle w:val="ListParagraph"/>
        <w:ind w:left="2160"/>
        <w:jc w:val="both"/>
        <w:rPr>
          <w:rFonts w:cs="Arial"/>
          <w:sz w:val="18"/>
          <w:szCs w:val="18"/>
        </w:rPr>
      </w:pPr>
      <w:r w:rsidRPr="00EB793D">
        <w:rPr>
          <w:rFonts w:cs="Arial"/>
          <w:sz w:val="18"/>
          <w:szCs w:val="18"/>
        </w:rPr>
        <w:t xml:space="preserve">Insert new </w:t>
      </w:r>
      <w:r w:rsidR="0097474A">
        <w:rPr>
          <w:rFonts w:cs="Arial"/>
          <w:sz w:val="18"/>
          <w:szCs w:val="18"/>
        </w:rPr>
        <w:t>A</w:t>
      </w:r>
      <w:r w:rsidRPr="00EB793D">
        <w:rPr>
          <w:rFonts w:cs="Arial"/>
          <w:sz w:val="18"/>
          <w:szCs w:val="18"/>
        </w:rPr>
        <w:t>rticle 2.1</w:t>
      </w:r>
      <w:r w:rsidR="00CD101C">
        <w:rPr>
          <w:rFonts w:cs="Arial"/>
          <w:sz w:val="18"/>
          <w:szCs w:val="18"/>
        </w:rPr>
        <w:t>1</w:t>
      </w:r>
      <w:r w:rsidRPr="00EB793D">
        <w:rPr>
          <w:rFonts w:cs="Arial"/>
          <w:sz w:val="18"/>
          <w:szCs w:val="18"/>
        </w:rPr>
        <w:t>.1 as follows:</w:t>
      </w:r>
    </w:p>
    <w:p w14:paraId="7EE38B2E" w14:textId="77777777" w:rsidR="00EA7261" w:rsidRPr="00EB793D" w:rsidRDefault="00EA7261" w:rsidP="00EA7261">
      <w:pPr>
        <w:pStyle w:val="ListParagraph"/>
        <w:ind w:left="2340"/>
        <w:jc w:val="both"/>
        <w:rPr>
          <w:rFonts w:cs="Arial"/>
          <w:sz w:val="18"/>
          <w:szCs w:val="18"/>
        </w:rPr>
      </w:pPr>
    </w:p>
    <w:p w14:paraId="7A5F5620" w14:textId="3B01067D" w:rsidR="00996F42" w:rsidRPr="00EB793D" w:rsidRDefault="005352D3" w:rsidP="00996F42">
      <w:pPr>
        <w:spacing w:after="240"/>
        <w:ind w:left="2880" w:right="180" w:hanging="720"/>
        <w:jc w:val="both"/>
        <w:rPr>
          <w:rFonts w:cs="Arial"/>
          <w:b/>
          <w:sz w:val="18"/>
          <w:szCs w:val="18"/>
        </w:rPr>
      </w:pPr>
      <w:r w:rsidRPr="00EB793D">
        <w:rPr>
          <w:rFonts w:cs="Arial"/>
          <w:sz w:val="18"/>
          <w:szCs w:val="18"/>
        </w:rPr>
        <w:t>2.1</w:t>
      </w:r>
      <w:r w:rsidR="00CD101C">
        <w:rPr>
          <w:rFonts w:cs="Arial"/>
          <w:sz w:val="18"/>
          <w:szCs w:val="18"/>
        </w:rPr>
        <w:t>1</w:t>
      </w:r>
      <w:r w:rsidRPr="00EB793D">
        <w:rPr>
          <w:rFonts w:cs="Arial"/>
          <w:sz w:val="18"/>
          <w:szCs w:val="18"/>
        </w:rPr>
        <w:t>.1</w:t>
      </w:r>
      <w:r w:rsidR="003D1D90" w:rsidRPr="00EB793D">
        <w:rPr>
          <w:rFonts w:cs="Arial"/>
          <w:sz w:val="18"/>
          <w:szCs w:val="18"/>
        </w:rPr>
        <w:t>:</w:t>
      </w:r>
      <w:r w:rsidR="003D1D90" w:rsidRPr="00EB793D">
        <w:rPr>
          <w:rFonts w:cs="Arial"/>
          <w:b/>
          <w:sz w:val="18"/>
          <w:szCs w:val="18"/>
        </w:rPr>
        <w:t xml:space="preserve"> </w:t>
      </w:r>
      <w:r w:rsidR="00996F42" w:rsidRPr="00EB793D">
        <w:rPr>
          <w:rFonts w:cs="Arial"/>
          <w:b/>
          <w:sz w:val="18"/>
          <w:szCs w:val="18"/>
        </w:rPr>
        <w:t xml:space="preserve"> </w:t>
      </w:r>
      <w:r w:rsidR="00EA7261" w:rsidRPr="00EB793D">
        <w:rPr>
          <w:rFonts w:cs="Arial"/>
          <w:sz w:val="18"/>
          <w:szCs w:val="18"/>
        </w:rPr>
        <w:t>Fire Extinguisher Inspection Log</w:t>
      </w:r>
      <w:r w:rsidR="003D1D90" w:rsidRPr="00EB793D">
        <w:rPr>
          <w:rFonts w:cs="Arial"/>
          <w:sz w:val="18"/>
          <w:szCs w:val="18"/>
        </w:rPr>
        <w:t xml:space="preserve"> shall be completed and maintained</w:t>
      </w:r>
      <w:r w:rsidRPr="00EB793D">
        <w:rPr>
          <w:rFonts w:cs="Arial"/>
          <w:sz w:val="18"/>
          <w:szCs w:val="18"/>
        </w:rPr>
        <w:t xml:space="preserve"> </w:t>
      </w:r>
      <w:r w:rsidR="003D1D90" w:rsidRPr="00EB793D">
        <w:rPr>
          <w:rFonts w:cs="Arial"/>
          <w:sz w:val="18"/>
          <w:szCs w:val="18"/>
        </w:rPr>
        <w:t>by the Constructor for the duration of the project.</w:t>
      </w:r>
      <w:r w:rsidR="00026381" w:rsidRPr="00EB793D">
        <w:rPr>
          <w:rFonts w:cs="Arial"/>
          <w:sz w:val="18"/>
          <w:szCs w:val="18"/>
        </w:rPr>
        <w:t xml:space="preserve"> </w:t>
      </w:r>
      <w:r w:rsidR="00245BB3" w:rsidRPr="00EB793D">
        <w:rPr>
          <w:rFonts w:cs="Arial"/>
          <w:sz w:val="18"/>
          <w:szCs w:val="18"/>
        </w:rPr>
        <w:t xml:space="preserve">The form may be found at </w:t>
      </w:r>
      <w:hyperlink r:id="rId15" w:history="1">
        <w:r w:rsidR="00996F42" w:rsidRPr="00EB793D">
          <w:rPr>
            <w:rStyle w:val="Hyperlink"/>
            <w:rFonts w:cs="Arial"/>
            <w:sz w:val="18"/>
            <w:szCs w:val="18"/>
          </w:rPr>
          <w:t>https://www.facilities.uiowa.edu/projects/contractors</w:t>
        </w:r>
      </w:hyperlink>
    </w:p>
    <w:p w14:paraId="3677F18D" w14:textId="108D06B4" w:rsidR="00E4570E" w:rsidRPr="00EB793D" w:rsidRDefault="00E4570E" w:rsidP="00AA2807">
      <w:pPr>
        <w:pStyle w:val="ListParagraph"/>
        <w:numPr>
          <w:ilvl w:val="2"/>
          <w:numId w:val="53"/>
        </w:numPr>
        <w:spacing w:after="240"/>
        <w:ind w:left="2160" w:hanging="720"/>
        <w:jc w:val="both"/>
        <w:rPr>
          <w:rFonts w:cs="Arial"/>
          <w:b/>
          <w:sz w:val="18"/>
          <w:szCs w:val="18"/>
        </w:rPr>
      </w:pPr>
      <w:r w:rsidRPr="00EB793D">
        <w:rPr>
          <w:rFonts w:cs="Arial"/>
          <w:sz w:val="18"/>
          <w:szCs w:val="18"/>
        </w:rPr>
        <w:t>Reference: Institution Requirements, Article 2.1</w:t>
      </w:r>
      <w:r w:rsidR="00CD101C">
        <w:rPr>
          <w:rFonts w:cs="Arial"/>
          <w:sz w:val="18"/>
          <w:szCs w:val="18"/>
        </w:rPr>
        <w:t>5</w:t>
      </w:r>
      <w:r w:rsidRPr="00EB793D">
        <w:rPr>
          <w:rFonts w:cs="Arial"/>
          <w:sz w:val="18"/>
          <w:szCs w:val="18"/>
        </w:rPr>
        <w:t xml:space="preserve"> </w:t>
      </w:r>
      <w:r w:rsidRPr="00AA3F27">
        <w:rPr>
          <w:rFonts w:cs="Arial"/>
          <w:b/>
          <w:sz w:val="18"/>
          <w:szCs w:val="18"/>
          <w:highlight w:val="yellow"/>
        </w:rPr>
        <w:t>[Omit item 2 completely if not applicable.  This modification shall be used on all projects at UIHC.]</w:t>
      </w:r>
    </w:p>
    <w:p w14:paraId="327A85AA" w14:textId="77777777" w:rsidR="00E4570E" w:rsidRPr="00EB793D" w:rsidRDefault="00E4570E" w:rsidP="00E4570E">
      <w:pPr>
        <w:pStyle w:val="ListParagraph"/>
        <w:ind w:left="2160"/>
        <w:jc w:val="both"/>
        <w:rPr>
          <w:rFonts w:cs="Arial"/>
          <w:b/>
          <w:sz w:val="18"/>
          <w:szCs w:val="18"/>
        </w:rPr>
      </w:pPr>
    </w:p>
    <w:p w14:paraId="2166A3A0" w14:textId="0356AA75" w:rsidR="00E4570E" w:rsidRPr="00EB793D" w:rsidRDefault="00E4570E" w:rsidP="00E4570E">
      <w:pPr>
        <w:widowControl/>
        <w:autoSpaceDE w:val="0"/>
        <w:autoSpaceDN w:val="0"/>
        <w:adjustRightInd w:val="0"/>
        <w:rPr>
          <w:rFonts w:cs="Arial"/>
          <w:snapToGrid/>
          <w:sz w:val="18"/>
          <w:szCs w:val="18"/>
        </w:rPr>
      </w:pPr>
      <w:r w:rsidRPr="00EB793D">
        <w:rPr>
          <w:rFonts w:cs="Arial"/>
          <w:b/>
          <w:bCs/>
          <w:snapToGrid/>
          <w:sz w:val="18"/>
          <w:szCs w:val="18"/>
        </w:rPr>
        <w:tab/>
      </w:r>
      <w:r w:rsidRPr="00EB793D">
        <w:rPr>
          <w:rFonts w:cs="Arial"/>
          <w:b/>
          <w:bCs/>
          <w:snapToGrid/>
          <w:sz w:val="18"/>
          <w:szCs w:val="18"/>
        </w:rPr>
        <w:tab/>
      </w:r>
      <w:r w:rsidRPr="00EB793D">
        <w:rPr>
          <w:rFonts w:cs="Arial"/>
          <w:b/>
          <w:bCs/>
          <w:snapToGrid/>
          <w:sz w:val="18"/>
          <w:szCs w:val="18"/>
        </w:rPr>
        <w:tab/>
      </w:r>
      <w:r w:rsidR="00CE25CD">
        <w:rPr>
          <w:rFonts w:cs="Arial"/>
          <w:snapToGrid/>
          <w:sz w:val="18"/>
          <w:szCs w:val="18"/>
        </w:rPr>
        <w:t>Replace</w:t>
      </w:r>
      <w:r w:rsidRPr="00EB793D">
        <w:rPr>
          <w:rFonts w:cs="Arial"/>
          <w:bCs/>
          <w:snapToGrid/>
          <w:sz w:val="18"/>
          <w:szCs w:val="18"/>
        </w:rPr>
        <w:t xml:space="preserve"> </w:t>
      </w:r>
      <w:r w:rsidR="0097474A">
        <w:rPr>
          <w:rFonts w:cs="Arial"/>
          <w:bCs/>
          <w:snapToGrid/>
          <w:sz w:val="18"/>
          <w:szCs w:val="18"/>
        </w:rPr>
        <w:t xml:space="preserve">Article </w:t>
      </w:r>
      <w:r w:rsidRPr="00EB793D">
        <w:rPr>
          <w:rFonts w:cs="Arial"/>
          <w:snapToGrid/>
          <w:sz w:val="18"/>
          <w:szCs w:val="18"/>
        </w:rPr>
        <w:t>2.1</w:t>
      </w:r>
      <w:r w:rsidR="00CD101C">
        <w:rPr>
          <w:rFonts w:cs="Arial"/>
          <w:snapToGrid/>
          <w:sz w:val="18"/>
          <w:szCs w:val="18"/>
        </w:rPr>
        <w:t>5</w:t>
      </w:r>
      <w:r w:rsidRPr="00EB793D">
        <w:rPr>
          <w:rFonts w:cs="Arial"/>
          <w:snapToGrid/>
          <w:sz w:val="18"/>
          <w:szCs w:val="18"/>
        </w:rPr>
        <w:t xml:space="preserve"> as follows:</w:t>
      </w:r>
    </w:p>
    <w:p w14:paraId="799FF4EF" w14:textId="77777777" w:rsidR="00E4570E" w:rsidRPr="00EB793D" w:rsidRDefault="00E4570E" w:rsidP="00E4570E">
      <w:pPr>
        <w:widowControl/>
        <w:autoSpaceDE w:val="0"/>
        <w:autoSpaceDN w:val="0"/>
        <w:adjustRightInd w:val="0"/>
        <w:rPr>
          <w:rFonts w:cs="Arial"/>
          <w:snapToGrid/>
          <w:sz w:val="18"/>
          <w:szCs w:val="18"/>
        </w:rPr>
      </w:pPr>
    </w:p>
    <w:p w14:paraId="08845D6E" w14:textId="565CB3B0" w:rsidR="00E4570E" w:rsidRPr="00EB793D" w:rsidRDefault="00E4570E" w:rsidP="00657DCB">
      <w:pPr>
        <w:widowControl/>
        <w:autoSpaceDE w:val="0"/>
        <w:autoSpaceDN w:val="0"/>
        <w:adjustRightInd w:val="0"/>
        <w:spacing w:after="240"/>
        <w:ind w:left="2880" w:hanging="720"/>
        <w:jc w:val="both"/>
        <w:rPr>
          <w:rFonts w:cs="Arial"/>
          <w:snapToGrid/>
          <w:sz w:val="18"/>
          <w:szCs w:val="18"/>
        </w:rPr>
      </w:pPr>
      <w:r w:rsidRPr="00EB793D">
        <w:rPr>
          <w:rFonts w:cs="Arial"/>
          <w:snapToGrid/>
          <w:sz w:val="18"/>
          <w:szCs w:val="18"/>
        </w:rPr>
        <w:t>2.1</w:t>
      </w:r>
      <w:r w:rsidR="00CD101C">
        <w:rPr>
          <w:rFonts w:cs="Arial"/>
          <w:snapToGrid/>
          <w:sz w:val="18"/>
          <w:szCs w:val="18"/>
        </w:rPr>
        <w:t>5</w:t>
      </w:r>
      <w:r w:rsidRPr="00EB793D">
        <w:rPr>
          <w:rFonts w:cs="Arial"/>
          <w:snapToGrid/>
          <w:sz w:val="18"/>
          <w:szCs w:val="18"/>
        </w:rPr>
        <w:t xml:space="preserve"> </w:t>
      </w:r>
      <w:r w:rsidRPr="00EB793D">
        <w:rPr>
          <w:rFonts w:cs="Arial"/>
          <w:snapToGrid/>
          <w:sz w:val="18"/>
          <w:szCs w:val="18"/>
        </w:rPr>
        <w:tab/>
        <w:t xml:space="preserve">Constructors who engage in hot work must utilize the University of Iowa Hot Work Program including their </w:t>
      </w:r>
      <w:r w:rsidR="00DF5434" w:rsidRPr="00EB793D">
        <w:rPr>
          <w:rFonts w:cs="Arial"/>
          <w:snapToGrid/>
          <w:sz w:val="18"/>
          <w:szCs w:val="18"/>
        </w:rPr>
        <w:t>internet-based</w:t>
      </w:r>
      <w:r w:rsidRPr="00EB793D">
        <w:rPr>
          <w:rFonts w:cs="Arial"/>
          <w:snapToGrid/>
          <w:sz w:val="18"/>
          <w:szCs w:val="18"/>
        </w:rPr>
        <w:t xml:space="preserve"> training course and Hot Work Permit. UIHC Fire Safety will issue and sign all hot work permits. Permits will not be issued without a valid contractor badge. The Hot Work Permit must be completed and signed by an onsite individual who has successfully completed the Hot Work training course. The Hot Work Permit shall be completed daily and displayed at the Hot Work site prior to commencement of any hot work. Permits MUST be turned into UIHC Safety and Security at the end of each day.</w:t>
      </w:r>
    </w:p>
    <w:p w14:paraId="5900E7F4" w14:textId="19C3E1F4" w:rsidR="00E4570E" w:rsidRPr="00AA3F27" w:rsidRDefault="00E4570E" w:rsidP="00AA2807">
      <w:pPr>
        <w:pStyle w:val="ListParagraph"/>
        <w:numPr>
          <w:ilvl w:val="2"/>
          <w:numId w:val="53"/>
        </w:numPr>
        <w:spacing w:after="240"/>
        <w:ind w:left="2160" w:hanging="720"/>
        <w:jc w:val="both"/>
        <w:rPr>
          <w:rFonts w:cs="Arial"/>
          <w:b/>
          <w:sz w:val="18"/>
          <w:szCs w:val="18"/>
        </w:rPr>
      </w:pPr>
      <w:r w:rsidRPr="00AA3F27">
        <w:rPr>
          <w:rFonts w:cs="Arial"/>
          <w:sz w:val="18"/>
          <w:szCs w:val="18"/>
        </w:rPr>
        <w:t>Reference: Institution Requirements, Article 2.1</w:t>
      </w:r>
      <w:r w:rsidR="00CD101C">
        <w:rPr>
          <w:rFonts w:cs="Arial"/>
          <w:sz w:val="18"/>
          <w:szCs w:val="18"/>
        </w:rPr>
        <w:t>6</w:t>
      </w:r>
      <w:r w:rsidRPr="00AA3F27">
        <w:rPr>
          <w:rFonts w:cs="Arial"/>
          <w:sz w:val="18"/>
          <w:szCs w:val="18"/>
        </w:rPr>
        <w:t xml:space="preserve"> </w:t>
      </w:r>
      <w:r w:rsidRPr="00AA3F27">
        <w:rPr>
          <w:rFonts w:cs="Arial"/>
          <w:b/>
          <w:sz w:val="18"/>
          <w:szCs w:val="18"/>
          <w:highlight w:val="yellow"/>
        </w:rPr>
        <w:t>[Omit item 3 completely if not applicable.  This modification shall be used on all projects at UIHC.]</w:t>
      </w:r>
    </w:p>
    <w:p w14:paraId="12CF4ED0" w14:textId="77777777" w:rsidR="00E4570E" w:rsidRPr="00EB793D" w:rsidRDefault="00E4570E" w:rsidP="00E4570E">
      <w:pPr>
        <w:pStyle w:val="ListParagraph"/>
        <w:ind w:left="1440"/>
        <w:jc w:val="both"/>
        <w:rPr>
          <w:rFonts w:cs="Arial"/>
          <w:b/>
          <w:sz w:val="18"/>
          <w:szCs w:val="18"/>
        </w:rPr>
      </w:pPr>
    </w:p>
    <w:p w14:paraId="360F4CDE" w14:textId="2A84C88B" w:rsidR="00E4570E" w:rsidRPr="00EB793D" w:rsidRDefault="00E4570E" w:rsidP="00E4570E">
      <w:pPr>
        <w:pStyle w:val="ListParagraph"/>
        <w:ind w:left="1440"/>
        <w:jc w:val="both"/>
        <w:rPr>
          <w:rFonts w:cs="Arial"/>
          <w:b/>
          <w:sz w:val="18"/>
          <w:szCs w:val="18"/>
        </w:rPr>
      </w:pPr>
      <w:r w:rsidRPr="00EB793D">
        <w:rPr>
          <w:rFonts w:cs="Arial"/>
          <w:b/>
          <w:sz w:val="18"/>
          <w:szCs w:val="18"/>
        </w:rPr>
        <w:tab/>
      </w:r>
      <w:r w:rsidR="00CE25CD">
        <w:rPr>
          <w:rFonts w:cs="Arial"/>
          <w:bCs/>
          <w:sz w:val="18"/>
          <w:szCs w:val="18"/>
        </w:rPr>
        <w:t>Replace</w:t>
      </w:r>
      <w:r w:rsidRPr="00EB793D">
        <w:rPr>
          <w:rFonts w:cs="Arial"/>
          <w:bCs/>
          <w:snapToGrid/>
          <w:sz w:val="18"/>
          <w:szCs w:val="18"/>
        </w:rPr>
        <w:t xml:space="preserve"> </w:t>
      </w:r>
      <w:r w:rsidR="0097474A">
        <w:rPr>
          <w:rFonts w:cs="Arial"/>
          <w:bCs/>
          <w:snapToGrid/>
          <w:sz w:val="18"/>
          <w:szCs w:val="18"/>
        </w:rPr>
        <w:t xml:space="preserve">Article </w:t>
      </w:r>
      <w:r w:rsidRPr="00EB793D">
        <w:rPr>
          <w:rFonts w:cs="Arial"/>
          <w:snapToGrid/>
          <w:sz w:val="18"/>
          <w:szCs w:val="18"/>
        </w:rPr>
        <w:t>2.1</w:t>
      </w:r>
      <w:r w:rsidR="00CD101C">
        <w:rPr>
          <w:rFonts w:cs="Arial"/>
          <w:snapToGrid/>
          <w:sz w:val="18"/>
          <w:szCs w:val="18"/>
        </w:rPr>
        <w:t>6</w:t>
      </w:r>
      <w:r w:rsidRPr="00EB793D">
        <w:rPr>
          <w:rFonts w:cs="Arial"/>
          <w:snapToGrid/>
          <w:sz w:val="18"/>
          <w:szCs w:val="18"/>
        </w:rPr>
        <w:t xml:space="preserve"> as follows:</w:t>
      </w:r>
    </w:p>
    <w:p w14:paraId="0404A92F" w14:textId="77777777" w:rsidR="00E4570E" w:rsidRPr="00EB793D" w:rsidRDefault="00E4570E" w:rsidP="00E4570E">
      <w:pPr>
        <w:pStyle w:val="ListParagraph"/>
        <w:ind w:left="1440"/>
        <w:jc w:val="both"/>
        <w:rPr>
          <w:rFonts w:cs="Arial"/>
          <w:sz w:val="18"/>
          <w:szCs w:val="18"/>
        </w:rPr>
      </w:pPr>
    </w:p>
    <w:p w14:paraId="41DB1CF5" w14:textId="3BE8CDA1" w:rsidR="00E4570E" w:rsidRPr="00EB793D" w:rsidRDefault="00E4570E" w:rsidP="00657DCB">
      <w:pPr>
        <w:widowControl/>
        <w:autoSpaceDE w:val="0"/>
        <w:autoSpaceDN w:val="0"/>
        <w:adjustRightInd w:val="0"/>
        <w:spacing w:after="240"/>
        <w:ind w:left="2880" w:hanging="720"/>
        <w:jc w:val="both"/>
        <w:rPr>
          <w:rFonts w:cs="Arial"/>
          <w:snapToGrid/>
          <w:sz w:val="18"/>
          <w:szCs w:val="18"/>
        </w:rPr>
      </w:pPr>
      <w:r w:rsidRPr="00EB793D">
        <w:rPr>
          <w:rFonts w:cs="Arial"/>
          <w:snapToGrid/>
          <w:sz w:val="18"/>
          <w:szCs w:val="18"/>
        </w:rPr>
        <w:lastRenderedPageBreak/>
        <w:t>2.1</w:t>
      </w:r>
      <w:r w:rsidR="00CD101C">
        <w:rPr>
          <w:rFonts w:cs="Arial"/>
          <w:snapToGrid/>
          <w:sz w:val="18"/>
          <w:szCs w:val="18"/>
        </w:rPr>
        <w:t>6</w:t>
      </w:r>
      <w:r w:rsidRPr="00EB793D">
        <w:rPr>
          <w:rFonts w:cs="Arial"/>
          <w:snapToGrid/>
          <w:sz w:val="18"/>
          <w:szCs w:val="18"/>
        </w:rPr>
        <w:tab/>
        <w:t>Constructor shall inspect areas where they have issued Hot Work Permits to ensure full compliance with the requirements of the University of Iowa Hot Work Program. University Departments, including UIHC Fire Safety/Infection Environmental, Risk Management or its designees, may monitor Hot Work Permit issuance and site work conditions for compliance.</w:t>
      </w:r>
    </w:p>
    <w:p w14:paraId="2E8A2F67" w14:textId="177BC402" w:rsidR="00B4474E" w:rsidRPr="00F71A3F" w:rsidRDefault="00B4474E" w:rsidP="00AA2807">
      <w:pPr>
        <w:pStyle w:val="ListParagraph"/>
        <w:numPr>
          <w:ilvl w:val="2"/>
          <w:numId w:val="53"/>
        </w:numPr>
        <w:spacing w:after="240"/>
        <w:ind w:left="2160" w:hanging="720"/>
        <w:jc w:val="both"/>
        <w:rPr>
          <w:rFonts w:cs="Arial"/>
          <w:b/>
          <w:sz w:val="18"/>
          <w:szCs w:val="18"/>
        </w:rPr>
      </w:pPr>
      <w:bookmarkStart w:id="3" w:name="_Hlk89330693"/>
      <w:r w:rsidRPr="00F71A3F">
        <w:rPr>
          <w:rFonts w:cs="Arial"/>
          <w:sz w:val="18"/>
          <w:szCs w:val="18"/>
        </w:rPr>
        <w:t>Reference: Institution Requirements, Article 2.1</w:t>
      </w:r>
      <w:r w:rsidR="00353701">
        <w:rPr>
          <w:rFonts w:cs="Arial"/>
          <w:sz w:val="18"/>
          <w:szCs w:val="18"/>
        </w:rPr>
        <w:t>7</w:t>
      </w:r>
      <w:r w:rsidRPr="00F71A3F">
        <w:rPr>
          <w:rFonts w:cs="Arial"/>
          <w:sz w:val="18"/>
          <w:szCs w:val="18"/>
        </w:rPr>
        <w:t xml:space="preserve"> </w:t>
      </w:r>
      <w:r w:rsidRPr="00F71A3F">
        <w:rPr>
          <w:rFonts w:cs="Arial"/>
          <w:b/>
          <w:sz w:val="18"/>
          <w:szCs w:val="18"/>
          <w:highlight w:val="yellow"/>
        </w:rPr>
        <w:t>[Omit item 4 completely if not applicable.  This modification shall be used on all projects at UIHC.]</w:t>
      </w:r>
    </w:p>
    <w:p w14:paraId="4DF039FE" w14:textId="12C5A24A" w:rsidR="00B4474E" w:rsidRPr="00F71A3F" w:rsidRDefault="00B4474E" w:rsidP="00B4474E">
      <w:pPr>
        <w:pStyle w:val="ListParagraph"/>
        <w:spacing w:after="240"/>
        <w:ind w:left="2160"/>
        <w:jc w:val="both"/>
        <w:rPr>
          <w:rFonts w:cs="Arial"/>
          <w:b/>
          <w:sz w:val="18"/>
          <w:szCs w:val="18"/>
        </w:rPr>
      </w:pPr>
    </w:p>
    <w:p w14:paraId="025562FF" w14:textId="1E89B83C" w:rsidR="00B4474E" w:rsidRPr="00F71A3F" w:rsidRDefault="00CE25CD" w:rsidP="00CE25CD">
      <w:pPr>
        <w:pStyle w:val="ListParagraph"/>
        <w:ind w:left="2160"/>
        <w:jc w:val="both"/>
        <w:rPr>
          <w:rFonts w:cs="Arial"/>
          <w:snapToGrid/>
          <w:sz w:val="18"/>
          <w:szCs w:val="18"/>
        </w:rPr>
      </w:pPr>
      <w:r>
        <w:rPr>
          <w:rFonts w:cs="Arial"/>
          <w:bCs/>
          <w:snapToGrid/>
          <w:sz w:val="18"/>
          <w:szCs w:val="18"/>
        </w:rPr>
        <w:t xml:space="preserve">Replace </w:t>
      </w:r>
      <w:r w:rsidR="00B4474E" w:rsidRPr="00F71A3F">
        <w:rPr>
          <w:rFonts w:cs="Arial"/>
          <w:bCs/>
          <w:snapToGrid/>
          <w:sz w:val="18"/>
          <w:szCs w:val="18"/>
        </w:rPr>
        <w:t xml:space="preserve">Article </w:t>
      </w:r>
      <w:r w:rsidR="00B4474E" w:rsidRPr="00F71A3F">
        <w:rPr>
          <w:rFonts w:cs="Arial"/>
          <w:snapToGrid/>
          <w:sz w:val="18"/>
          <w:szCs w:val="18"/>
        </w:rPr>
        <w:t>2.1</w:t>
      </w:r>
      <w:r w:rsidR="00353701">
        <w:rPr>
          <w:rFonts w:cs="Arial"/>
          <w:snapToGrid/>
          <w:sz w:val="18"/>
          <w:szCs w:val="18"/>
        </w:rPr>
        <w:t>7</w:t>
      </w:r>
      <w:r w:rsidR="00B4474E" w:rsidRPr="00F71A3F">
        <w:rPr>
          <w:rFonts w:cs="Arial"/>
          <w:snapToGrid/>
          <w:sz w:val="18"/>
          <w:szCs w:val="18"/>
        </w:rPr>
        <w:t xml:space="preserve"> as follows:</w:t>
      </w:r>
    </w:p>
    <w:p w14:paraId="6021EF9B" w14:textId="77777777" w:rsidR="00B4474E" w:rsidRPr="00F71A3F" w:rsidRDefault="00B4474E" w:rsidP="00B4474E">
      <w:pPr>
        <w:pStyle w:val="ListParagraph"/>
        <w:ind w:left="1440"/>
        <w:jc w:val="both"/>
        <w:rPr>
          <w:rFonts w:cs="Arial"/>
          <w:b/>
          <w:sz w:val="18"/>
          <w:szCs w:val="18"/>
        </w:rPr>
      </w:pPr>
    </w:p>
    <w:p w14:paraId="11A9ED3D" w14:textId="768BD188" w:rsidR="00B4474E" w:rsidRPr="00F71A3F" w:rsidRDefault="00B4474E" w:rsidP="00AA2807">
      <w:pPr>
        <w:pStyle w:val="CM6"/>
        <w:numPr>
          <w:ilvl w:val="1"/>
          <w:numId w:val="94"/>
        </w:numPr>
        <w:spacing w:line="240" w:lineRule="auto"/>
        <w:ind w:hanging="720"/>
        <w:jc w:val="both"/>
        <w:rPr>
          <w:rFonts w:cs="Arial"/>
          <w:sz w:val="18"/>
          <w:szCs w:val="18"/>
        </w:rPr>
      </w:pPr>
      <w:r w:rsidRPr="00F71A3F">
        <w:rPr>
          <w:rFonts w:cs="Arial"/>
          <w:sz w:val="18"/>
          <w:szCs w:val="18"/>
        </w:rPr>
        <w:t xml:space="preserve">Constructor shall be responsible for all “false fire alarm” activities due to negligence on its behalf.  All </w:t>
      </w:r>
      <w:r w:rsidRPr="00F71A3F">
        <w:rPr>
          <w:rFonts w:cs="Arial"/>
          <w:sz w:val="18"/>
          <w:szCs w:val="18"/>
        </w:rPr>
        <w:tab/>
        <w:t>costs associated with fire department and</w:t>
      </w:r>
      <w:r w:rsidR="003F3CDE" w:rsidRPr="003F3CDE">
        <w:rPr>
          <w:rFonts w:cs="Arial"/>
          <w:sz w:val="18"/>
          <w:szCs w:val="18"/>
          <w:highlight w:val="cyan"/>
        </w:rPr>
        <w:t>/or</w:t>
      </w:r>
      <w:r w:rsidRPr="00F71A3F">
        <w:rPr>
          <w:rFonts w:cs="Arial"/>
          <w:sz w:val="18"/>
          <w:szCs w:val="18"/>
        </w:rPr>
        <w:t xml:space="preserve"> UIHC Safety and Security responses will be deducted from the contract total via deductive change order.  Minimum charge per incident - $1,460.00.</w:t>
      </w:r>
    </w:p>
    <w:bookmarkEnd w:id="3"/>
    <w:p w14:paraId="34C55711" w14:textId="77777777" w:rsidR="00B4474E" w:rsidRPr="00AA3F27" w:rsidRDefault="00B4474E" w:rsidP="00B4474E">
      <w:pPr>
        <w:pStyle w:val="ListParagraph"/>
        <w:spacing w:after="240"/>
        <w:ind w:left="2160"/>
        <w:jc w:val="both"/>
        <w:rPr>
          <w:rFonts w:cs="Arial"/>
          <w:b/>
          <w:sz w:val="18"/>
          <w:szCs w:val="18"/>
        </w:rPr>
      </w:pPr>
    </w:p>
    <w:p w14:paraId="0DF2B547" w14:textId="48B15801" w:rsidR="00EA7261" w:rsidRPr="00B7017D" w:rsidRDefault="00EA7261" w:rsidP="00AA2807">
      <w:pPr>
        <w:pStyle w:val="ListParagraph"/>
        <w:numPr>
          <w:ilvl w:val="2"/>
          <w:numId w:val="53"/>
        </w:numPr>
        <w:spacing w:after="240"/>
        <w:ind w:left="2160" w:hanging="720"/>
        <w:jc w:val="both"/>
        <w:rPr>
          <w:rFonts w:cs="Arial"/>
          <w:b/>
          <w:sz w:val="18"/>
          <w:szCs w:val="18"/>
        </w:rPr>
      </w:pPr>
      <w:r w:rsidRPr="00EB793D">
        <w:rPr>
          <w:rFonts w:cs="Arial"/>
          <w:sz w:val="18"/>
          <w:szCs w:val="18"/>
        </w:rPr>
        <w:t>Reference: Institution Requirements, Article</w:t>
      </w:r>
      <w:r w:rsidRPr="00B7017D">
        <w:rPr>
          <w:rFonts w:cs="Arial"/>
          <w:sz w:val="18"/>
          <w:szCs w:val="18"/>
        </w:rPr>
        <w:t xml:space="preserve"> 3.</w:t>
      </w:r>
      <w:r w:rsidR="00051E87" w:rsidRPr="00B7017D">
        <w:rPr>
          <w:rFonts w:cs="Arial"/>
          <w:sz w:val="18"/>
          <w:szCs w:val="18"/>
        </w:rPr>
        <w:t>8</w:t>
      </w:r>
      <w:r w:rsidRPr="00B7017D">
        <w:rPr>
          <w:rFonts w:cs="Arial"/>
          <w:sz w:val="18"/>
          <w:szCs w:val="18"/>
        </w:rPr>
        <w:t>.2</w:t>
      </w:r>
      <w:r w:rsidR="005352D3" w:rsidRPr="00B7017D">
        <w:rPr>
          <w:rFonts w:cs="Arial"/>
          <w:sz w:val="18"/>
          <w:szCs w:val="18"/>
        </w:rPr>
        <w:t xml:space="preserve"> </w:t>
      </w:r>
      <w:r w:rsidRPr="00B7017D">
        <w:rPr>
          <w:rFonts w:cs="Arial"/>
          <w:b/>
          <w:sz w:val="18"/>
          <w:szCs w:val="18"/>
          <w:highlight w:val="yellow"/>
        </w:rPr>
        <w:t xml:space="preserve">[Omit item </w:t>
      </w:r>
      <w:r w:rsidR="00B4474E">
        <w:rPr>
          <w:rFonts w:cs="Arial"/>
          <w:b/>
          <w:sz w:val="18"/>
          <w:szCs w:val="18"/>
          <w:highlight w:val="yellow"/>
        </w:rPr>
        <w:t>5</w:t>
      </w:r>
      <w:r w:rsidRPr="00B7017D">
        <w:rPr>
          <w:rFonts w:cs="Arial"/>
          <w:b/>
          <w:sz w:val="18"/>
          <w:szCs w:val="18"/>
          <w:highlight w:val="yellow"/>
        </w:rPr>
        <w:t xml:space="preserve"> completely if not applicable.  This modification shall be used on all projects at UIHC.]</w:t>
      </w:r>
    </w:p>
    <w:p w14:paraId="33212934" w14:textId="77777777" w:rsidR="005352D3" w:rsidRPr="00B7017D" w:rsidRDefault="005352D3" w:rsidP="005352D3">
      <w:pPr>
        <w:pStyle w:val="ListParagraph"/>
        <w:ind w:left="2160"/>
        <w:jc w:val="both"/>
        <w:rPr>
          <w:rFonts w:cs="Arial"/>
          <w:b/>
          <w:sz w:val="18"/>
          <w:szCs w:val="18"/>
        </w:rPr>
      </w:pPr>
    </w:p>
    <w:p w14:paraId="1A368383" w14:textId="23148A57" w:rsidR="005352D3" w:rsidRPr="00B7017D" w:rsidRDefault="00CD101C" w:rsidP="005352D3">
      <w:pPr>
        <w:pStyle w:val="ListParagraph"/>
        <w:ind w:left="2160"/>
        <w:jc w:val="both"/>
        <w:rPr>
          <w:rFonts w:cs="Arial"/>
          <w:sz w:val="18"/>
          <w:szCs w:val="18"/>
        </w:rPr>
      </w:pPr>
      <w:r>
        <w:rPr>
          <w:rFonts w:cs="Arial"/>
          <w:sz w:val="18"/>
          <w:szCs w:val="18"/>
        </w:rPr>
        <w:t>Replace</w:t>
      </w:r>
      <w:r w:rsidR="005352D3" w:rsidRPr="00B7017D">
        <w:rPr>
          <w:rFonts w:cs="Arial"/>
          <w:sz w:val="18"/>
          <w:szCs w:val="18"/>
        </w:rPr>
        <w:t xml:space="preserve"> </w:t>
      </w:r>
      <w:r w:rsidR="0097474A" w:rsidRPr="00B7017D">
        <w:rPr>
          <w:rFonts w:cs="Arial"/>
          <w:sz w:val="18"/>
          <w:szCs w:val="18"/>
        </w:rPr>
        <w:t>A</w:t>
      </w:r>
      <w:r w:rsidR="005352D3" w:rsidRPr="00B7017D">
        <w:rPr>
          <w:rFonts w:cs="Arial"/>
          <w:sz w:val="18"/>
          <w:szCs w:val="18"/>
        </w:rPr>
        <w:t>rticle 3.</w:t>
      </w:r>
      <w:r w:rsidR="00051E87" w:rsidRPr="00B7017D">
        <w:rPr>
          <w:rFonts w:cs="Arial"/>
          <w:sz w:val="18"/>
          <w:szCs w:val="18"/>
        </w:rPr>
        <w:t>8</w:t>
      </w:r>
      <w:r w:rsidR="005352D3" w:rsidRPr="00B7017D">
        <w:rPr>
          <w:rFonts w:cs="Arial"/>
          <w:sz w:val="18"/>
          <w:szCs w:val="18"/>
        </w:rPr>
        <w:t>.2 as follows:</w:t>
      </w:r>
    </w:p>
    <w:p w14:paraId="38600757" w14:textId="77777777" w:rsidR="00EA7261" w:rsidRPr="00B7017D" w:rsidRDefault="00EA7261" w:rsidP="00EA7261">
      <w:pPr>
        <w:pStyle w:val="ListParagraph"/>
        <w:ind w:left="2340"/>
        <w:jc w:val="both"/>
        <w:rPr>
          <w:rFonts w:cs="Arial"/>
          <w:sz w:val="18"/>
          <w:szCs w:val="18"/>
          <w:highlight w:val="cyan"/>
        </w:rPr>
      </w:pPr>
    </w:p>
    <w:p w14:paraId="57066AC6" w14:textId="56786032" w:rsidR="00EA7261" w:rsidRPr="00EB793D" w:rsidRDefault="00EA7261" w:rsidP="00CD101C">
      <w:pPr>
        <w:ind w:left="3150" w:right="180" w:hanging="720"/>
        <w:jc w:val="both"/>
        <w:rPr>
          <w:rFonts w:cs="Arial"/>
          <w:b/>
          <w:sz w:val="18"/>
          <w:szCs w:val="18"/>
        </w:rPr>
      </w:pPr>
      <w:r w:rsidRPr="00B7017D">
        <w:rPr>
          <w:rFonts w:cs="Arial"/>
          <w:sz w:val="18"/>
          <w:szCs w:val="18"/>
        </w:rPr>
        <w:t>3.</w:t>
      </w:r>
      <w:r w:rsidR="00051E87" w:rsidRPr="00B7017D">
        <w:rPr>
          <w:rFonts w:cs="Arial"/>
          <w:sz w:val="18"/>
          <w:szCs w:val="18"/>
        </w:rPr>
        <w:t>8</w:t>
      </w:r>
      <w:r w:rsidRPr="00B7017D">
        <w:rPr>
          <w:rFonts w:cs="Arial"/>
          <w:sz w:val="18"/>
          <w:szCs w:val="18"/>
        </w:rPr>
        <w:t>.2</w:t>
      </w:r>
      <w:r w:rsidRPr="00051E87">
        <w:rPr>
          <w:rFonts w:cs="Arial"/>
          <w:color w:val="FF0000"/>
          <w:sz w:val="18"/>
          <w:szCs w:val="18"/>
        </w:rPr>
        <w:t xml:space="preserve"> </w:t>
      </w:r>
      <w:r w:rsidR="005352D3" w:rsidRPr="00EB793D">
        <w:rPr>
          <w:rFonts w:cs="Arial"/>
          <w:b/>
          <w:sz w:val="18"/>
          <w:szCs w:val="18"/>
        </w:rPr>
        <w:tab/>
      </w:r>
      <w:r w:rsidR="005352D3" w:rsidRPr="00EB793D">
        <w:rPr>
          <w:rFonts w:cs="Arial"/>
          <w:sz w:val="18"/>
          <w:szCs w:val="18"/>
        </w:rPr>
        <w:t xml:space="preserve">The Service or Equipment </w:t>
      </w:r>
      <w:r w:rsidRPr="00EB793D">
        <w:rPr>
          <w:rFonts w:cs="Arial"/>
          <w:sz w:val="18"/>
          <w:szCs w:val="18"/>
        </w:rPr>
        <w:t>Interruption Request</w:t>
      </w:r>
      <w:r w:rsidR="00026381" w:rsidRPr="00EB793D">
        <w:rPr>
          <w:rFonts w:cs="Arial"/>
          <w:sz w:val="18"/>
          <w:szCs w:val="18"/>
        </w:rPr>
        <w:t xml:space="preserve"> shall be completed by the</w:t>
      </w:r>
      <w:r w:rsidR="00245BB3" w:rsidRPr="00EB793D">
        <w:rPr>
          <w:rFonts w:cs="Arial"/>
          <w:sz w:val="18"/>
          <w:szCs w:val="18"/>
        </w:rPr>
        <w:t xml:space="preserve"> </w:t>
      </w:r>
      <w:r w:rsidR="005352D3" w:rsidRPr="00EB793D">
        <w:rPr>
          <w:rFonts w:cs="Arial"/>
          <w:sz w:val="18"/>
          <w:szCs w:val="18"/>
        </w:rPr>
        <w:t xml:space="preserve">Constructor no less than </w:t>
      </w:r>
      <w:r w:rsidR="00B40929">
        <w:rPr>
          <w:rFonts w:cs="Arial"/>
          <w:sz w:val="18"/>
          <w:szCs w:val="18"/>
        </w:rPr>
        <w:t>ten (</w:t>
      </w:r>
      <w:r w:rsidR="005352D3" w:rsidRPr="00EB793D">
        <w:rPr>
          <w:rFonts w:cs="Arial"/>
          <w:sz w:val="18"/>
          <w:szCs w:val="18"/>
        </w:rPr>
        <w:t>10</w:t>
      </w:r>
      <w:r w:rsidR="00B40929">
        <w:rPr>
          <w:rFonts w:cs="Arial"/>
          <w:sz w:val="18"/>
          <w:szCs w:val="18"/>
        </w:rPr>
        <w:t>)</w:t>
      </w:r>
      <w:r w:rsidR="005352D3" w:rsidRPr="00EB793D">
        <w:rPr>
          <w:rFonts w:cs="Arial"/>
          <w:sz w:val="18"/>
          <w:szCs w:val="18"/>
        </w:rPr>
        <w:t xml:space="preserve"> working days before work begins.</w:t>
      </w:r>
      <w:r w:rsidR="00245BB3" w:rsidRPr="00EB793D">
        <w:rPr>
          <w:rFonts w:cs="Arial"/>
          <w:sz w:val="18"/>
          <w:szCs w:val="18"/>
        </w:rPr>
        <w:t xml:space="preserve">  </w:t>
      </w:r>
      <w:r w:rsidR="0062116E" w:rsidRPr="00EB793D">
        <w:rPr>
          <w:rFonts w:cs="Arial"/>
          <w:sz w:val="18"/>
          <w:szCs w:val="18"/>
        </w:rPr>
        <w:t>The University of Iowa d</w:t>
      </w:r>
      <w:r w:rsidR="00245BB3" w:rsidRPr="00EB793D">
        <w:rPr>
          <w:rFonts w:cs="Arial"/>
          <w:sz w:val="18"/>
          <w:szCs w:val="18"/>
        </w:rPr>
        <w:t xml:space="preserve">ocument </w:t>
      </w:r>
      <w:r w:rsidR="0062116E" w:rsidRPr="00EB793D">
        <w:rPr>
          <w:rFonts w:cs="Arial"/>
          <w:sz w:val="18"/>
          <w:szCs w:val="18"/>
        </w:rPr>
        <w:t xml:space="preserve">may be </w:t>
      </w:r>
      <w:r w:rsidR="00245BB3" w:rsidRPr="00EB793D">
        <w:rPr>
          <w:rFonts w:cs="Arial"/>
          <w:sz w:val="18"/>
          <w:szCs w:val="18"/>
        </w:rPr>
        <w:t xml:space="preserve">found </w:t>
      </w:r>
      <w:r w:rsidR="00026381" w:rsidRPr="00EB793D">
        <w:rPr>
          <w:rFonts w:cs="Arial"/>
          <w:sz w:val="18"/>
          <w:szCs w:val="18"/>
        </w:rPr>
        <w:t>at</w:t>
      </w:r>
      <w:r w:rsidR="00245BB3" w:rsidRPr="00EB793D">
        <w:rPr>
          <w:rFonts w:cs="Arial"/>
          <w:sz w:val="18"/>
          <w:szCs w:val="18"/>
        </w:rPr>
        <w:t xml:space="preserve"> </w:t>
      </w:r>
      <w:hyperlink r:id="rId16" w:history="1">
        <w:r w:rsidR="00996F42" w:rsidRPr="00EB793D">
          <w:rPr>
            <w:rStyle w:val="Hyperlink"/>
            <w:rFonts w:cs="Arial"/>
            <w:sz w:val="18"/>
            <w:szCs w:val="18"/>
          </w:rPr>
          <w:t>https://www.facilities.uiowa.edu/projects/contractors</w:t>
        </w:r>
      </w:hyperlink>
    </w:p>
    <w:p w14:paraId="2C3B036D" w14:textId="77777777" w:rsidR="00EA7261" w:rsidRPr="00EB793D" w:rsidRDefault="00EA7261" w:rsidP="00EA7261">
      <w:pPr>
        <w:ind w:left="1440" w:hanging="720"/>
        <w:jc w:val="both"/>
        <w:rPr>
          <w:rFonts w:cs="Arial"/>
          <w:b/>
          <w:sz w:val="18"/>
          <w:szCs w:val="18"/>
        </w:rPr>
      </w:pPr>
    </w:p>
    <w:p w14:paraId="6EFF29BD" w14:textId="060F340D" w:rsidR="00ED5DF4" w:rsidRPr="00EB793D" w:rsidRDefault="00ED5DF4" w:rsidP="00AA2807">
      <w:pPr>
        <w:pStyle w:val="ListParagraph"/>
        <w:numPr>
          <w:ilvl w:val="2"/>
          <w:numId w:val="53"/>
        </w:numPr>
        <w:spacing w:after="240"/>
        <w:ind w:left="2160" w:hanging="720"/>
        <w:jc w:val="both"/>
        <w:rPr>
          <w:rFonts w:cs="Arial"/>
          <w:b/>
          <w:sz w:val="18"/>
          <w:szCs w:val="18"/>
        </w:rPr>
      </w:pPr>
      <w:r w:rsidRPr="00EB793D">
        <w:rPr>
          <w:rFonts w:cs="Arial"/>
          <w:sz w:val="18"/>
          <w:szCs w:val="18"/>
        </w:rPr>
        <w:t xml:space="preserve">Reference: </w:t>
      </w:r>
      <w:r w:rsidR="001420E3" w:rsidRPr="00EB793D">
        <w:rPr>
          <w:rFonts w:cs="Arial"/>
          <w:sz w:val="18"/>
          <w:szCs w:val="18"/>
        </w:rPr>
        <w:t>Institution</w:t>
      </w:r>
      <w:r w:rsidR="00951A8E" w:rsidRPr="00EB793D">
        <w:rPr>
          <w:rFonts w:cs="Arial"/>
          <w:sz w:val="18"/>
          <w:szCs w:val="18"/>
        </w:rPr>
        <w:t xml:space="preserve"> Requirements</w:t>
      </w:r>
      <w:r w:rsidRPr="00EB793D">
        <w:rPr>
          <w:rFonts w:cs="Arial"/>
          <w:sz w:val="18"/>
          <w:szCs w:val="18"/>
        </w:rPr>
        <w:t xml:space="preserve">, </w:t>
      </w:r>
      <w:r w:rsidR="004A162D" w:rsidRPr="00EB793D">
        <w:rPr>
          <w:rFonts w:cs="Arial"/>
          <w:sz w:val="18"/>
          <w:szCs w:val="18"/>
        </w:rPr>
        <w:t>Article 4</w:t>
      </w:r>
      <w:r w:rsidRPr="00EB793D">
        <w:rPr>
          <w:rFonts w:cs="Arial"/>
          <w:sz w:val="18"/>
          <w:szCs w:val="18"/>
        </w:rPr>
        <w:t xml:space="preserve"> </w:t>
      </w:r>
      <w:r w:rsidRPr="00EB793D">
        <w:rPr>
          <w:rFonts w:cs="Arial"/>
          <w:b/>
          <w:sz w:val="18"/>
          <w:szCs w:val="18"/>
          <w:highlight w:val="yellow"/>
        </w:rPr>
        <w:t>[</w:t>
      </w:r>
      <w:r w:rsidR="004A162D" w:rsidRPr="00EB793D">
        <w:rPr>
          <w:rFonts w:cs="Arial"/>
          <w:b/>
          <w:sz w:val="18"/>
          <w:szCs w:val="18"/>
          <w:highlight w:val="yellow"/>
        </w:rPr>
        <w:t xml:space="preserve">Omit item </w:t>
      </w:r>
      <w:r w:rsidR="00B4474E">
        <w:rPr>
          <w:rFonts w:cs="Arial"/>
          <w:b/>
          <w:sz w:val="18"/>
          <w:szCs w:val="18"/>
          <w:highlight w:val="yellow"/>
        </w:rPr>
        <w:t>6</w:t>
      </w:r>
      <w:r w:rsidRPr="00EB793D">
        <w:rPr>
          <w:rFonts w:cs="Arial"/>
          <w:b/>
          <w:sz w:val="18"/>
          <w:szCs w:val="18"/>
          <w:highlight w:val="yellow"/>
        </w:rPr>
        <w:t xml:space="preserve"> completely if not applicable.  This modification shall be used on all projects consist</w:t>
      </w:r>
      <w:r w:rsidR="002563D8" w:rsidRPr="00EB793D">
        <w:rPr>
          <w:rFonts w:cs="Arial"/>
          <w:b/>
          <w:sz w:val="18"/>
          <w:szCs w:val="18"/>
          <w:highlight w:val="yellow"/>
        </w:rPr>
        <w:t>ing of 120 calendar days or LESS</w:t>
      </w:r>
      <w:r w:rsidRPr="00EB793D">
        <w:rPr>
          <w:rFonts w:cs="Arial"/>
          <w:b/>
          <w:sz w:val="18"/>
          <w:szCs w:val="18"/>
          <w:highlight w:val="yellow"/>
        </w:rPr>
        <w:t>.]</w:t>
      </w:r>
    </w:p>
    <w:p w14:paraId="4DF119E4" w14:textId="1F80324E" w:rsidR="0029312F" w:rsidRPr="00EB793D" w:rsidRDefault="00CD101C" w:rsidP="00BF2C54">
      <w:pPr>
        <w:ind w:left="1440" w:firstLine="720"/>
        <w:jc w:val="both"/>
        <w:rPr>
          <w:rFonts w:cs="Arial"/>
          <w:sz w:val="18"/>
          <w:szCs w:val="18"/>
        </w:rPr>
      </w:pPr>
      <w:r>
        <w:rPr>
          <w:rFonts w:cs="Arial"/>
          <w:sz w:val="18"/>
          <w:szCs w:val="18"/>
        </w:rPr>
        <w:t>Replace</w:t>
      </w:r>
      <w:r w:rsidR="004A162D" w:rsidRPr="00EB793D">
        <w:rPr>
          <w:rFonts w:cs="Arial"/>
          <w:sz w:val="18"/>
          <w:szCs w:val="18"/>
        </w:rPr>
        <w:t xml:space="preserve"> Article 4.1</w:t>
      </w:r>
      <w:r w:rsidR="0029312F" w:rsidRPr="00EB793D">
        <w:rPr>
          <w:rFonts w:cs="Arial"/>
          <w:sz w:val="18"/>
          <w:szCs w:val="18"/>
        </w:rPr>
        <w:t xml:space="preserve"> as follows:</w:t>
      </w:r>
    </w:p>
    <w:p w14:paraId="357B1EC3" w14:textId="77777777" w:rsidR="005B22D5" w:rsidRPr="00EB793D" w:rsidRDefault="005B22D5" w:rsidP="00BF2C54">
      <w:pPr>
        <w:ind w:left="1440" w:firstLine="720"/>
        <w:jc w:val="both"/>
        <w:rPr>
          <w:rFonts w:cs="Arial"/>
          <w:sz w:val="18"/>
          <w:szCs w:val="18"/>
        </w:rPr>
      </w:pPr>
    </w:p>
    <w:p w14:paraId="4F57FE00" w14:textId="5F1AC532" w:rsidR="00E76E06" w:rsidRPr="00EB793D" w:rsidRDefault="004A162D" w:rsidP="00E76E06">
      <w:pPr>
        <w:pStyle w:val="BodyTextIndent2"/>
        <w:ind w:left="2880"/>
        <w:rPr>
          <w:rFonts w:cs="Arial"/>
          <w:sz w:val="18"/>
          <w:szCs w:val="18"/>
        </w:rPr>
      </w:pPr>
      <w:r w:rsidRPr="00EB793D">
        <w:rPr>
          <w:rFonts w:cs="Arial"/>
          <w:bCs/>
          <w:sz w:val="18"/>
          <w:szCs w:val="18"/>
        </w:rPr>
        <w:t>4.1</w:t>
      </w:r>
      <w:r w:rsidR="00BE2DA8" w:rsidRPr="00EB793D">
        <w:rPr>
          <w:rFonts w:cs="Arial"/>
          <w:bCs/>
          <w:sz w:val="18"/>
          <w:szCs w:val="18"/>
        </w:rPr>
        <w:tab/>
      </w:r>
      <w:r w:rsidR="00BE2DA8" w:rsidRPr="00EB793D">
        <w:rPr>
          <w:rFonts w:cs="Arial"/>
          <w:sz w:val="18"/>
          <w:szCs w:val="18"/>
        </w:rPr>
        <w:t xml:space="preserve">The </w:t>
      </w:r>
      <w:r w:rsidR="00465828" w:rsidRPr="00EB793D">
        <w:rPr>
          <w:rFonts w:cs="Arial"/>
          <w:sz w:val="18"/>
          <w:szCs w:val="18"/>
        </w:rPr>
        <w:t>Constructor</w:t>
      </w:r>
      <w:r w:rsidR="00BE2DA8" w:rsidRPr="00EB793D">
        <w:rPr>
          <w:rFonts w:cs="Arial"/>
          <w:sz w:val="18"/>
          <w:szCs w:val="18"/>
        </w:rPr>
        <w:t xml:space="preserve"> shall schedule submittal of Shop Drawings and Product Data to the Design Professional so that no delays will result in delivery of materials and equipment, advising the Design Professional of priority for checking of Shop Drawings and Product Data; a minimum of two weeks shall be provided for this purpose.  All Shop Drawings and product data shall be submitted and </w:t>
      </w:r>
      <w:r w:rsidR="00353701">
        <w:rPr>
          <w:rFonts w:cs="Arial"/>
          <w:sz w:val="18"/>
          <w:szCs w:val="18"/>
        </w:rPr>
        <w:t>reviewed</w:t>
      </w:r>
      <w:r w:rsidR="00BE2DA8" w:rsidRPr="00EB793D">
        <w:rPr>
          <w:rFonts w:cs="Arial"/>
          <w:sz w:val="18"/>
          <w:szCs w:val="18"/>
        </w:rPr>
        <w:t xml:space="preserve"> </w:t>
      </w:r>
      <w:r w:rsidR="00BE2DA8" w:rsidRPr="00B9109F">
        <w:rPr>
          <w:rFonts w:cs="Arial"/>
          <w:b/>
          <w:sz w:val="18"/>
          <w:szCs w:val="18"/>
          <w:highlight w:val="yellow"/>
        </w:rPr>
        <w:t xml:space="preserve">[and the </w:t>
      </w:r>
      <w:r w:rsidR="00465828" w:rsidRPr="00B9109F">
        <w:rPr>
          <w:rFonts w:cs="Arial"/>
          <w:b/>
          <w:sz w:val="18"/>
          <w:szCs w:val="18"/>
          <w:highlight w:val="yellow"/>
        </w:rPr>
        <w:t>Constructor</w:t>
      </w:r>
      <w:r w:rsidR="00BE2DA8" w:rsidRPr="00B9109F">
        <w:rPr>
          <w:rFonts w:cs="Arial"/>
          <w:b/>
          <w:sz w:val="18"/>
          <w:szCs w:val="18"/>
          <w:highlight w:val="yellow"/>
        </w:rPr>
        <w:t xml:space="preserve"> shall provide proof of material procurement as requested by the Owner]</w:t>
      </w:r>
      <w:r w:rsidR="00BE2DA8" w:rsidRPr="00EB793D">
        <w:rPr>
          <w:rFonts w:cs="Arial"/>
          <w:b/>
          <w:sz w:val="18"/>
          <w:szCs w:val="18"/>
        </w:rPr>
        <w:t xml:space="preserve"> </w:t>
      </w:r>
      <w:r w:rsidR="00BE2DA8" w:rsidRPr="00EB793D">
        <w:rPr>
          <w:rFonts w:cs="Arial"/>
          <w:sz w:val="18"/>
          <w:szCs w:val="18"/>
        </w:rPr>
        <w:t xml:space="preserve">prior to the </w:t>
      </w:r>
      <w:r w:rsidR="00465828" w:rsidRPr="00EB793D">
        <w:rPr>
          <w:rFonts w:cs="Arial"/>
          <w:sz w:val="18"/>
          <w:szCs w:val="18"/>
        </w:rPr>
        <w:t>Constructor</w:t>
      </w:r>
      <w:r w:rsidR="00BE2DA8" w:rsidRPr="00EB793D">
        <w:rPr>
          <w:rFonts w:cs="Arial"/>
          <w:sz w:val="18"/>
          <w:szCs w:val="18"/>
        </w:rPr>
        <w:t xml:space="preserve">’s </w:t>
      </w:r>
      <w:r w:rsidR="00BE2DA8" w:rsidRPr="00EB793D">
        <w:rPr>
          <w:rFonts w:cs="Arial"/>
          <w:b/>
          <w:sz w:val="18"/>
          <w:szCs w:val="18"/>
        </w:rPr>
        <w:t>first progress payment</w:t>
      </w:r>
      <w:r w:rsidR="00BE2DA8" w:rsidRPr="00EB793D">
        <w:rPr>
          <w:rFonts w:cs="Arial"/>
          <w:sz w:val="18"/>
          <w:szCs w:val="18"/>
        </w:rPr>
        <w:t xml:space="preserve">.  If Shop Drawings and Product Data are not approved by the first progress payment request, </w:t>
      </w:r>
      <w:r w:rsidR="00E76E06" w:rsidRPr="00EB793D">
        <w:rPr>
          <w:rFonts w:cs="Arial"/>
          <w:sz w:val="18"/>
          <w:szCs w:val="18"/>
        </w:rPr>
        <w:t>the Owner may withhold payments.</w:t>
      </w:r>
    </w:p>
    <w:p w14:paraId="7DB813B2" w14:textId="77777777" w:rsidR="00DC3F32" w:rsidRPr="00EB793D" w:rsidRDefault="00DC3F32" w:rsidP="00E76E06">
      <w:pPr>
        <w:pStyle w:val="BodyTextIndent2"/>
        <w:ind w:left="2880"/>
        <w:rPr>
          <w:rFonts w:cs="Arial"/>
          <w:sz w:val="18"/>
          <w:szCs w:val="18"/>
        </w:rPr>
      </w:pPr>
    </w:p>
    <w:p w14:paraId="13DF7027" w14:textId="17D7E85F" w:rsidR="0097474A" w:rsidRPr="00560183" w:rsidRDefault="0097474A" w:rsidP="00AA2807">
      <w:pPr>
        <w:pStyle w:val="ListParagraph"/>
        <w:numPr>
          <w:ilvl w:val="2"/>
          <w:numId w:val="53"/>
        </w:numPr>
        <w:ind w:left="2160" w:hanging="720"/>
        <w:jc w:val="both"/>
        <w:rPr>
          <w:rFonts w:cs="Arial"/>
          <w:b/>
          <w:bCs/>
          <w:sz w:val="18"/>
          <w:szCs w:val="18"/>
        </w:rPr>
      </w:pPr>
      <w:r w:rsidRPr="00560183">
        <w:rPr>
          <w:rFonts w:cs="Arial"/>
          <w:sz w:val="18"/>
          <w:szCs w:val="18"/>
        </w:rPr>
        <w:t>Reference: Institution Requirements, Article 7</w:t>
      </w:r>
      <w:r w:rsidRPr="00560183">
        <w:rPr>
          <w:rFonts w:cs="Arial"/>
          <w:snapToGrid/>
          <w:sz w:val="18"/>
          <w:szCs w:val="18"/>
        </w:rPr>
        <w:t xml:space="preserve"> </w:t>
      </w:r>
      <w:r w:rsidRPr="00560183">
        <w:rPr>
          <w:rFonts w:cs="Arial"/>
          <w:b/>
          <w:sz w:val="18"/>
          <w:szCs w:val="18"/>
          <w:highlight w:val="yellow"/>
        </w:rPr>
        <w:t>[</w:t>
      </w:r>
      <w:r w:rsidR="00A32DB3">
        <w:rPr>
          <w:rFonts w:cs="Arial"/>
          <w:b/>
          <w:sz w:val="18"/>
          <w:szCs w:val="18"/>
          <w:highlight w:val="yellow"/>
        </w:rPr>
        <w:t>Add if using Submittal Exchange, as directed by the Project Manager</w:t>
      </w:r>
      <w:r w:rsidR="00560183" w:rsidRPr="00560183">
        <w:rPr>
          <w:rFonts w:cs="Arial"/>
          <w:b/>
          <w:sz w:val="18"/>
          <w:szCs w:val="18"/>
          <w:highlight w:val="yellow"/>
        </w:rPr>
        <w:t>]</w:t>
      </w:r>
    </w:p>
    <w:p w14:paraId="48173378" w14:textId="6EF26B50" w:rsidR="0097474A" w:rsidRPr="00560183" w:rsidRDefault="0097474A" w:rsidP="0097474A">
      <w:pPr>
        <w:pStyle w:val="ListParagraph"/>
        <w:ind w:left="2160"/>
        <w:jc w:val="both"/>
        <w:rPr>
          <w:rFonts w:cs="Arial"/>
          <w:sz w:val="18"/>
          <w:szCs w:val="18"/>
        </w:rPr>
      </w:pPr>
    </w:p>
    <w:p w14:paraId="650BDF69" w14:textId="7340204D" w:rsidR="0097474A" w:rsidRPr="00560183" w:rsidRDefault="00580EA7" w:rsidP="0097474A">
      <w:pPr>
        <w:pStyle w:val="ListParagraph"/>
        <w:ind w:left="2160"/>
        <w:jc w:val="both"/>
        <w:rPr>
          <w:rFonts w:cs="Arial"/>
          <w:b/>
          <w:bCs/>
          <w:sz w:val="18"/>
          <w:szCs w:val="18"/>
        </w:rPr>
      </w:pPr>
      <w:r>
        <w:rPr>
          <w:rFonts w:cs="Arial"/>
          <w:sz w:val="18"/>
          <w:szCs w:val="18"/>
        </w:rPr>
        <w:t>Insert new</w:t>
      </w:r>
      <w:r w:rsidR="00A32DB3">
        <w:rPr>
          <w:rFonts w:cs="Arial"/>
          <w:sz w:val="18"/>
          <w:szCs w:val="18"/>
        </w:rPr>
        <w:t xml:space="preserve"> </w:t>
      </w:r>
      <w:r w:rsidR="0097474A" w:rsidRPr="00560183">
        <w:rPr>
          <w:rFonts w:cs="Arial"/>
          <w:sz w:val="18"/>
          <w:szCs w:val="18"/>
        </w:rPr>
        <w:t>Article</w:t>
      </w:r>
      <w:r w:rsidR="00CE25CD">
        <w:rPr>
          <w:rFonts w:cs="Arial"/>
          <w:sz w:val="18"/>
          <w:szCs w:val="18"/>
        </w:rPr>
        <w:t>s</w:t>
      </w:r>
      <w:r w:rsidR="00560183" w:rsidRPr="00560183">
        <w:rPr>
          <w:rFonts w:cs="Arial"/>
          <w:sz w:val="18"/>
          <w:szCs w:val="18"/>
        </w:rPr>
        <w:t xml:space="preserve"> 7.</w:t>
      </w:r>
      <w:r>
        <w:rPr>
          <w:rFonts w:cs="Arial"/>
          <w:sz w:val="18"/>
          <w:szCs w:val="18"/>
        </w:rPr>
        <w:t>4.</w:t>
      </w:r>
      <w:r w:rsidR="00CD101C">
        <w:rPr>
          <w:rFonts w:cs="Arial"/>
          <w:sz w:val="18"/>
          <w:szCs w:val="18"/>
        </w:rPr>
        <w:t>5</w:t>
      </w:r>
      <w:r w:rsidR="00560183" w:rsidRPr="00560183">
        <w:rPr>
          <w:rFonts w:cs="Arial"/>
          <w:sz w:val="18"/>
          <w:szCs w:val="18"/>
        </w:rPr>
        <w:t xml:space="preserve"> and 7.</w:t>
      </w:r>
      <w:r>
        <w:rPr>
          <w:rFonts w:cs="Arial"/>
          <w:sz w:val="18"/>
          <w:szCs w:val="18"/>
        </w:rPr>
        <w:t>4</w:t>
      </w:r>
      <w:r w:rsidR="00CD101C">
        <w:rPr>
          <w:rFonts w:cs="Arial"/>
          <w:sz w:val="18"/>
          <w:szCs w:val="18"/>
        </w:rPr>
        <w:t>.</w:t>
      </w:r>
      <w:r>
        <w:rPr>
          <w:rFonts w:cs="Arial"/>
          <w:sz w:val="18"/>
          <w:szCs w:val="18"/>
        </w:rPr>
        <w:t>6</w:t>
      </w:r>
      <w:r w:rsidR="00560183" w:rsidRPr="00560183">
        <w:rPr>
          <w:rFonts w:cs="Arial"/>
          <w:sz w:val="18"/>
          <w:szCs w:val="18"/>
        </w:rPr>
        <w:t xml:space="preserve"> as follows:</w:t>
      </w:r>
      <w:r w:rsidR="0097474A" w:rsidRPr="00560183">
        <w:rPr>
          <w:rFonts w:cs="Arial"/>
          <w:sz w:val="18"/>
          <w:szCs w:val="18"/>
        </w:rPr>
        <w:t xml:space="preserve"> </w:t>
      </w:r>
    </w:p>
    <w:p w14:paraId="7DDE380B" w14:textId="77777777" w:rsidR="0097474A" w:rsidRPr="00560183" w:rsidRDefault="0097474A" w:rsidP="0097474A">
      <w:pPr>
        <w:pStyle w:val="Level1"/>
        <w:numPr>
          <w:ilvl w:val="0"/>
          <w:numId w:val="0"/>
        </w:numPr>
        <w:ind w:left="1080"/>
        <w:jc w:val="both"/>
        <w:rPr>
          <w:rFonts w:cs="Arial"/>
          <w:sz w:val="18"/>
          <w:szCs w:val="18"/>
        </w:rPr>
      </w:pPr>
    </w:p>
    <w:p w14:paraId="30D303D5" w14:textId="31929267" w:rsidR="0097474A" w:rsidRPr="00580EA7" w:rsidRDefault="0097474A" w:rsidP="00580EA7">
      <w:pPr>
        <w:pStyle w:val="ListParagraph"/>
        <w:numPr>
          <w:ilvl w:val="2"/>
          <w:numId w:val="100"/>
        </w:numPr>
        <w:spacing w:after="240"/>
        <w:jc w:val="both"/>
        <w:rPr>
          <w:rFonts w:cs="Arial"/>
          <w:sz w:val="18"/>
          <w:szCs w:val="18"/>
        </w:rPr>
      </w:pPr>
      <w:r w:rsidRPr="00580EA7">
        <w:rPr>
          <w:rFonts w:cs="Arial"/>
          <w:sz w:val="18"/>
          <w:szCs w:val="18"/>
        </w:rPr>
        <w:t xml:space="preserve">The Constructor shall submit all required Shop Drawings and product data via Submittal Exchange, a website service designed for transmitting submittals between construction team members, as outlined in Specification Section 01 33 23 – Submittals.  </w:t>
      </w:r>
    </w:p>
    <w:p w14:paraId="7B54EBC4" w14:textId="77777777" w:rsidR="00A32DB3" w:rsidRDefault="00A32DB3" w:rsidP="00A32DB3">
      <w:pPr>
        <w:pStyle w:val="ListParagraph"/>
        <w:spacing w:after="240"/>
        <w:ind w:left="2880"/>
        <w:jc w:val="both"/>
        <w:rPr>
          <w:rFonts w:cs="Arial"/>
          <w:sz w:val="18"/>
          <w:szCs w:val="18"/>
        </w:rPr>
      </w:pPr>
    </w:p>
    <w:p w14:paraId="7A786DA7" w14:textId="2DEFCF92" w:rsidR="0097474A" w:rsidRPr="00560183" w:rsidRDefault="0097474A" w:rsidP="00A32DB3">
      <w:pPr>
        <w:pStyle w:val="ListParagraph"/>
        <w:spacing w:before="240"/>
        <w:ind w:left="2880" w:hanging="720"/>
        <w:jc w:val="both"/>
        <w:rPr>
          <w:rFonts w:cs="Arial"/>
          <w:sz w:val="18"/>
          <w:szCs w:val="18"/>
        </w:rPr>
      </w:pPr>
      <w:r w:rsidRPr="00560183">
        <w:rPr>
          <w:rFonts w:cs="Arial"/>
          <w:sz w:val="18"/>
          <w:szCs w:val="18"/>
        </w:rPr>
        <w:t>7.</w:t>
      </w:r>
      <w:r w:rsidR="00580EA7">
        <w:rPr>
          <w:rFonts w:cs="Arial"/>
          <w:sz w:val="18"/>
          <w:szCs w:val="18"/>
        </w:rPr>
        <w:t>4</w:t>
      </w:r>
      <w:r w:rsidR="00CD101C">
        <w:rPr>
          <w:rFonts w:cs="Arial"/>
          <w:sz w:val="18"/>
          <w:szCs w:val="18"/>
        </w:rPr>
        <w:t>.</w:t>
      </w:r>
      <w:r w:rsidR="00580EA7">
        <w:rPr>
          <w:rFonts w:cs="Arial"/>
          <w:sz w:val="18"/>
          <w:szCs w:val="18"/>
        </w:rPr>
        <w:t>6</w:t>
      </w:r>
      <w:r w:rsidRPr="00560183">
        <w:rPr>
          <w:rFonts w:cs="Arial"/>
          <w:sz w:val="18"/>
          <w:szCs w:val="18"/>
        </w:rPr>
        <w:tab/>
        <w:t xml:space="preserve">Construction correspondence (Meeting Minutes, Reports, Daily Logs, Schedules, and Punchlists) shall be transmitted through Submittal Exchange. As-Built Documents shall </w:t>
      </w:r>
      <w:r w:rsidRPr="00560183">
        <w:rPr>
          <w:rFonts w:cs="Arial"/>
          <w:sz w:val="18"/>
          <w:szCs w:val="18"/>
          <w:u w:val="single"/>
        </w:rPr>
        <w:t xml:space="preserve">not </w:t>
      </w:r>
      <w:r w:rsidRPr="00560183">
        <w:rPr>
          <w:rFonts w:cs="Arial"/>
          <w:sz w:val="18"/>
          <w:szCs w:val="18"/>
        </w:rPr>
        <w:t xml:space="preserve">be transmitted through Submittal Exchange. </w:t>
      </w:r>
    </w:p>
    <w:p w14:paraId="7E2DFCC9" w14:textId="77777777" w:rsidR="0097474A" w:rsidRPr="00AA3F27" w:rsidRDefault="0097474A" w:rsidP="0097474A">
      <w:pPr>
        <w:pStyle w:val="ListParagraph"/>
        <w:ind w:left="2880"/>
        <w:jc w:val="both"/>
        <w:rPr>
          <w:rFonts w:cs="Arial"/>
          <w:color w:val="FF0000"/>
          <w:sz w:val="18"/>
          <w:szCs w:val="18"/>
        </w:rPr>
      </w:pPr>
    </w:p>
    <w:p w14:paraId="19D8A1BB" w14:textId="3196BC92" w:rsidR="00DC3F32" w:rsidRPr="00EB793D" w:rsidRDefault="00DC3F32" w:rsidP="00AA2807">
      <w:pPr>
        <w:pStyle w:val="ListParagraph"/>
        <w:numPr>
          <w:ilvl w:val="2"/>
          <w:numId w:val="53"/>
        </w:numPr>
        <w:spacing w:after="240"/>
        <w:ind w:left="2160" w:hanging="720"/>
        <w:jc w:val="both"/>
        <w:rPr>
          <w:rFonts w:cs="Arial"/>
          <w:sz w:val="18"/>
          <w:szCs w:val="18"/>
        </w:rPr>
      </w:pPr>
      <w:r w:rsidRPr="00EB793D">
        <w:rPr>
          <w:rFonts w:cs="Arial"/>
          <w:sz w:val="18"/>
          <w:szCs w:val="18"/>
        </w:rPr>
        <w:t xml:space="preserve">Reference: Institution Requirements, Article 7 </w:t>
      </w:r>
      <w:r w:rsidRPr="00EB793D">
        <w:rPr>
          <w:rFonts w:cs="Arial"/>
          <w:b/>
          <w:sz w:val="18"/>
          <w:szCs w:val="18"/>
          <w:highlight w:val="yellow"/>
        </w:rPr>
        <w:t xml:space="preserve">[Omit item </w:t>
      </w:r>
      <w:r w:rsidR="00B4474E">
        <w:rPr>
          <w:rFonts w:cs="Arial"/>
          <w:b/>
          <w:sz w:val="18"/>
          <w:szCs w:val="18"/>
          <w:highlight w:val="yellow"/>
        </w:rPr>
        <w:t>8</w:t>
      </w:r>
      <w:r w:rsidRPr="00EB793D">
        <w:rPr>
          <w:rFonts w:cs="Arial"/>
          <w:b/>
          <w:sz w:val="18"/>
          <w:szCs w:val="18"/>
          <w:highlight w:val="yellow"/>
        </w:rPr>
        <w:t xml:space="preserve"> if not</w:t>
      </w:r>
      <w:r w:rsidR="00CF1F70" w:rsidRPr="00EB793D">
        <w:rPr>
          <w:rFonts w:cs="Arial"/>
          <w:b/>
          <w:sz w:val="18"/>
          <w:szCs w:val="18"/>
          <w:highlight w:val="yellow"/>
        </w:rPr>
        <w:t xml:space="preserve"> applicable.]</w:t>
      </w:r>
    </w:p>
    <w:p w14:paraId="26C14566" w14:textId="77777777" w:rsidR="002E65F1" w:rsidRPr="00EB793D" w:rsidRDefault="002E65F1" w:rsidP="00882DF3">
      <w:pPr>
        <w:pStyle w:val="ListParagraph"/>
        <w:ind w:left="2160"/>
        <w:jc w:val="both"/>
        <w:rPr>
          <w:rFonts w:cs="Arial"/>
          <w:sz w:val="18"/>
          <w:szCs w:val="18"/>
        </w:rPr>
      </w:pPr>
    </w:p>
    <w:p w14:paraId="32884913" w14:textId="58E385C1" w:rsidR="00051E87" w:rsidRPr="00B7017D" w:rsidRDefault="00051E87" w:rsidP="00051E87">
      <w:pPr>
        <w:pStyle w:val="ListParagraph"/>
        <w:ind w:left="2160"/>
        <w:jc w:val="both"/>
        <w:rPr>
          <w:rFonts w:cs="Arial"/>
          <w:b/>
          <w:bCs/>
          <w:sz w:val="18"/>
          <w:szCs w:val="18"/>
        </w:rPr>
      </w:pPr>
      <w:r w:rsidRPr="00B7017D">
        <w:rPr>
          <w:rFonts w:cs="Arial"/>
          <w:sz w:val="18"/>
          <w:szCs w:val="18"/>
        </w:rPr>
        <w:t>Insert new Article 7.5.</w:t>
      </w:r>
      <w:r w:rsidR="009368EF">
        <w:rPr>
          <w:rFonts w:cs="Arial"/>
          <w:sz w:val="18"/>
          <w:szCs w:val="18"/>
        </w:rPr>
        <w:t>3</w:t>
      </w:r>
      <w:r w:rsidRPr="00B7017D">
        <w:rPr>
          <w:rFonts w:cs="Arial"/>
          <w:sz w:val="18"/>
          <w:szCs w:val="18"/>
        </w:rPr>
        <w:t xml:space="preserve"> as follows: </w:t>
      </w:r>
    </w:p>
    <w:p w14:paraId="07239AB5" w14:textId="77777777" w:rsidR="00051E87" w:rsidRPr="00B7017D" w:rsidRDefault="00051E87" w:rsidP="00882DF3">
      <w:pPr>
        <w:widowControl/>
        <w:autoSpaceDE w:val="0"/>
        <w:autoSpaceDN w:val="0"/>
        <w:adjustRightInd w:val="0"/>
        <w:ind w:left="2880" w:hanging="720"/>
        <w:jc w:val="both"/>
        <w:rPr>
          <w:rFonts w:cs="Arial"/>
          <w:sz w:val="18"/>
          <w:szCs w:val="18"/>
        </w:rPr>
      </w:pPr>
    </w:p>
    <w:p w14:paraId="5F9011F3" w14:textId="55D51B81" w:rsidR="00DC3F32" w:rsidRPr="00EB793D" w:rsidRDefault="005011C5" w:rsidP="00882DF3">
      <w:pPr>
        <w:widowControl/>
        <w:autoSpaceDE w:val="0"/>
        <w:autoSpaceDN w:val="0"/>
        <w:adjustRightInd w:val="0"/>
        <w:ind w:left="2880" w:hanging="720"/>
        <w:jc w:val="both"/>
        <w:rPr>
          <w:rFonts w:cs="Arial"/>
          <w:snapToGrid/>
          <w:sz w:val="18"/>
          <w:szCs w:val="18"/>
        </w:rPr>
      </w:pPr>
      <w:r w:rsidRPr="00B7017D">
        <w:rPr>
          <w:rFonts w:cs="Arial"/>
          <w:sz w:val="18"/>
          <w:szCs w:val="18"/>
        </w:rPr>
        <w:t>7.5.</w:t>
      </w:r>
      <w:r w:rsidR="009368EF">
        <w:rPr>
          <w:rFonts w:cs="Arial"/>
          <w:sz w:val="18"/>
          <w:szCs w:val="18"/>
        </w:rPr>
        <w:t>3</w:t>
      </w:r>
      <w:r w:rsidR="002E65F1" w:rsidRPr="00B7017D">
        <w:rPr>
          <w:rFonts w:cs="Arial"/>
          <w:snapToGrid/>
          <w:sz w:val="18"/>
          <w:szCs w:val="18"/>
        </w:rPr>
        <w:t xml:space="preserve"> </w:t>
      </w:r>
      <w:r w:rsidR="002E65F1" w:rsidRPr="00EB793D">
        <w:rPr>
          <w:rFonts w:cs="Arial"/>
          <w:snapToGrid/>
          <w:sz w:val="18"/>
          <w:szCs w:val="18"/>
        </w:rPr>
        <w:tab/>
        <w:t xml:space="preserve">The MEPT (Mechanical, Electrical, Plumbing, &amp; Technology), Architectural and Structural design BIM models (Revit version 2017) will be provided to the </w:t>
      </w:r>
      <w:r w:rsidR="00465828" w:rsidRPr="00EB793D">
        <w:rPr>
          <w:rFonts w:cs="Arial"/>
          <w:snapToGrid/>
          <w:sz w:val="18"/>
          <w:szCs w:val="18"/>
        </w:rPr>
        <w:t>Constructor</w:t>
      </w:r>
      <w:r w:rsidR="002E65F1" w:rsidRPr="00EB793D">
        <w:rPr>
          <w:rFonts w:cs="Arial"/>
          <w:snapToGrid/>
          <w:sz w:val="18"/>
          <w:szCs w:val="18"/>
        </w:rPr>
        <w:t xml:space="preserve"> at the </w:t>
      </w:r>
      <w:r w:rsidR="00465828" w:rsidRPr="00EB793D">
        <w:rPr>
          <w:rFonts w:cs="Arial"/>
          <w:snapToGrid/>
          <w:sz w:val="18"/>
          <w:szCs w:val="18"/>
        </w:rPr>
        <w:t>Constructor</w:t>
      </w:r>
      <w:r w:rsidR="002E65F1" w:rsidRPr="00EB793D">
        <w:rPr>
          <w:rFonts w:cs="Arial"/>
          <w:snapToGrid/>
          <w:sz w:val="18"/>
          <w:szCs w:val="18"/>
        </w:rPr>
        <w:t xml:space="preserve">’s request at the beginning of the project for coordination purposes only. The design models provided should not be considered </w:t>
      </w:r>
      <w:r w:rsidR="002E65F1" w:rsidRPr="00EB793D">
        <w:rPr>
          <w:rFonts w:cs="Arial"/>
          <w:snapToGrid/>
          <w:sz w:val="18"/>
          <w:szCs w:val="18"/>
        </w:rPr>
        <w:lastRenderedPageBreak/>
        <w:t xml:space="preserve">a part of the contract documents. Differences may exist between the design BIM models and corresponding hard-copy contract documents. In the event that a conflict arises between the hard-copy contract documents and the design BIM models, the hard-copy documents shall govern. </w:t>
      </w:r>
      <w:r w:rsidR="00465828" w:rsidRPr="00EB793D">
        <w:rPr>
          <w:rFonts w:cs="Arial"/>
          <w:snapToGrid/>
          <w:sz w:val="18"/>
          <w:szCs w:val="18"/>
        </w:rPr>
        <w:t>Constructor</w:t>
      </w:r>
      <w:r w:rsidR="002E65F1" w:rsidRPr="00EB793D">
        <w:rPr>
          <w:rFonts w:cs="Arial"/>
          <w:snapToGrid/>
          <w:sz w:val="18"/>
          <w:szCs w:val="18"/>
        </w:rPr>
        <w:t xml:space="preserve"> is responsible for determining if any conflicts exist. Multiple modeled systems not limited to MEPT are placed for two-dimensional printed clarity and should not be considered actual routing or location. </w:t>
      </w:r>
      <w:r w:rsidR="00936EA3">
        <w:rPr>
          <w:rFonts w:cs="Arial"/>
          <w:snapToGrid/>
          <w:sz w:val="18"/>
          <w:szCs w:val="18"/>
        </w:rPr>
        <w:t xml:space="preserve">Refer to 00 73 13 Institution Requirements, Article 7.5 Construction </w:t>
      </w:r>
      <w:r w:rsidR="00936EA3" w:rsidRPr="0005037E">
        <w:rPr>
          <w:rFonts w:cs="Arial"/>
          <w:sz w:val="18"/>
          <w:szCs w:val="18"/>
        </w:rPr>
        <w:t>Documents</w:t>
      </w:r>
      <w:r w:rsidR="00936EA3">
        <w:rPr>
          <w:rFonts w:cs="Arial"/>
          <w:sz w:val="18"/>
          <w:szCs w:val="18"/>
        </w:rPr>
        <w:t xml:space="preserve"> and Project Information</w:t>
      </w:r>
      <w:r w:rsidR="00936EA3" w:rsidRPr="0005037E">
        <w:rPr>
          <w:rFonts w:cs="Arial"/>
          <w:sz w:val="18"/>
          <w:szCs w:val="18"/>
        </w:rPr>
        <w:t xml:space="preserve"> </w:t>
      </w:r>
      <w:r w:rsidR="00936EA3">
        <w:rPr>
          <w:rFonts w:cs="Arial"/>
          <w:sz w:val="18"/>
          <w:szCs w:val="18"/>
        </w:rPr>
        <w:t xml:space="preserve">Use. </w:t>
      </w:r>
    </w:p>
    <w:p w14:paraId="350D8473" w14:textId="77777777" w:rsidR="00CC1E3F" w:rsidRPr="00EB793D" w:rsidRDefault="00CC1E3F" w:rsidP="00CC1E3F">
      <w:pPr>
        <w:pStyle w:val="Level1"/>
        <w:numPr>
          <w:ilvl w:val="0"/>
          <w:numId w:val="0"/>
        </w:numPr>
        <w:ind w:left="2160" w:hanging="720"/>
        <w:jc w:val="both"/>
        <w:rPr>
          <w:rFonts w:cs="Arial"/>
          <w:sz w:val="18"/>
          <w:szCs w:val="18"/>
        </w:rPr>
      </w:pPr>
    </w:p>
    <w:p w14:paraId="629EFC34" w14:textId="77777777" w:rsidR="00D0482A" w:rsidRPr="00EB793D" w:rsidRDefault="00AD7204" w:rsidP="00D0482A">
      <w:pPr>
        <w:ind w:left="720" w:hanging="720"/>
        <w:jc w:val="both"/>
        <w:rPr>
          <w:rFonts w:cs="Arial"/>
          <w:b/>
          <w:sz w:val="18"/>
          <w:szCs w:val="18"/>
        </w:rPr>
      </w:pPr>
      <w:r w:rsidRPr="00EB793D">
        <w:rPr>
          <w:rFonts w:cs="Arial"/>
          <w:b/>
          <w:sz w:val="18"/>
          <w:szCs w:val="18"/>
        </w:rPr>
        <w:t>8</w:t>
      </w:r>
      <w:r w:rsidR="009A4095" w:rsidRPr="00EB793D">
        <w:rPr>
          <w:rFonts w:cs="Arial"/>
          <w:b/>
          <w:sz w:val="18"/>
          <w:szCs w:val="18"/>
        </w:rPr>
        <w:t>.</w:t>
      </w:r>
      <w:r w:rsidR="009A4095" w:rsidRPr="00EB793D">
        <w:rPr>
          <w:rFonts w:cs="Arial"/>
          <w:b/>
          <w:sz w:val="18"/>
          <w:szCs w:val="18"/>
        </w:rPr>
        <w:tab/>
        <w:t>MISCELLANEOUS</w:t>
      </w:r>
    </w:p>
    <w:p w14:paraId="083E3B39" w14:textId="77777777" w:rsidR="00D0482A" w:rsidRPr="00EB793D" w:rsidRDefault="00D0482A" w:rsidP="00D0482A">
      <w:pPr>
        <w:jc w:val="both"/>
        <w:rPr>
          <w:rFonts w:cs="Arial"/>
          <w:b/>
          <w:sz w:val="18"/>
          <w:szCs w:val="18"/>
        </w:rPr>
      </w:pPr>
    </w:p>
    <w:p w14:paraId="5672B580" w14:textId="77777777" w:rsidR="00B63871" w:rsidRPr="00EB793D" w:rsidRDefault="002178B5" w:rsidP="00AA2807">
      <w:pPr>
        <w:pStyle w:val="Left11"/>
        <w:numPr>
          <w:ilvl w:val="0"/>
          <w:numId w:val="54"/>
        </w:numPr>
        <w:tabs>
          <w:tab w:val="clear" w:pos="540"/>
          <w:tab w:val="left" w:pos="1440"/>
          <w:tab w:val="left" w:pos="2160"/>
          <w:tab w:val="left" w:pos="2880"/>
          <w:tab w:val="left" w:pos="3600"/>
        </w:tabs>
        <w:spacing w:line="240" w:lineRule="auto"/>
        <w:jc w:val="both"/>
        <w:rPr>
          <w:rFonts w:ascii="Arial" w:hAnsi="Arial" w:cs="Arial"/>
          <w:b/>
          <w:sz w:val="18"/>
          <w:szCs w:val="18"/>
        </w:rPr>
      </w:pPr>
      <w:r w:rsidRPr="00EB793D">
        <w:rPr>
          <w:rFonts w:ascii="Arial" w:hAnsi="Arial" w:cs="Arial"/>
          <w:sz w:val="18"/>
          <w:szCs w:val="18"/>
        </w:rPr>
        <w:t>P</w:t>
      </w:r>
      <w:r w:rsidR="00C72E0F" w:rsidRPr="00EB793D">
        <w:rPr>
          <w:rFonts w:ascii="Arial" w:hAnsi="Arial" w:cs="Arial"/>
          <w:sz w:val="18"/>
          <w:szCs w:val="18"/>
        </w:rPr>
        <w:t>ermits</w:t>
      </w:r>
      <w:r w:rsidR="00D0482A" w:rsidRPr="00EB793D">
        <w:rPr>
          <w:rFonts w:ascii="Arial" w:hAnsi="Arial" w:cs="Arial"/>
          <w:sz w:val="18"/>
          <w:szCs w:val="18"/>
        </w:rPr>
        <w:t>:</w:t>
      </w:r>
      <w:r w:rsidR="00D0482A" w:rsidRPr="00EB793D">
        <w:rPr>
          <w:rFonts w:ascii="Arial" w:hAnsi="Arial" w:cs="Arial"/>
          <w:sz w:val="18"/>
          <w:szCs w:val="18"/>
        </w:rPr>
        <w:tab/>
      </w:r>
      <w:r w:rsidR="00B63871" w:rsidRPr="00EB793D">
        <w:rPr>
          <w:rFonts w:ascii="Arial" w:hAnsi="Arial" w:cs="Arial"/>
          <w:b/>
          <w:sz w:val="18"/>
          <w:szCs w:val="18"/>
          <w:highlight w:val="yellow"/>
        </w:rPr>
        <w:t>[Permits for work on U</w:t>
      </w:r>
      <w:r w:rsidR="00CC1E3F" w:rsidRPr="00EB793D">
        <w:rPr>
          <w:rFonts w:ascii="Arial" w:hAnsi="Arial" w:cs="Arial"/>
          <w:b/>
          <w:sz w:val="18"/>
          <w:szCs w:val="18"/>
          <w:highlight w:val="yellow"/>
        </w:rPr>
        <w:t xml:space="preserve">niversity of Iowa </w:t>
      </w:r>
      <w:r w:rsidR="00B63871" w:rsidRPr="00EB793D">
        <w:rPr>
          <w:rFonts w:ascii="Arial" w:hAnsi="Arial" w:cs="Arial"/>
          <w:b/>
          <w:sz w:val="18"/>
          <w:szCs w:val="18"/>
          <w:highlight w:val="yellow"/>
        </w:rPr>
        <w:t>property are typically not required.  However, permits are necessary for work on or along other Owner’s property.</w:t>
      </w:r>
      <w:r w:rsidR="00A009E3" w:rsidRPr="00EB793D">
        <w:rPr>
          <w:rFonts w:ascii="Arial" w:hAnsi="Arial" w:cs="Arial"/>
          <w:b/>
          <w:sz w:val="18"/>
          <w:szCs w:val="18"/>
          <w:highlight w:val="yellow"/>
        </w:rPr>
        <w:t xml:space="preserve"> List required permits here or type Not Applicable</w:t>
      </w:r>
      <w:r w:rsidR="00B63871" w:rsidRPr="00EB793D">
        <w:rPr>
          <w:rFonts w:ascii="Arial" w:hAnsi="Arial" w:cs="Arial"/>
          <w:b/>
          <w:sz w:val="18"/>
          <w:szCs w:val="18"/>
          <w:highlight w:val="yellow"/>
        </w:rPr>
        <w:t>]</w:t>
      </w:r>
    </w:p>
    <w:p w14:paraId="09A9C765" w14:textId="4F75C6D0" w:rsidR="00D0482A" w:rsidRDefault="00D0482A" w:rsidP="00144F50">
      <w:pPr>
        <w:ind w:left="1440"/>
        <w:jc w:val="both"/>
        <w:rPr>
          <w:rFonts w:cs="Arial"/>
          <w:sz w:val="18"/>
          <w:szCs w:val="18"/>
        </w:rPr>
      </w:pPr>
      <w:r w:rsidRPr="00EB793D">
        <w:rPr>
          <w:rFonts w:cs="Arial"/>
          <w:sz w:val="18"/>
          <w:szCs w:val="18"/>
        </w:rPr>
        <w:t xml:space="preserve">Prior to commencement of Work, the </w:t>
      </w:r>
      <w:r w:rsidR="00465828" w:rsidRPr="00EB793D">
        <w:rPr>
          <w:rFonts w:cs="Arial"/>
          <w:sz w:val="18"/>
          <w:szCs w:val="18"/>
        </w:rPr>
        <w:t>Constructor</w:t>
      </w:r>
      <w:r w:rsidRPr="00EB793D">
        <w:rPr>
          <w:rFonts w:cs="Arial"/>
          <w:sz w:val="18"/>
          <w:szCs w:val="18"/>
        </w:rPr>
        <w:t xml:space="preserve"> shall obtain and pay for all appropriate permits from </w:t>
      </w:r>
      <w:r w:rsidRPr="00EB793D">
        <w:rPr>
          <w:rFonts w:cs="Arial"/>
          <w:b/>
          <w:sz w:val="18"/>
          <w:szCs w:val="18"/>
        </w:rPr>
        <w:t>[</w:t>
      </w:r>
      <w:r w:rsidRPr="002012E9">
        <w:rPr>
          <w:rFonts w:cs="Arial"/>
          <w:b/>
          <w:sz w:val="18"/>
          <w:szCs w:val="18"/>
          <w:highlight w:val="yellow"/>
        </w:rPr>
        <w:t>Name of entity]</w:t>
      </w:r>
      <w:r w:rsidRPr="00EB793D">
        <w:rPr>
          <w:rFonts w:cs="Arial"/>
          <w:sz w:val="18"/>
          <w:szCs w:val="18"/>
        </w:rPr>
        <w:t xml:space="preserve"> for work on </w:t>
      </w:r>
      <w:r w:rsidRPr="002012E9">
        <w:rPr>
          <w:rFonts w:cs="Arial"/>
          <w:b/>
          <w:sz w:val="18"/>
          <w:szCs w:val="18"/>
          <w:highlight w:val="yellow"/>
        </w:rPr>
        <w:t>[Name of entity]</w:t>
      </w:r>
      <w:r w:rsidRPr="00EB793D">
        <w:rPr>
          <w:rFonts w:cs="Arial"/>
          <w:sz w:val="18"/>
          <w:szCs w:val="18"/>
        </w:rPr>
        <w:t xml:space="preserve"> owned property.</w:t>
      </w:r>
    </w:p>
    <w:p w14:paraId="74590B73" w14:textId="77777777" w:rsidR="00174F48" w:rsidRPr="00EB793D" w:rsidRDefault="00174F48" w:rsidP="00144F50">
      <w:pPr>
        <w:ind w:left="1440"/>
        <w:jc w:val="both"/>
        <w:rPr>
          <w:rFonts w:cs="Arial"/>
          <w:sz w:val="18"/>
          <w:szCs w:val="18"/>
        </w:rPr>
      </w:pPr>
    </w:p>
    <w:p w14:paraId="7D8B1C06" w14:textId="07B78B2C" w:rsidR="00EA7261" w:rsidRPr="00AA3F27" w:rsidRDefault="00EA7261" w:rsidP="00AA2807">
      <w:pPr>
        <w:pStyle w:val="Left11"/>
        <w:numPr>
          <w:ilvl w:val="0"/>
          <w:numId w:val="54"/>
        </w:numPr>
        <w:tabs>
          <w:tab w:val="clear" w:pos="540"/>
          <w:tab w:val="left" w:pos="1440"/>
          <w:tab w:val="left" w:pos="2160"/>
          <w:tab w:val="left" w:pos="2880"/>
          <w:tab w:val="left" w:pos="3600"/>
        </w:tabs>
        <w:spacing w:after="0" w:line="240" w:lineRule="auto"/>
        <w:jc w:val="both"/>
        <w:rPr>
          <w:rFonts w:ascii="Arial" w:hAnsi="Arial" w:cs="Arial"/>
          <w:sz w:val="18"/>
          <w:szCs w:val="18"/>
        </w:rPr>
      </w:pPr>
      <w:r w:rsidRPr="00AA3F27">
        <w:rPr>
          <w:rFonts w:ascii="Arial" w:hAnsi="Arial" w:cs="Arial"/>
          <w:sz w:val="18"/>
          <w:szCs w:val="18"/>
        </w:rPr>
        <w:t>Project Signage</w:t>
      </w:r>
      <w:r w:rsidR="00762575" w:rsidRPr="00AA3F27">
        <w:rPr>
          <w:rFonts w:ascii="Arial" w:hAnsi="Arial" w:cs="Arial"/>
          <w:sz w:val="18"/>
          <w:szCs w:val="18"/>
        </w:rPr>
        <w:t>:</w:t>
      </w:r>
      <w:r w:rsidRPr="00AA3F27">
        <w:rPr>
          <w:rFonts w:ascii="Arial" w:hAnsi="Arial" w:cs="Arial"/>
          <w:sz w:val="18"/>
          <w:szCs w:val="18"/>
        </w:rPr>
        <w:t xml:space="preserve"> </w:t>
      </w:r>
      <w:r w:rsidRPr="00D17FE9">
        <w:rPr>
          <w:rFonts w:ascii="Arial" w:hAnsi="Arial" w:cs="Arial"/>
          <w:b/>
          <w:sz w:val="18"/>
          <w:szCs w:val="18"/>
          <w:highlight w:val="yellow"/>
        </w:rPr>
        <w:t>[</w:t>
      </w:r>
      <w:r w:rsidR="00560183" w:rsidRPr="00D17FE9">
        <w:rPr>
          <w:rFonts w:ascii="Arial" w:hAnsi="Arial" w:cs="Arial"/>
          <w:b/>
          <w:sz w:val="18"/>
          <w:szCs w:val="18"/>
          <w:highlight w:val="yellow"/>
        </w:rPr>
        <w:t>Edit as directed by PM/CM</w:t>
      </w:r>
      <w:r w:rsidRPr="00D17FE9">
        <w:rPr>
          <w:rFonts w:ascii="Arial" w:hAnsi="Arial" w:cs="Arial"/>
          <w:b/>
          <w:sz w:val="18"/>
          <w:szCs w:val="18"/>
          <w:highlight w:val="yellow"/>
        </w:rPr>
        <w:t>]</w:t>
      </w:r>
    </w:p>
    <w:p w14:paraId="5CBEFD07" w14:textId="77777777" w:rsidR="003D1D90" w:rsidRPr="00EB793D" w:rsidRDefault="003D1D90" w:rsidP="003D1D90">
      <w:pPr>
        <w:pStyle w:val="ListParagraph"/>
        <w:ind w:left="1440"/>
        <w:jc w:val="both"/>
        <w:rPr>
          <w:rFonts w:cs="Arial"/>
          <w:sz w:val="18"/>
          <w:szCs w:val="18"/>
        </w:rPr>
      </w:pPr>
    </w:p>
    <w:p w14:paraId="47A1ABF1" w14:textId="204E07A2" w:rsidR="00D17FE9" w:rsidRDefault="003D1D90" w:rsidP="00AA2807">
      <w:pPr>
        <w:pStyle w:val="ListParagraph"/>
        <w:numPr>
          <w:ilvl w:val="2"/>
          <w:numId w:val="26"/>
        </w:numPr>
        <w:ind w:left="2160" w:hanging="720"/>
        <w:jc w:val="both"/>
        <w:rPr>
          <w:rFonts w:cs="Arial"/>
          <w:sz w:val="18"/>
          <w:szCs w:val="18"/>
        </w:rPr>
      </w:pPr>
      <w:r w:rsidRPr="00EB793D">
        <w:rPr>
          <w:rFonts w:cs="Arial"/>
          <w:sz w:val="18"/>
          <w:szCs w:val="18"/>
        </w:rPr>
        <w:t xml:space="preserve">The Constructor is responsible </w:t>
      </w:r>
      <w:r w:rsidR="00D17FE9">
        <w:rPr>
          <w:rFonts w:cs="Arial"/>
          <w:sz w:val="18"/>
          <w:szCs w:val="18"/>
        </w:rPr>
        <w:t>for</w:t>
      </w:r>
      <w:r w:rsidRPr="00EB793D">
        <w:rPr>
          <w:rFonts w:cs="Arial"/>
          <w:sz w:val="18"/>
          <w:szCs w:val="18"/>
        </w:rPr>
        <w:t xml:space="preserve"> maintaining the Owner required signage for the Project. </w:t>
      </w:r>
    </w:p>
    <w:p w14:paraId="6C87857A" w14:textId="77777777" w:rsidR="00D17FE9" w:rsidRDefault="00D17FE9" w:rsidP="00D17FE9">
      <w:pPr>
        <w:pStyle w:val="ListParagraph"/>
        <w:ind w:left="2160"/>
        <w:jc w:val="both"/>
        <w:rPr>
          <w:rFonts w:cs="Arial"/>
          <w:sz w:val="18"/>
          <w:szCs w:val="18"/>
        </w:rPr>
      </w:pPr>
    </w:p>
    <w:p w14:paraId="6383A3D7" w14:textId="243CB2BC" w:rsidR="00D17FE9" w:rsidRDefault="00D844A9" w:rsidP="00AA2807">
      <w:pPr>
        <w:pStyle w:val="ListParagraph"/>
        <w:numPr>
          <w:ilvl w:val="2"/>
          <w:numId w:val="26"/>
        </w:numPr>
        <w:ind w:left="2160" w:hanging="720"/>
        <w:jc w:val="both"/>
        <w:rPr>
          <w:rFonts w:cs="Arial"/>
          <w:sz w:val="18"/>
          <w:szCs w:val="18"/>
        </w:rPr>
      </w:pPr>
      <w:r>
        <w:rPr>
          <w:rFonts w:cs="Arial"/>
          <w:sz w:val="18"/>
          <w:szCs w:val="18"/>
        </w:rPr>
        <w:t xml:space="preserve">All sign locations shall be as directed by the Owner.  </w:t>
      </w:r>
    </w:p>
    <w:p w14:paraId="1C0163FB" w14:textId="77777777" w:rsidR="00D17FE9" w:rsidRDefault="00D17FE9" w:rsidP="00D17FE9">
      <w:pPr>
        <w:pStyle w:val="ListParagraph"/>
        <w:ind w:left="2160"/>
        <w:jc w:val="both"/>
        <w:rPr>
          <w:rFonts w:cs="Arial"/>
          <w:sz w:val="18"/>
          <w:szCs w:val="18"/>
        </w:rPr>
      </w:pPr>
    </w:p>
    <w:p w14:paraId="25FDD048" w14:textId="3566BF09" w:rsidR="003D1D90" w:rsidRDefault="00D17FE9" w:rsidP="00AA2807">
      <w:pPr>
        <w:pStyle w:val="ListParagraph"/>
        <w:numPr>
          <w:ilvl w:val="2"/>
          <w:numId w:val="26"/>
        </w:numPr>
        <w:ind w:left="2160" w:hanging="720"/>
        <w:jc w:val="both"/>
        <w:rPr>
          <w:rFonts w:cs="Arial"/>
          <w:sz w:val="18"/>
          <w:szCs w:val="18"/>
        </w:rPr>
      </w:pPr>
      <w:r>
        <w:rPr>
          <w:rFonts w:cs="Arial"/>
          <w:sz w:val="18"/>
          <w:szCs w:val="18"/>
        </w:rPr>
        <w:t>T</w:t>
      </w:r>
      <w:r w:rsidR="00CB0DEB">
        <w:rPr>
          <w:rFonts w:cs="Arial"/>
          <w:sz w:val="18"/>
          <w:szCs w:val="18"/>
        </w:rPr>
        <w:t>he Construc</w:t>
      </w:r>
      <w:r w:rsidR="00022718">
        <w:rPr>
          <w:rFonts w:cs="Arial"/>
          <w:sz w:val="18"/>
          <w:szCs w:val="18"/>
        </w:rPr>
        <w:t xml:space="preserve">tor </w:t>
      </w:r>
      <w:r w:rsidR="00CB0DEB">
        <w:rPr>
          <w:rFonts w:cs="Arial"/>
          <w:sz w:val="18"/>
          <w:szCs w:val="18"/>
        </w:rPr>
        <w:t xml:space="preserve">shall </w:t>
      </w:r>
      <w:r w:rsidR="00022718">
        <w:rPr>
          <w:rFonts w:cs="Arial"/>
          <w:sz w:val="18"/>
          <w:szCs w:val="18"/>
        </w:rPr>
        <w:t>furnish, install,</w:t>
      </w:r>
      <w:r w:rsidR="00AA3F27">
        <w:rPr>
          <w:rFonts w:cs="Arial"/>
          <w:sz w:val="18"/>
          <w:szCs w:val="18"/>
        </w:rPr>
        <w:t xml:space="preserve"> and</w:t>
      </w:r>
      <w:r w:rsidR="003D1D90" w:rsidRPr="00EB793D">
        <w:rPr>
          <w:rFonts w:cs="Arial"/>
          <w:sz w:val="18"/>
          <w:szCs w:val="18"/>
        </w:rPr>
        <w:t xml:space="preserve"> </w:t>
      </w:r>
      <w:r w:rsidR="00AA3F27">
        <w:rPr>
          <w:rFonts w:cs="Arial"/>
          <w:sz w:val="18"/>
          <w:szCs w:val="18"/>
        </w:rPr>
        <w:t>maintain</w:t>
      </w:r>
      <w:r w:rsidR="00CB0DEB">
        <w:rPr>
          <w:rFonts w:cs="Arial"/>
          <w:sz w:val="18"/>
          <w:szCs w:val="18"/>
        </w:rPr>
        <w:t xml:space="preserve"> all required signage</w:t>
      </w:r>
      <w:r w:rsidR="00AA3F27">
        <w:rPr>
          <w:rFonts w:cs="Arial"/>
          <w:sz w:val="18"/>
          <w:szCs w:val="18"/>
        </w:rPr>
        <w:t xml:space="preserve"> </w:t>
      </w:r>
      <w:r w:rsidR="003D1D90" w:rsidRPr="00EB793D">
        <w:rPr>
          <w:rFonts w:cs="Arial"/>
          <w:sz w:val="18"/>
          <w:szCs w:val="18"/>
        </w:rPr>
        <w:t>for the duration of the Proj</w:t>
      </w:r>
      <w:r w:rsidR="003D1D90" w:rsidRPr="00AA3F27">
        <w:rPr>
          <w:rFonts w:cs="Arial"/>
          <w:sz w:val="18"/>
          <w:szCs w:val="18"/>
        </w:rPr>
        <w:t xml:space="preserve">ect: </w:t>
      </w:r>
    </w:p>
    <w:p w14:paraId="3EB249D9" w14:textId="77777777" w:rsidR="00D17FE9" w:rsidRPr="00D17FE9" w:rsidRDefault="00D17FE9" w:rsidP="00D17FE9">
      <w:pPr>
        <w:pStyle w:val="ListParagraph"/>
        <w:rPr>
          <w:rFonts w:cs="Arial"/>
          <w:sz w:val="18"/>
          <w:szCs w:val="18"/>
        </w:rPr>
      </w:pPr>
    </w:p>
    <w:p w14:paraId="47526324" w14:textId="7A973B72" w:rsidR="00D17FE9" w:rsidRPr="00EB793D" w:rsidRDefault="00D17FE9" w:rsidP="00AA2807">
      <w:pPr>
        <w:pStyle w:val="ListParagraph"/>
        <w:numPr>
          <w:ilvl w:val="2"/>
          <w:numId w:val="26"/>
        </w:numPr>
        <w:ind w:left="2160" w:hanging="720"/>
        <w:jc w:val="both"/>
        <w:rPr>
          <w:rFonts w:cs="Arial"/>
          <w:sz w:val="18"/>
          <w:szCs w:val="18"/>
        </w:rPr>
      </w:pPr>
      <w:r w:rsidRPr="00EB793D">
        <w:rPr>
          <w:rFonts w:cs="Arial"/>
          <w:sz w:val="18"/>
          <w:szCs w:val="18"/>
        </w:rPr>
        <w:t>The following signage</w:t>
      </w:r>
      <w:r>
        <w:rPr>
          <w:rFonts w:cs="Arial"/>
          <w:sz w:val="18"/>
          <w:szCs w:val="18"/>
        </w:rPr>
        <w:t xml:space="preserve"> </w:t>
      </w:r>
      <w:r w:rsidRPr="00EB793D">
        <w:rPr>
          <w:rFonts w:cs="Arial"/>
          <w:sz w:val="18"/>
          <w:szCs w:val="18"/>
        </w:rPr>
        <w:t xml:space="preserve">information </w:t>
      </w:r>
      <w:r w:rsidR="00022718">
        <w:rPr>
          <w:rFonts w:cs="Arial"/>
          <w:sz w:val="18"/>
          <w:szCs w:val="18"/>
        </w:rPr>
        <w:t>is</w:t>
      </w:r>
      <w:r w:rsidRPr="00EB793D">
        <w:rPr>
          <w:rFonts w:cs="Arial"/>
          <w:sz w:val="18"/>
          <w:szCs w:val="18"/>
        </w:rPr>
        <w:t xml:space="preserve"> provided </w:t>
      </w:r>
      <w:r w:rsidR="00022718">
        <w:rPr>
          <w:rFonts w:cs="Arial"/>
          <w:sz w:val="18"/>
          <w:szCs w:val="18"/>
        </w:rPr>
        <w:t xml:space="preserve">within the </w:t>
      </w:r>
      <w:r w:rsidR="00906E42" w:rsidRPr="00906E42">
        <w:rPr>
          <w:rFonts w:cs="Arial"/>
          <w:sz w:val="18"/>
          <w:szCs w:val="18"/>
        </w:rPr>
        <w:t>Contract</w:t>
      </w:r>
      <w:r w:rsidR="00022718" w:rsidRPr="00906E42">
        <w:rPr>
          <w:rFonts w:cs="Arial"/>
          <w:sz w:val="18"/>
          <w:szCs w:val="18"/>
        </w:rPr>
        <w:t xml:space="preserve"> Documents</w:t>
      </w:r>
      <w:r w:rsidR="00022718">
        <w:rPr>
          <w:rFonts w:cs="Arial"/>
          <w:sz w:val="18"/>
          <w:szCs w:val="18"/>
        </w:rPr>
        <w:t xml:space="preserve"> and/or is available on the Contractor page of the Owner’s website.</w:t>
      </w:r>
    </w:p>
    <w:p w14:paraId="152C32B9" w14:textId="77777777" w:rsidR="003D1D90" w:rsidRPr="00EB793D" w:rsidRDefault="003D1D90" w:rsidP="003D1D90">
      <w:pPr>
        <w:pStyle w:val="ListParagraph"/>
        <w:ind w:left="2160"/>
        <w:jc w:val="both"/>
        <w:rPr>
          <w:rFonts w:cs="Arial"/>
          <w:sz w:val="18"/>
          <w:szCs w:val="18"/>
        </w:rPr>
      </w:pPr>
    </w:p>
    <w:p w14:paraId="69898FF5" w14:textId="279A1B4F" w:rsidR="00D844A9" w:rsidRDefault="003D1D90" w:rsidP="00AA2807">
      <w:pPr>
        <w:pStyle w:val="ListParagraph"/>
        <w:numPr>
          <w:ilvl w:val="5"/>
          <w:numId w:val="36"/>
        </w:numPr>
        <w:tabs>
          <w:tab w:val="clear" w:pos="4320"/>
          <w:tab w:val="num" w:pos="3150"/>
        </w:tabs>
        <w:ind w:left="2790" w:hanging="540"/>
        <w:jc w:val="both"/>
        <w:rPr>
          <w:rFonts w:cs="Arial"/>
          <w:sz w:val="18"/>
          <w:szCs w:val="18"/>
        </w:rPr>
      </w:pPr>
      <w:r w:rsidRPr="00EB793D">
        <w:rPr>
          <w:rFonts w:cs="Arial"/>
          <w:sz w:val="18"/>
          <w:szCs w:val="18"/>
        </w:rPr>
        <w:t>Project Identification Sign</w:t>
      </w:r>
      <w:r w:rsidR="00A931B7">
        <w:rPr>
          <w:rFonts w:cs="Arial"/>
          <w:sz w:val="18"/>
          <w:szCs w:val="18"/>
        </w:rPr>
        <w:t>(s)</w:t>
      </w:r>
      <w:r w:rsidR="00CB0DEB">
        <w:rPr>
          <w:rFonts w:cs="Arial"/>
          <w:sz w:val="18"/>
          <w:szCs w:val="18"/>
        </w:rPr>
        <w:t xml:space="preserve"> </w:t>
      </w:r>
      <w:r w:rsidR="000C1613">
        <w:rPr>
          <w:rFonts w:cs="Arial"/>
          <w:b/>
          <w:bCs/>
          <w:sz w:val="18"/>
          <w:szCs w:val="18"/>
          <w:highlight w:val="yellow"/>
        </w:rPr>
        <w:t>[</w:t>
      </w:r>
      <w:r w:rsidR="00022718" w:rsidRPr="000C1613">
        <w:rPr>
          <w:rFonts w:cs="Arial"/>
          <w:b/>
          <w:bCs/>
          <w:sz w:val="18"/>
          <w:szCs w:val="18"/>
          <w:highlight w:val="yellow"/>
        </w:rPr>
        <w:t xml:space="preserve">Design Professional </w:t>
      </w:r>
      <w:r w:rsidR="00906E42" w:rsidRPr="000C1613">
        <w:rPr>
          <w:rFonts w:cs="Arial"/>
          <w:b/>
          <w:bCs/>
          <w:sz w:val="18"/>
          <w:szCs w:val="18"/>
          <w:highlight w:val="yellow"/>
        </w:rPr>
        <w:t xml:space="preserve">shall </w:t>
      </w:r>
      <w:r w:rsidR="00022718" w:rsidRPr="000C1613">
        <w:rPr>
          <w:rFonts w:cs="Arial"/>
          <w:b/>
          <w:bCs/>
          <w:sz w:val="18"/>
          <w:szCs w:val="18"/>
          <w:highlight w:val="yellow"/>
        </w:rPr>
        <w:t>develop</w:t>
      </w:r>
      <w:r w:rsidR="00A931B7" w:rsidRPr="000C1613">
        <w:rPr>
          <w:rFonts w:cs="Arial"/>
          <w:b/>
          <w:bCs/>
          <w:sz w:val="18"/>
          <w:szCs w:val="18"/>
          <w:highlight w:val="yellow"/>
        </w:rPr>
        <w:t xml:space="preserve"> sign detail</w:t>
      </w:r>
      <w:r w:rsidR="00906E42" w:rsidRPr="000C1613">
        <w:rPr>
          <w:rFonts w:cs="Arial"/>
          <w:b/>
          <w:bCs/>
          <w:sz w:val="18"/>
          <w:szCs w:val="18"/>
          <w:highlight w:val="yellow"/>
        </w:rPr>
        <w:t>s</w:t>
      </w:r>
      <w:r w:rsidR="00A931B7" w:rsidRPr="000C1613">
        <w:rPr>
          <w:rFonts w:cs="Arial"/>
          <w:b/>
          <w:bCs/>
          <w:sz w:val="18"/>
          <w:szCs w:val="18"/>
          <w:highlight w:val="yellow"/>
        </w:rPr>
        <w:t xml:space="preserve"> and locat</w:t>
      </w:r>
      <w:r w:rsidR="00906E42" w:rsidRPr="000C1613">
        <w:rPr>
          <w:rFonts w:cs="Arial"/>
          <w:b/>
          <w:bCs/>
          <w:sz w:val="18"/>
          <w:szCs w:val="18"/>
          <w:highlight w:val="yellow"/>
        </w:rPr>
        <w:t>e</w:t>
      </w:r>
      <w:r w:rsidR="00A931B7" w:rsidRPr="000C1613">
        <w:rPr>
          <w:rFonts w:cs="Arial"/>
          <w:b/>
          <w:bCs/>
          <w:sz w:val="18"/>
          <w:szCs w:val="18"/>
          <w:highlight w:val="yellow"/>
        </w:rPr>
        <w:t xml:space="preserve"> on Site Plan </w:t>
      </w:r>
      <w:r w:rsidR="00022718" w:rsidRPr="000C1613">
        <w:rPr>
          <w:rFonts w:cs="Arial"/>
          <w:b/>
          <w:bCs/>
          <w:sz w:val="18"/>
          <w:szCs w:val="18"/>
          <w:highlight w:val="yellow"/>
        </w:rPr>
        <w:t xml:space="preserve">for </w:t>
      </w:r>
      <w:r w:rsidR="00560183" w:rsidRPr="000C1613">
        <w:rPr>
          <w:rFonts w:cs="Arial"/>
          <w:b/>
          <w:bCs/>
          <w:sz w:val="18"/>
          <w:szCs w:val="18"/>
          <w:highlight w:val="yellow"/>
        </w:rPr>
        <w:t>all projects</w:t>
      </w:r>
      <w:r w:rsidR="000C1613">
        <w:rPr>
          <w:rFonts w:cs="Arial"/>
          <w:b/>
          <w:bCs/>
          <w:sz w:val="18"/>
          <w:szCs w:val="18"/>
        </w:rPr>
        <w:t>]</w:t>
      </w:r>
    </w:p>
    <w:p w14:paraId="5D9CF7ED" w14:textId="77777777" w:rsidR="00C46C13" w:rsidRDefault="00C46C13" w:rsidP="00C46C13">
      <w:pPr>
        <w:pStyle w:val="ListParagraph"/>
        <w:ind w:left="2880"/>
        <w:jc w:val="both"/>
        <w:rPr>
          <w:rFonts w:cs="Arial"/>
          <w:sz w:val="18"/>
          <w:szCs w:val="18"/>
        </w:rPr>
      </w:pPr>
    </w:p>
    <w:p w14:paraId="6B4DCFAB" w14:textId="34250A75" w:rsidR="00C46C13" w:rsidRDefault="00A931B7" w:rsidP="00AA2807">
      <w:pPr>
        <w:pStyle w:val="ListParagraph"/>
        <w:numPr>
          <w:ilvl w:val="6"/>
          <w:numId w:val="36"/>
        </w:numPr>
        <w:tabs>
          <w:tab w:val="clear" w:pos="5040"/>
        </w:tabs>
        <w:ind w:left="3240"/>
        <w:jc w:val="both"/>
        <w:rPr>
          <w:rFonts w:cs="Arial"/>
          <w:sz w:val="18"/>
          <w:szCs w:val="18"/>
        </w:rPr>
      </w:pPr>
      <w:r>
        <w:rPr>
          <w:rFonts w:cs="Arial"/>
          <w:sz w:val="18"/>
          <w:szCs w:val="18"/>
        </w:rPr>
        <w:t xml:space="preserve">Constructor shall fabricate sign(s) per detail included in </w:t>
      </w:r>
      <w:r w:rsidR="00D17FE9">
        <w:rPr>
          <w:rFonts w:cs="Arial"/>
          <w:sz w:val="18"/>
          <w:szCs w:val="18"/>
        </w:rPr>
        <w:t xml:space="preserve">the </w:t>
      </w:r>
      <w:r w:rsidR="00906E42">
        <w:rPr>
          <w:rFonts w:cs="Arial"/>
          <w:sz w:val="18"/>
          <w:szCs w:val="18"/>
        </w:rPr>
        <w:t>Contract</w:t>
      </w:r>
      <w:r w:rsidR="00D17FE9">
        <w:rPr>
          <w:rFonts w:cs="Arial"/>
          <w:sz w:val="18"/>
          <w:szCs w:val="18"/>
        </w:rPr>
        <w:t xml:space="preserve"> Documents</w:t>
      </w:r>
      <w:r w:rsidR="00C46C13">
        <w:rPr>
          <w:rFonts w:cs="Arial"/>
          <w:sz w:val="18"/>
          <w:szCs w:val="18"/>
        </w:rPr>
        <w:t>.</w:t>
      </w:r>
      <w:r w:rsidR="00D17FE9">
        <w:rPr>
          <w:rFonts w:cs="Arial"/>
          <w:sz w:val="18"/>
          <w:szCs w:val="18"/>
        </w:rPr>
        <w:t xml:space="preserve"> </w:t>
      </w:r>
    </w:p>
    <w:p w14:paraId="5239FD76" w14:textId="77777777" w:rsidR="00C46C13" w:rsidRDefault="00C46C13" w:rsidP="00C46C13">
      <w:pPr>
        <w:pStyle w:val="ListParagraph"/>
        <w:ind w:left="3240"/>
        <w:jc w:val="both"/>
        <w:rPr>
          <w:rFonts w:cs="Arial"/>
          <w:sz w:val="18"/>
          <w:szCs w:val="18"/>
        </w:rPr>
      </w:pPr>
    </w:p>
    <w:p w14:paraId="6537DAD2" w14:textId="0A8393D4" w:rsidR="00C46C13" w:rsidRDefault="00C46C13" w:rsidP="00AA2807">
      <w:pPr>
        <w:pStyle w:val="ListParagraph"/>
        <w:numPr>
          <w:ilvl w:val="6"/>
          <w:numId w:val="36"/>
        </w:numPr>
        <w:tabs>
          <w:tab w:val="clear" w:pos="5040"/>
        </w:tabs>
        <w:ind w:left="3240"/>
        <w:jc w:val="both"/>
        <w:rPr>
          <w:rFonts w:cs="Arial"/>
          <w:sz w:val="18"/>
          <w:szCs w:val="18"/>
        </w:rPr>
      </w:pPr>
      <w:r>
        <w:rPr>
          <w:rFonts w:cs="Arial"/>
          <w:sz w:val="18"/>
          <w:szCs w:val="18"/>
        </w:rPr>
        <w:t xml:space="preserve">Constructor shall </w:t>
      </w:r>
      <w:r w:rsidR="00C84EAB">
        <w:rPr>
          <w:rFonts w:cs="Arial"/>
          <w:sz w:val="18"/>
          <w:szCs w:val="18"/>
        </w:rPr>
        <w:t>install</w:t>
      </w:r>
      <w:r w:rsidR="00A931B7">
        <w:rPr>
          <w:rFonts w:cs="Arial"/>
          <w:sz w:val="18"/>
          <w:szCs w:val="18"/>
        </w:rPr>
        <w:t xml:space="preserve"> sign(s) per Site Plan included in the </w:t>
      </w:r>
      <w:r w:rsidR="00906E42">
        <w:rPr>
          <w:rFonts w:cs="Arial"/>
          <w:sz w:val="18"/>
          <w:szCs w:val="18"/>
        </w:rPr>
        <w:t>Contract</w:t>
      </w:r>
      <w:r w:rsidR="00A931B7">
        <w:rPr>
          <w:rFonts w:cs="Arial"/>
          <w:sz w:val="18"/>
          <w:szCs w:val="18"/>
        </w:rPr>
        <w:t xml:space="preserve"> Documents</w:t>
      </w:r>
      <w:r w:rsidR="00C84EAB">
        <w:rPr>
          <w:rFonts w:cs="Arial"/>
          <w:sz w:val="18"/>
          <w:szCs w:val="18"/>
        </w:rPr>
        <w:t>.</w:t>
      </w:r>
    </w:p>
    <w:p w14:paraId="0B809AF3" w14:textId="77777777" w:rsidR="003D1D90" w:rsidRPr="00EB793D" w:rsidRDefault="003D1D90" w:rsidP="00025936">
      <w:pPr>
        <w:tabs>
          <w:tab w:val="num" w:pos="3150"/>
        </w:tabs>
        <w:ind w:left="2880" w:hanging="540"/>
        <w:jc w:val="both"/>
        <w:rPr>
          <w:rFonts w:cs="Arial"/>
          <w:sz w:val="18"/>
          <w:szCs w:val="18"/>
        </w:rPr>
      </w:pPr>
    </w:p>
    <w:p w14:paraId="3032E4AF" w14:textId="230B34FE" w:rsidR="00D844A9" w:rsidRPr="00C45592" w:rsidRDefault="00D17FE9" w:rsidP="00AA2807">
      <w:pPr>
        <w:pStyle w:val="ListParagraph"/>
        <w:numPr>
          <w:ilvl w:val="5"/>
          <w:numId w:val="36"/>
        </w:numPr>
        <w:tabs>
          <w:tab w:val="clear" w:pos="4320"/>
          <w:tab w:val="num" w:pos="3150"/>
        </w:tabs>
        <w:ind w:left="2790" w:hanging="540"/>
        <w:jc w:val="both"/>
        <w:rPr>
          <w:rFonts w:cs="Arial"/>
          <w:sz w:val="18"/>
          <w:szCs w:val="18"/>
        </w:rPr>
      </w:pPr>
      <w:r w:rsidRPr="00C45592">
        <w:rPr>
          <w:rFonts w:cs="Arial"/>
          <w:sz w:val="18"/>
          <w:szCs w:val="18"/>
        </w:rPr>
        <w:t xml:space="preserve">UIHC </w:t>
      </w:r>
      <w:r w:rsidR="00D844A9" w:rsidRPr="00C45592">
        <w:rPr>
          <w:rFonts w:cs="Arial"/>
          <w:sz w:val="18"/>
          <w:szCs w:val="18"/>
        </w:rPr>
        <w:t xml:space="preserve">Negative Air Machine Log </w:t>
      </w:r>
      <w:r w:rsidR="000C1613">
        <w:rPr>
          <w:rFonts w:cs="Arial"/>
          <w:b/>
          <w:bCs/>
          <w:sz w:val="18"/>
          <w:szCs w:val="18"/>
          <w:highlight w:val="yellow"/>
        </w:rPr>
        <w:t>[f</w:t>
      </w:r>
      <w:r w:rsidR="000C1613" w:rsidRPr="000C1613">
        <w:rPr>
          <w:rFonts w:cs="Arial"/>
          <w:b/>
          <w:bCs/>
          <w:sz w:val="18"/>
          <w:szCs w:val="18"/>
          <w:highlight w:val="yellow"/>
        </w:rPr>
        <w:t>or UIHC only, as applicable</w:t>
      </w:r>
      <w:r w:rsidR="000C1613">
        <w:rPr>
          <w:rFonts w:cs="Arial"/>
          <w:b/>
          <w:bCs/>
          <w:sz w:val="18"/>
          <w:szCs w:val="18"/>
        </w:rPr>
        <w:t>]</w:t>
      </w:r>
    </w:p>
    <w:p w14:paraId="75A0D8BD" w14:textId="77777777" w:rsidR="00C46C13" w:rsidRPr="00C45592" w:rsidRDefault="00C46C13" w:rsidP="00C46C13">
      <w:pPr>
        <w:pStyle w:val="ListParagraph"/>
        <w:ind w:left="2880"/>
        <w:jc w:val="both"/>
        <w:rPr>
          <w:rFonts w:cs="Arial"/>
          <w:sz w:val="18"/>
          <w:szCs w:val="18"/>
        </w:rPr>
      </w:pPr>
    </w:p>
    <w:p w14:paraId="42A4B860" w14:textId="491802B8" w:rsidR="00C46C13" w:rsidRPr="00C45592" w:rsidRDefault="00C46C13" w:rsidP="00AA2807">
      <w:pPr>
        <w:pStyle w:val="ListParagraph"/>
        <w:numPr>
          <w:ilvl w:val="6"/>
          <w:numId w:val="36"/>
        </w:numPr>
        <w:tabs>
          <w:tab w:val="clear" w:pos="5040"/>
        </w:tabs>
        <w:ind w:left="3240"/>
        <w:jc w:val="both"/>
        <w:rPr>
          <w:rFonts w:cs="Arial"/>
          <w:sz w:val="18"/>
          <w:szCs w:val="18"/>
        </w:rPr>
      </w:pPr>
      <w:r w:rsidRPr="00C45592">
        <w:rPr>
          <w:rFonts w:cs="Arial"/>
          <w:sz w:val="18"/>
          <w:szCs w:val="18"/>
        </w:rPr>
        <w:t>Template available on Owner’s website.</w:t>
      </w:r>
    </w:p>
    <w:p w14:paraId="37803260" w14:textId="77777777" w:rsidR="00C46C13" w:rsidRPr="00C45592" w:rsidRDefault="00C46C13" w:rsidP="00C46C13">
      <w:pPr>
        <w:pStyle w:val="ListParagraph"/>
        <w:ind w:left="3240"/>
        <w:jc w:val="both"/>
        <w:rPr>
          <w:rFonts w:cs="Arial"/>
          <w:sz w:val="18"/>
          <w:szCs w:val="18"/>
        </w:rPr>
      </w:pPr>
    </w:p>
    <w:p w14:paraId="461250F6" w14:textId="4999E587" w:rsidR="00C46C13" w:rsidRPr="00C45592" w:rsidRDefault="00D844A9" w:rsidP="00AA2807">
      <w:pPr>
        <w:pStyle w:val="ListParagraph"/>
        <w:numPr>
          <w:ilvl w:val="6"/>
          <w:numId w:val="36"/>
        </w:numPr>
        <w:tabs>
          <w:tab w:val="clear" w:pos="5040"/>
        </w:tabs>
        <w:ind w:left="3240"/>
        <w:jc w:val="both"/>
        <w:rPr>
          <w:rFonts w:cs="Arial"/>
          <w:sz w:val="18"/>
          <w:szCs w:val="18"/>
        </w:rPr>
      </w:pPr>
      <w:r w:rsidRPr="00C45592">
        <w:rPr>
          <w:rFonts w:cs="Arial"/>
          <w:sz w:val="18"/>
          <w:szCs w:val="18"/>
        </w:rPr>
        <w:t>Constructor shall print and provide a sleeve for form to be maintained</w:t>
      </w:r>
      <w:r w:rsidR="00C46C13" w:rsidRPr="00C45592">
        <w:rPr>
          <w:rFonts w:cs="Arial"/>
          <w:sz w:val="18"/>
          <w:szCs w:val="18"/>
        </w:rPr>
        <w:t xml:space="preserve"> on site</w:t>
      </w:r>
      <w:r w:rsidRPr="00C45592">
        <w:rPr>
          <w:rFonts w:cs="Arial"/>
          <w:sz w:val="18"/>
          <w:szCs w:val="18"/>
        </w:rPr>
        <w:t>.</w:t>
      </w:r>
    </w:p>
    <w:p w14:paraId="47B8C209" w14:textId="77777777" w:rsidR="00C46C13" w:rsidRPr="00C45592" w:rsidRDefault="00C46C13" w:rsidP="00C46C13">
      <w:pPr>
        <w:pStyle w:val="ListParagraph"/>
        <w:rPr>
          <w:rFonts w:cs="Arial"/>
          <w:sz w:val="18"/>
          <w:szCs w:val="18"/>
        </w:rPr>
      </w:pPr>
    </w:p>
    <w:p w14:paraId="02BCA974" w14:textId="73967D1D" w:rsidR="00D844A9" w:rsidRPr="00C45592" w:rsidRDefault="00C46C13" w:rsidP="00AA2807">
      <w:pPr>
        <w:pStyle w:val="ListParagraph"/>
        <w:numPr>
          <w:ilvl w:val="5"/>
          <w:numId w:val="36"/>
        </w:numPr>
        <w:tabs>
          <w:tab w:val="clear" w:pos="4320"/>
          <w:tab w:val="num" w:pos="3150"/>
        </w:tabs>
        <w:ind w:left="2790" w:hanging="540"/>
        <w:jc w:val="both"/>
        <w:rPr>
          <w:rFonts w:cs="Arial"/>
          <w:sz w:val="18"/>
          <w:szCs w:val="18"/>
        </w:rPr>
      </w:pPr>
      <w:r w:rsidRPr="00C45592">
        <w:rPr>
          <w:rFonts w:cs="Arial"/>
          <w:sz w:val="18"/>
          <w:szCs w:val="18"/>
        </w:rPr>
        <w:t xml:space="preserve">UIHC </w:t>
      </w:r>
      <w:r w:rsidR="003D1D90" w:rsidRPr="00C45592">
        <w:rPr>
          <w:rFonts w:cs="Arial"/>
          <w:sz w:val="18"/>
          <w:szCs w:val="18"/>
        </w:rPr>
        <w:t>Daily</w:t>
      </w:r>
      <w:r w:rsidR="00D844A9" w:rsidRPr="00C45592">
        <w:rPr>
          <w:rFonts w:cs="Arial"/>
          <w:sz w:val="18"/>
          <w:szCs w:val="18"/>
        </w:rPr>
        <w:t xml:space="preserve"> Infection Control </w:t>
      </w:r>
      <w:r w:rsidRPr="00C45592">
        <w:rPr>
          <w:rFonts w:cs="Arial"/>
          <w:sz w:val="18"/>
          <w:szCs w:val="18"/>
        </w:rPr>
        <w:t xml:space="preserve">/ Life Safety </w:t>
      </w:r>
      <w:r w:rsidR="00D844A9" w:rsidRPr="00C45592">
        <w:rPr>
          <w:rFonts w:cs="Arial"/>
          <w:sz w:val="18"/>
          <w:szCs w:val="18"/>
        </w:rPr>
        <w:t>Risk Assessment</w:t>
      </w:r>
      <w:r w:rsidR="003D1D90" w:rsidRPr="00C45592">
        <w:rPr>
          <w:rFonts w:cs="Arial"/>
          <w:sz w:val="18"/>
          <w:szCs w:val="18"/>
        </w:rPr>
        <w:t xml:space="preserve"> Checklist </w:t>
      </w:r>
      <w:r w:rsidR="000C1613">
        <w:rPr>
          <w:rFonts w:cs="Arial"/>
          <w:b/>
          <w:bCs/>
          <w:sz w:val="18"/>
          <w:szCs w:val="18"/>
          <w:highlight w:val="yellow"/>
        </w:rPr>
        <w:t>[f</w:t>
      </w:r>
      <w:r w:rsidR="000C1613" w:rsidRPr="000C1613">
        <w:rPr>
          <w:rFonts w:cs="Arial"/>
          <w:b/>
          <w:bCs/>
          <w:sz w:val="18"/>
          <w:szCs w:val="18"/>
          <w:highlight w:val="yellow"/>
        </w:rPr>
        <w:t>or UIHC only, as applicable</w:t>
      </w:r>
      <w:r w:rsidR="000C1613">
        <w:rPr>
          <w:rFonts w:cs="Arial"/>
          <w:b/>
          <w:bCs/>
          <w:sz w:val="18"/>
          <w:szCs w:val="18"/>
        </w:rPr>
        <w:t>]</w:t>
      </w:r>
    </w:p>
    <w:p w14:paraId="261E373F" w14:textId="77777777" w:rsidR="00560183" w:rsidRPr="00C45592" w:rsidRDefault="00560183" w:rsidP="00560183">
      <w:pPr>
        <w:pStyle w:val="ListParagraph"/>
        <w:ind w:left="2880"/>
        <w:jc w:val="both"/>
        <w:rPr>
          <w:rFonts w:cs="Arial"/>
          <w:sz w:val="18"/>
          <w:szCs w:val="18"/>
        </w:rPr>
      </w:pPr>
    </w:p>
    <w:p w14:paraId="303E654A" w14:textId="77777777" w:rsidR="00560183" w:rsidRPr="00C45592" w:rsidRDefault="00560183" w:rsidP="00AA2807">
      <w:pPr>
        <w:pStyle w:val="ListParagraph"/>
        <w:numPr>
          <w:ilvl w:val="6"/>
          <w:numId w:val="36"/>
        </w:numPr>
        <w:tabs>
          <w:tab w:val="clear" w:pos="5040"/>
        </w:tabs>
        <w:ind w:left="3240"/>
        <w:jc w:val="both"/>
        <w:rPr>
          <w:rFonts w:cs="Arial"/>
          <w:sz w:val="18"/>
          <w:szCs w:val="18"/>
        </w:rPr>
      </w:pPr>
      <w:r w:rsidRPr="00C45592">
        <w:rPr>
          <w:rFonts w:cs="Arial"/>
          <w:sz w:val="18"/>
          <w:szCs w:val="18"/>
        </w:rPr>
        <w:t>Template available on Owner’s website.</w:t>
      </w:r>
    </w:p>
    <w:p w14:paraId="64C09249" w14:textId="77777777" w:rsidR="00560183" w:rsidRPr="00C45592" w:rsidRDefault="00560183" w:rsidP="00560183">
      <w:pPr>
        <w:pStyle w:val="ListParagraph"/>
        <w:ind w:left="3240"/>
        <w:jc w:val="both"/>
        <w:rPr>
          <w:rFonts w:cs="Arial"/>
          <w:sz w:val="18"/>
          <w:szCs w:val="18"/>
        </w:rPr>
      </w:pPr>
    </w:p>
    <w:p w14:paraId="4AB8E285" w14:textId="080F1D0F" w:rsidR="00560183" w:rsidRPr="00C45592" w:rsidRDefault="00560183" w:rsidP="00AA2807">
      <w:pPr>
        <w:pStyle w:val="ListParagraph"/>
        <w:numPr>
          <w:ilvl w:val="6"/>
          <w:numId w:val="36"/>
        </w:numPr>
        <w:tabs>
          <w:tab w:val="clear" w:pos="5040"/>
        </w:tabs>
        <w:ind w:left="3240"/>
        <w:jc w:val="both"/>
        <w:rPr>
          <w:rFonts w:cs="Arial"/>
          <w:sz w:val="18"/>
          <w:szCs w:val="18"/>
        </w:rPr>
      </w:pPr>
      <w:r w:rsidRPr="00C45592">
        <w:rPr>
          <w:rFonts w:cs="Arial"/>
          <w:sz w:val="18"/>
          <w:szCs w:val="18"/>
        </w:rPr>
        <w:t>Constructor shall print and provide a sleeve for form to be maintained on site.</w:t>
      </w:r>
    </w:p>
    <w:p w14:paraId="1ABD7B85" w14:textId="77777777" w:rsidR="00D844A9" w:rsidRPr="00C45592" w:rsidRDefault="00D844A9" w:rsidP="00560183">
      <w:pPr>
        <w:rPr>
          <w:rFonts w:cs="Arial"/>
          <w:sz w:val="18"/>
          <w:szCs w:val="18"/>
        </w:rPr>
      </w:pPr>
    </w:p>
    <w:p w14:paraId="7686B8C8" w14:textId="6E46C018" w:rsidR="00D17FE9" w:rsidRPr="00C45592" w:rsidRDefault="00C84EAB" w:rsidP="00AA2807">
      <w:pPr>
        <w:pStyle w:val="ListParagraph"/>
        <w:numPr>
          <w:ilvl w:val="5"/>
          <w:numId w:val="36"/>
        </w:numPr>
        <w:tabs>
          <w:tab w:val="clear" w:pos="4320"/>
          <w:tab w:val="num" w:pos="3150"/>
        </w:tabs>
        <w:ind w:left="2790" w:hanging="540"/>
        <w:jc w:val="both"/>
        <w:rPr>
          <w:rFonts w:cs="Arial"/>
          <w:sz w:val="18"/>
          <w:szCs w:val="18"/>
        </w:rPr>
      </w:pPr>
      <w:r w:rsidRPr="00C45592">
        <w:rPr>
          <w:rFonts w:cs="Arial"/>
          <w:sz w:val="18"/>
          <w:szCs w:val="18"/>
        </w:rPr>
        <w:t xml:space="preserve">UIHC </w:t>
      </w:r>
      <w:r w:rsidR="00D844A9" w:rsidRPr="00C45592">
        <w:rPr>
          <w:rFonts w:cs="Arial"/>
          <w:sz w:val="18"/>
          <w:szCs w:val="18"/>
        </w:rPr>
        <w:t>Interim Infection Control Measures Class Identification Sign(s)</w:t>
      </w:r>
      <w:r w:rsidRPr="00C45592">
        <w:rPr>
          <w:rFonts w:cs="Arial"/>
          <w:sz w:val="18"/>
          <w:szCs w:val="18"/>
        </w:rPr>
        <w:t xml:space="preserve"> </w:t>
      </w:r>
      <w:r w:rsidR="000C1613">
        <w:rPr>
          <w:rFonts w:cs="Arial"/>
          <w:b/>
          <w:bCs/>
          <w:sz w:val="18"/>
          <w:szCs w:val="18"/>
          <w:highlight w:val="yellow"/>
        </w:rPr>
        <w:t>[f</w:t>
      </w:r>
      <w:r w:rsidR="00D17FE9" w:rsidRPr="000C1613">
        <w:rPr>
          <w:rFonts w:cs="Arial"/>
          <w:b/>
          <w:bCs/>
          <w:sz w:val="18"/>
          <w:szCs w:val="18"/>
          <w:highlight w:val="yellow"/>
        </w:rPr>
        <w:t>or UIHC only, as applicable</w:t>
      </w:r>
      <w:r w:rsidR="000C1613">
        <w:rPr>
          <w:rFonts w:cs="Arial"/>
          <w:b/>
          <w:bCs/>
          <w:sz w:val="18"/>
          <w:szCs w:val="18"/>
        </w:rPr>
        <w:t>]</w:t>
      </w:r>
    </w:p>
    <w:p w14:paraId="7CF0036E" w14:textId="77777777" w:rsidR="00DD3835" w:rsidRPr="00C45592" w:rsidRDefault="00DD3835" w:rsidP="00DD3835">
      <w:pPr>
        <w:ind w:left="2340"/>
        <w:jc w:val="both"/>
        <w:rPr>
          <w:rFonts w:cs="Arial"/>
          <w:sz w:val="18"/>
          <w:szCs w:val="18"/>
          <w:highlight w:val="yellow"/>
        </w:rPr>
      </w:pPr>
    </w:p>
    <w:p w14:paraId="24D06DA8" w14:textId="341421EC" w:rsidR="00C84EAB" w:rsidRPr="00C45592" w:rsidRDefault="000C1613" w:rsidP="00AA2807">
      <w:pPr>
        <w:pStyle w:val="ListParagraph"/>
        <w:numPr>
          <w:ilvl w:val="6"/>
          <w:numId w:val="36"/>
        </w:numPr>
        <w:tabs>
          <w:tab w:val="clear" w:pos="5040"/>
        </w:tabs>
        <w:ind w:left="3240"/>
        <w:jc w:val="both"/>
        <w:rPr>
          <w:rFonts w:cs="Arial"/>
          <w:sz w:val="18"/>
          <w:szCs w:val="18"/>
        </w:rPr>
      </w:pPr>
      <w:r>
        <w:rPr>
          <w:rFonts w:cs="Arial"/>
          <w:b/>
          <w:bCs/>
          <w:sz w:val="18"/>
          <w:szCs w:val="18"/>
          <w:highlight w:val="yellow"/>
        </w:rPr>
        <w:t>[</w:t>
      </w:r>
      <w:r w:rsidR="00C84EAB" w:rsidRPr="000C1613">
        <w:rPr>
          <w:rFonts w:cs="Arial"/>
          <w:b/>
          <w:bCs/>
          <w:sz w:val="18"/>
          <w:szCs w:val="18"/>
          <w:highlight w:val="yellow"/>
        </w:rPr>
        <w:t>Choose Class(es) as applicable</w:t>
      </w:r>
      <w:r>
        <w:rPr>
          <w:rFonts w:cs="Arial"/>
          <w:b/>
          <w:bCs/>
          <w:sz w:val="18"/>
          <w:szCs w:val="18"/>
        </w:rPr>
        <w:t>]</w:t>
      </w:r>
      <w:r w:rsidR="00C84EAB" w:rsidRPr="000C1613">
        <w:rPr>
          <w:rFonts w:cs="Arial"/>
          <w:b/>
          <w:bCs/>
          <w:sz w:val="18"/>
          <w:szCs w:val="18"/>
        </w:rPr>
        <w:t xml:space="preserve"> </w:t>
      </w:r>
      <w:r w:rsidR="00C84EAB" w:rsidRPr="00C45592">
        <w:rPr>
          <w:rFonts w:cs="Arial"/>
          <w:sz w:val="18"/>
          <w:szCs w:val="18"/>
        </w:rPr>
        <w:t>Class II, Class III, Class IV</w:t>
      </w:r>
    </w:p>
    <w:p w14:paraId="58F9A7AC" w14:textId="77777777" w:rsidR="00C84EAB" w:rsidRPr="00C45592" w:rsidRDefault="00C84EAB" w:rsidP="00C84EAB">
      <w:pPr>
        <w:pStyle w:val="ListParagraph"/>
        <w:ind w:left="3240"/>
        <w:jc w:val="both"/>
        <w:rPr>
          <w:rFonts w:cs="Arial"/>
          <w:sz w:val="18"/>
          <w:szCs w:val="18"/>
        </w:rPr>
      </w:pPr>
    </w:p>
    <w:p w14:paraId="6BCF5B95" w14:textId="7857BCF9" w:rsidR="00DD3835" w:rsidRPr="00C45592" w:rsidRDefault="00DD3835" w:rsidP="00AA2807">
      <w:pPr>
        <w:pStyle w:val="ListParagraph"/>
        <w:numPr>
          <w:ilvl w:val="6"/>
          <w:numId w:val="36"/>
        </w:numPr>
        <w:tabs>
          <w:tab w:val="clear" w:pos="5040"/>
        </w:tabs>
        <w:ind w:left="3240"/>
        <w:jc w:val="both"/>
        <w:rPr>
          <w:rFonts w:cs="Arial"/>
          <w:sz w:val="18"/>
          <w:szCs w:val="18"/>
        </w:rPr>
      </w:pPr>
      <w:r w:rsidRPr="00C45592">
        <w:rPr>
          <w:rFonts w:cs="Arial"/>
          <w:sz w:val="18"/>
          <w:szCs w:val="18"/>
        </w:rPr>
        <w:t>Templates available on Owner’s website.</w:t>
      </w:r>
    </w:p>
    <w:p w14:paraId="0CF962A9" w14:textId="77777777" w:rsidR="00DD3835" w:rsidRDefault="00DD3835" w:rsidP="00DD3835">
      <w:pPr>
        <w:pStyle w:val="ListParagraph"/>
        <w:ind w:left="3240"/>
        <w:jc w:val="both"/>
        <w:rPr>
          <w:rFonts w:cs="Arial"/>
          <w:sz w:val="18"/>
          <w:szCs w:val="18"/>
        </w:rPr>
      </w:pPr>
    </w:p>
    <w:p w14:paraId="66692C24" w14:textId="2258345B" w:rsidR="00DD3835" w:rsidRPr="00DD3835" w:rsidRDefault="00DD3835" w:rsidP="00AA2807">
      <w:pPr>
        <w:pStyle w:val="ListParagraph"/>
        <w:numPr>
          <w:ilvl w:val="6"/>
          <w:numId w:val="36"/>
        </w:numPr>
        <w:tabs>
          <w:tab w:val="clear" w:pos="5040"/>
        </w:tabs>
        <w:ind w:left="3240"/>
        <w:jc w:val="both"/>
        <w:rPr>
          <w:rFonts w:cs="Arial"/>
          <w:sz w:val="18"/>
          <w:szCs w:val="18"/>
        </w:rPr>
      </w:pPr>
      <w:r>
        <w:rPr>
          <w:rFonts w:cs="Arial"/>
          <w:sz w:val="18"/>
          <w:szCs w:val="18"/>
        </w:rPr>
        <w:t>Constructor shall print</w:t>
      </w:r>
      <w:r w:rsidR="0012188D">
        <w:rPr>
          <w:rFonts w:cs="Arial"/>
          <w:sz w:val="18"/>
          <w:szCs w:val="18"/>
        </w:rPr>
        <w:t>,</w:t>
      </w:r>
      <w:r>
        <w:rPr>
          <w:rFonts w:cs="Arial"/>
          <w:sz w:val="18"/>
          <w:szCs w:val="18"/>
        </w:rPr>
        <w:t xml:space="preserve"> laminate</w:t>
      </w:r>
      <w:r w:rsidR="0012188D">
        <w:rPr>
          <w:rFonts w:cs="Arial"/>
          <w:sz w:val="18"/>
          <w:szCs w:val="18"/>
        </w:rPr>
        <w:t>, and install</w:t>
      </w:r>
      <w:r>
        <w:rPr>
          <w:rFonts w:cs="Arial"/>
          <w:sz w:val="18"/>
          <w:szCs w:val="18"/>
        </w:rPr>
        <w:t xml:space="preserve"> sign(s).  </w:t>
      </w:r>
    </w:p>
    <w:p w14:paraId="66E2BD53" w14:textId="77777777" w:rsidR="00D844A9" w:rsidRPr="00D844A9" w:rsidRDefault="00D844A9" w:rsidP="00D844A9">
      <w:pPr>
        <w:pStyle w:val="ListParagraph"/>
        <w:rPr>
          <w:rFonts w:cs="Arial"/>
          <w:sz w:val="18"/>
          <w:szCs w:val="18"/>
        </w:rPr>
      </w:pPr>
    </w:p>
    <w:p w14:paraId="123FECF4" w14:textId="78D26004" w:rsidR="001218D4" w:rsidRPr="00C45592" w:rsidRDefault="00C84EAB" w:rsidP="00AA2807">
      <w:pPr>
        <w:pStyle w:val="ListParagraph"/>
        <w:numPr>
          <w:ilvl w:val="5"/>
          <w:numId w:val="36"/>
        </w:numPr>
        <w:tabs>
          <w:tab w:val="clear" w:pos="4320"/>
          <w:tab w:val="num" w:pos="3150"/>
        </w:tabs>
        <w:ind w:left="2790" w:hanging="540"/>
        <w:jc w:val="both"/>
        <w:rPr>
          <w:rFonts w:cs="Arial"/>
          <w:sz w:val="18"/>
          <w:szCs w:val="18"/>
        </w:rPr>
      </w:pPr>
      <w:r w:rsidRPr="00C45592">
        <w:rPr>
          <w:rFonts w:cs="Arial"/>
          <w:sz w:val="18"/>
          <w:szCs w:val="18"/>
        </w:rPr>
        <w:t>UIHC Fire Extinguisher Inspection Log</w:t>
      </w:r>
      <w:r w:rsidR="001218D4" w:rsidRPr="00C45592">
        <w:rPr>
          <w:rFonts w:cs="Arial"/>
          <w:sz w:val="18"/>
          <w:szCs w:val="18"/>
        </w:rPr>
        <w:t xml:space="preserve"> </w:t>
      </w:r>
      <w:r w:rsidR="000C1613">
        <w:rPr>
          <w:rFonts w:cs="Arial"/>
          <w:b/>
          <w:bCs/>
          <w:sz w:val="18"/>
          <w:szCs w:val="18"/>
          <w:highlight w:val="yellow"/>
        </w:rPr>
        <w:t>[</w:t>
      </w:r>
      <w:r w:rsidR="001218D4" w:rsidRPr="000C1613">
        <w:rPr>
          <w:rFonts w:cs="Arial"/>
          <w:b/>
          <w:bCs/>
          <w:sz w:val="18"/>
          <w:szCs w:val="18"/>
          <w:highlight w:val="yellow"/>
        </w:rPr>
        <w:t>for UIHC only, as applicable</w:t>
      </w:r>
      <w:r w:rsidR="000C1613">
        <w:rPr>
          <w:rFonts w:cs="Arial"/>
          <w:b/>
          <w:bCs/>
          <w:sz w:val="18"/>
          <w:szCs w:val="18"/>
        </w:rPr>
        <w:t>]</w:t>
      </w:r>
    </w:p>
    <w:p w14:paraId="3EACBF80" w14:textId="77777777" w:rsidR="00C84EAB" w:rsidRPr="00C45592" w:rsidRDefault="00C84EAB" w:rsidP="00C84EAB">
      <w:pPr>
        <w:pStyle w:val="ListParagraph"/>
        <w:ind w:left="2880"/>
        <w:jc w:val="both"/>
        <w:rPr>
          <w:rFonts w:cs="Arial"/>
          <w:sz w:val="18"/>
          <w:szCs w:val="18"/>
        </w:rPr>
      </w:pPr>
    </w:p>
    <w:p w14:paraId="48463FEE" w14:textId="77777777" w:rsidR="00DD3835" w:rsidRPr="00C45592" w:rsidRDefault="00DD3835" w:rsidP="00AA2807">
      <w:pPr>
        <w:pStyle w:val="ListParagraph"/>
        <w:numPr>
          <w:ilvl w:val="6"/>
          <w:numId w:val="36"/>
        </w:numPr>
        <w:tabs>
          <w:tab w:val="clear" w:pos="5040"/>
        </w:tabs>
        <w:ind w:left="3240"/>
        <w:jc w:val="both"/>
        <w:rPr>
          <w:rFonts w:cs="Arial"/>
          <w:sz w:val="18"/>
          <w:szCs w:val="18"/>
        </w:rPr>
      </w:pPr>
      <w:r w:rsidRPr="00C45592">
        <w:rPr>
          <w:rFonts w:cs="Arial"/>
          <w:sz w:val="18"/>
          <w:szCs w:val="18"/>
        </w:rPr>
        <w:t>Template available on Owner’s website.</w:t>
      </w:r>
    </w:p>
    <w:p w14:paraId="4A0F7AC8" w14:textId="77777777" w:rsidR="00DD3835" w:rsidRPr="00C45592" w:rsidRDefault="00DD3835" w:rsidP="00DD3835">
      <w:pPr>
        <w:pStyle w:val="ListParagraph"/>
        <w:ind w:left="3240"/>
        <w:jc w:val="both"/>
        <w:rPr>
          <w:rFonts w:cs="Arial"/>
          <w:sz w:val="18"/>
          <w:szCs w:val="18"/>
        </w:rPr>
      </w:pPr>
    </w:p>
    <w:p w14:paraId="597FC296" w14:textId="77777777" w:rsidR="001218D4" w:rsidRPr="00C45592" w:rsidRDefault="001218D4" w:rsidP="00AA2807">
      <w:pPr>
        <w:pStyle w:val="ListParagraph"/>
        <w:numPr>
          <w:ilvl w:val="6"/>
          <w:numId w:val="36"/>
        </w:numPr>
        <w:tabs>
          <w:tab w:val="clear" w:pos="5040"/>
        </w:tabs>
        <w:ind w:left="3240"/>
        <w:jc w:val="both"/>
        <w:rPr>
          <w:rFonts w:cs="Arial"/>
          <w:sz w:val="18"/>
          <w:szCs w:val="18"/>
        </w:rPr>
      </w:pPr>
      <w:r w:rsidRPr="00C45592">
        <w:rPr>
          <w:rFonts w:cs="Arial"/>
          <w:sz w:val="18"/>
          <w:szCs w:val="18"/>
        </w:rPr>
        <w:t>Constructor shall print and provide a sleeve for form to be maintained on site.</w:t>
      </w:r>
    </w:p>
    <w:p w14:paraId="441695F0" w14:textId="77777777" w:rsidR="0024251B" w:rsidRPr="00C45592" w:rsidRDefault="0024251B" w:rsidP="0024251B">
      <w:pPr>
        <w:pStyle w:val="ListParagraph"/>
        <w:rPr>
          <w:rFonts w:cs="Arial"/>
          <w:sz w:val="18"/>
          <w:szCs w:val="18"/>
        </w:rPr>
      </w:pPr>
    </w:p>
    <w:p w14:paraId="612AD220" w14:textId="6EBE416B" w:rsidR="001218D4" w:rsidRPr="00C45592" w:rsidRDefault="001218D4" w:rsidP="00AA2807">
      <w:pPr>
        <w:pStyle w:val="ListParagraph"/>
        <w:numPr>
          <w:ilvl w:val="5"/>
          <w:numId w:val="36"/>
        </w:numPr>
        <w:tabs>
          <w:tab w:val="clear" w:pos="4320"/>
          <w:tab w:val="num" w:pos="3150"/>
        </w:tabs>
        <w:ind w:left="2790" w:hanging="540"/>
        <w:jc w:val="both"/>
        <w:rPr>
          <w:rFonts w:cs="Arial"/>
          <w:sz w:val="18"/>
          <w:szCs w:val="18"/>
        </w:rPr>
      </w:pPr>
      <w:r w:rsidRPr="00C45592">
        <w:rPr>
          <w:rFonts w:cs="Arial"/>
          <w:sz w:val="18"/>
          <w:szCs w:val="18"/>
        </w:rPr>
        <w:t xml:space="preserve">Construction Site </w:t>
      </w:r>
      <w:r w:rsidR="0012188D" w:rsidRPr="00C45592">
        <w:rPr>
          <w:rFonts w:cs="Arial"/>
          <w:sz w:val="18"/>
          <w:szCs w:val="18"/>
        </w:rPr>
        <w:t xml:space="preserve">- </w:t>
      </w:r>
      <w:r w:rsidRPr="00C45592">
        <w:rPr>
          <w:rFonts w:cs="Arial"/>
          <w:sz w:val="18"/>
          <w:szCs w:val="18"/>
        </w:rPr>
        <w:t>No Admittance Sign(s)</w:t>
      </w:r>
    </w:p>
    <w:p w14:paraId="2FCD8B1A" w14:textId="77777777" w:rsidR="00DD3835" w:rsidRPr="00C45592" w:rsidRDefault="00DD3835" w:rsidP="00DD3835">
      <w:pPr>
        <w:pStyle w:val="ListParagraph"/>
        <w:ind w:left="2880"/>
        <w:jc w:val="both"/>
        <w:rPr>
          <w:rFonts w:cs="Arial"/>
          <w:sz w:val="18"/>
          <w:szCs w:val="18"/>
          <w:highlight w:val="yellow"/>
        </w:rPr>
      </w:pPr>
    </w:p>
    <w:p w14:paraId="522A9F62" w14:textId="77777777" w:rsidR="00DD3835" w:rsidRPr="00C45592" w:rsidRDefault="00DD3835" w:rsidP="00AA2807">
      <w:pPr>
        <w:pStyle w:val="ListParagraph"/>
        <w:numPr>
          <w:ilvl w:val="6"/>
          <w:numId w:val="36"/>
        </w:numPr>
        <w:tabs>
          <w:tab w:val="clear" w:pos="5040"/>
        </w:tabs>
        <w:ind w:left="3240"/>
        <w:jc w:val="both"/>
        <w:rPr>
          <w:rFonts w:cs="Arial"/>
          <w:sz w:val="18"/>
          <w:szCs w:val="18"/>
        </w:rPr>
      </w:pPr>
      <w:r w:rsidRPr="00C45592">
        <w:rPr>
          <w:rFonts w:cs="Arial"/>
          <w:sz w:val="18"/>
          <w:szCs w:val="18"/>
        </w:rPr>
        <w:t>Template available on Owner’s website.</w:t>
      </w:r>
    </w:p>
    <w:p w14:paraId="48315D39" w14:textId="77777777" w:rsidR="00DD3835" w:rsidRPr="00C45592" w:rsidRDefault="00DD3835" w:rsidP="00DD3835">
      <w:pPr>
        <w:pStyle w:val="ListParagraph"/>
        <w:ind w:left="3240"/>
        <w:jc w:val="both"/>
        <w:rPr>
          <w:rFonts w:cs="Arial"/>
          <w:sz w:val="18"/>
          <w:szCs w:val="18"/>
        </w:rPr>
      </w:pPr>
    </w:p>
    <w:p w14:paraId="0652746E" w14:textId="77777777" w:rsidR="0012188D" w:rsidRPr="00C45592" w:rsidRDefault="0012188D" w:rsidP="00AA2807">
      <w:pPr>
        <w:pStyle w:val="ListParagraph"/>
        <w:numPr>
          <w:ilvl w:val="6"/>
          <w:numId w:val="36"/>
        </w:numPr>
        <w:tabs>
          <w:tab w:val="clear" w:pos="5040"/>
        </w:tabs>
        <w:ind w:left="3240"/>
        <w:jc w:val="both"/>
        <w:rPr>
          <w:rFonts w:cs="Arial"/>
          <w:sz w:val="18"/>
          <w:szCs w:val="18"/>
        </w:rPr>
      </w:pPr>
      <w:r w:rsidRPr="00C45592">
        <w:rPr>
          <w:rFonts w:cs="Arial"/>
          <w:sz w:val="18"/>
          <w:szCs w:val="18"/>
        </w:rPr>
        <w:t xml:space="preserve">Constructor shall print, laminate, and install sign(s).  </w:t>
      </w:r>
    </w:p>
    <w:p w14:paraId="4317EA3A" w14:textId="77777777" w:rsidR="001218D4" w:rsidRPr="00C45592" w:rsidRDefault="001218D4" w:rsidP="001218D4">
      <w:pPr>
        <w:pStyle w:val="ListParagraph"/>
        <w:rPr>
          <w:rFonts w:cs="Arial"/>
          <w:sz w:val="18"/>
          <w:szCs w:val="18"/>
        </w:rPr>
      </w:pPr>
    </w:p>
    <w:p w14:paraId="790AF76C" w14:textId="2E5ABD9A" w:rsidR="001218D4" w:rsidRPr="00C45592" w:rsidRDefault="001218D4" w:rsidP="00AA2807">
      <w:pPr>
        <w:pStyle w:val="ListParagraph"/>
        <w:numPr>
          <w:ilvl w:val="5"/>
          <w:numId w:val="36"/>
        </w:numPr>
        <w:tabs>
          <w:tab w:val="clear" w:pos="4320"/>
          <w:tab w:val="num" w:pos="3150"/>
        </w:tabs>
        <w:ind w:left="2790" w:hanging="540"/>
        <w:jc w:val="both"/>
        <w:rPr>
          <w:rFonts w:cs="Arial"/>
          <w:sz w:val="18"/>
          <w:szCs w:val="18"/>
        </w:rPr>
      </w:pPr>
      <w:r w:rsidRPr="00C45592">
        <w:rPr>
          <w:rFonts w:cs="Arial"/>
          <w:sz w:val="18"/>
          <w:szCs w:val="18"/>
        </w:rPr>
        <w:t>Fire Watch Ongoing – No Admittance Sign(s)</w:t>
      </w:r>
    </w:p>
    <w:p w14:paraId="6A288FD0" w14:textId="77777777" w:rsidR="001218D4" w:rsidRPr="00C45592" w:rsidRDefault="001218D4" w:rsidP="001218D4">
      <w:pPr>
        <w:pStyle w:val="ListParagraph"/>
        <w:ind w:left="2880"/>
        <w:jc w:val="both"/>
        <w:rPr>
          <w:rFonts w:cs="Arial"/>
          <w:sz w:val="18"/>
          <w:szCs w:val="18"/>
        </w:rPr>
      </w:pPr>
    </w:p>
    <w:p w14:paraId="31574E04" w14:textId="77777777" w:rsidR="001218D4" w:rsidRPr="00C45592" w:rsidRDefault="001218D4" w:rsidP="00AA2807">
      <w:pPr>
        <w:pStyle w:val="ListParagraph"/>
        <w:numPr>
          <w:ilvl w:val="6"/>
          <w:numId w:val="36"/>
        </w:numPr>
        <w:tabs>
          <w:tab w:val="clear" w:pos="5040"/>
        </w:tabs>
        <w:ind w:left="3240"/>
        <w:jc w:val="both"/>
        <w:rPr>
          <w:rFonts w:cs="Arial"/>
          <w:sz w:val="18"/>
          <w:szCs w:val="18"/>
        </w:rPr>
      </w:pPr>
      <w:r w:rsidRPr="00C45592">
        <w:rPr>
          <w:rFonts w:cs="Arial"/>
          <w:sz w:val="18"/>
          <w:szCs w:val="18"/>
        </w:rPr>
        <w:t>Template available on Owner’s website.</w:t>
      </w:r>
    </w:p>
    <w:p w14:paraId="7D58C28C" w14:textId="77777777" w:rsidR="001218D4" w:rsidRPr="00C45592" w:rsidRDefault="001218D4" w:rsidP="001218D4">
      <w:pPr>
        <w:pStyle w:val="ListParagraph"/>
        <w:ind w:left="3240"/>
        <w:jc w:val="both"/>
        <w:rPr>
          <w:rFonts w:cs="Arial"/>
          <w:sz w:val="18"/>
          <w:szCs w:val="18"/>
        </w:rPr>
      </w:pPr>
    </w:p>
    <w:p w14:paraId="512C5F8E" w14:textId="37ECD28C" w:rsidR="001218D4" w:rsidRPr="00C45592" w:rsidRDefault="0012188D" w:rsidP="00AA2807">
      <w:pPr>
        <w:pStyle w:val="ListParagraph"/>
        <w:numPr>
          <w:ilvl w:val="6"/>
          <w:numId w:val="36"/>
        </w:numPr>
        <w:tabs>
          <w:tab w:val="clear" w:pos="5040"/>
        </w:tabs>
        <w:ind w:left="3240"/>
        <w:jc w:val="both"/>
        <w:rPr>
          <w:rFonts w:cs="Arial"/>
          <w:sz w:val="18"/>
          <w:szCs w:val="18"/>
        </w:rPr>
      </w:pPr>
      <w:r w:rsidRPr="00C45592">
        <w:rPr>
          <w:rFonts w:cs="Arial"/>
          <w:sz w:val="18"/>
          <w:szCs w:val="18"/>
        </w:rPr>
        <w:t xml:space="preserve">Constructor shall print, laminate, and install sign(s).  </w:t>
      </w:r>
    </w:p>
    <w:p w14:paraId="46FE9D11" w14:textId="77777777" w:rsidR="001218D4" w:rsidRPr="00C45592" w:rsidRDefault="001218D4" w:rsidP="001218D4">
      <w:pPr>
        <w:pStyle w:val="ListParagraph"/>
        <w:ind w:left="2880"/>
        <w:jc w:val="both"/>
        <w:rPr>
          <w:rFonts w:cs="Arial"/>
          <w:sz w:val="18"/>
          <w:szCs w:val="18"/>
        </w:rPr>
      </w:pPr>
    </w:p>
    <w:p w14:paraId="27C6FE1D" w14:textId="4B2F84EB" w:rsidR="001218D4" w:rsidRPr="00C45592" w:rsidRDefault="001218D4" w:rsidP="00AA2807">
      <w:pPr>
        <w:pStyle w:val="ListParagraph"/>
        <w:numPr>
          <w:ilvl w:val="5"/>
          <w:numId w:val="36"/>
        </w:numPr>
        <w:tabs>
          <w:tab w:val="clear" w:pos="4320"/>
          <w:tab w:val="num" w:pos="3150"/>
        </w:tabs>
        <w:ind w:left="2790" w:hanging="540"/>
        <w:jc w:val="both"/>
        <w:rPr>
          <w:rFonts w:cs="Arial"/>
          <w:sz w:val="18"/>
          <w:szCs w:val="18"/>
        </w:rPr>
      </w:pPr>
      <w:r w:rsidRPr="00C45592">
        <w:rPr>
          <w:rFonts w:cs="Arial"/>
          <w:sz w:val="18"/>
          <w:szCs w:val="18"/>
        </w:rPr>
        <w:t>Not an Entrance – Use Other Door Sign(s)</w:t>
      </w:r>
    </w:p>
    <w:p w14:paraId="32C19077" w14:textId="77777777" w:rsidR="001218D4" w:rsidRPr="00C45592" w:rsidRDefault="001218D4" w:rsidP="001218D4">
      <w:pPr>
        <w:pStyle w:val="ListParagraph"/>
        <w:ind w:left="2880"/>
        <w:jc w:val="both"/>
        <w:rPr>
          <w:rFonts w:cs="Arial"/>
          <w:sz w:val="18"/>
          <w:szCs w:val="18"/>
        </w:rPr>
      </w:pPr>
    </w:p>
    <w:p w14:paraId="32B1E8DA" w14:textId="77777777" w:rsidR="001218D4" w:rsidRPr="00C45592" w:rsidRDefault="001218D4" w:rsidP="00AA2807">
      <w:pPr>
        <w:pStyle w:val="ListParagraph"/>
        <w:numPr>
          <w:ilvl w:val="6"/>
          <w:numId w:val="36"/>
        </w:numPr>
        <w:tabs>
          <w:tab w:val="clear" w:pos="5040"/>
        </w:tabs>
        <w:ind w:left="3240"/>
        <w:jc w:val="both"/>
        <w:rPr>
          <w:rFonts w:cs="Arial"/>
          <w:sz w:val="18"/>
          <w:szCs w:val="18"/>
        </w:rPr>
      </w:pPr>
      <w:r w:rsidRPr="00C45592">
        <w:rPr>
          <w:rFonts w:cs="Arial"/>
          <w:sz w:val="18"/>
          <w:szCs w:val="18"/>
        </w:rPr>
        <w:t>Template available on Owner’s website.</w:t>
      </w:r>
    </w:p>
    <w:p w14:paraId="6E3ECB75" w14:textId="77777777" w:rsidR="001218D4" w:rsidRPr="00C45592" w:rsidRDefault="001218D4" w:rsidP="001218D4">
      <w:pPr>
        <w:pStyle w:val="ListParagraph"/>
        <w:ind w:left="3240"/>
        <w:jc w:val="both"/>
        <w:rPr>
          <w:rFonts w:cs="Arial"/>
          <w:sz w:val="18"/>
          <w:szCs w:val="18"/>
        </w:rPr>
      </w:pPr>
    </w:p>
    <w:p w14:paraId="135619FB" w14:textId="77777777" w:rsidR="0012188D" w:rsidRPr="00C45592" w:rsidRDefault="0012188D" w:rsidP="00AA2807">
      <w:pPr>
        <w:pStyle w:val="ListParagraph"/>
        <w:numPr>
          <w:ilvl w:val="6"/>
          <w:numId w:val="36"/>
        </w:numPr>
        <w:tabs>
          <w:tab w:val="clear" w:pos="5040"/>
        </w:tabs>
        <w:ind w:left="3240"/>
        <w:jc w:val="both"/>
        <w:rPr>
          <w:rFonts w:cs="Arial"/>
          <w:sz w:val="18"/>
          <w:szCs w:val="18"/>
        </w:rPr>
      </w:pPr>
      <w:r w:rsidRPr="00C45592">
        <w:rPr>
          <w:rFonts w:cs="Arial"/>
          <w:sz w:val="18"/>
          <w:szCs w:val="18"/>
        </w:rPr>
        <w:t xml:space="preserve">Constructor shall print, laminate, and install sign(s).  </w:t>
      </w:r>
    </w:p>
    <w:p w14:paraId="3660569D" w14:textId="77777777" w:rsidR="001218D4" w:rsidRPr="00C45592" w:rsidRDefault="001218D4" w:rsidP="001218D4">
      <w:pPr>
        <w:pStyle w:val="ListParagraph"/>
        <w:rPr>
          <w:rFonts w:cs="Arial"/>
          <w:sz w:val="18"/>
          <w:szCs w:val="18"/>
        </w:rPr>
      </w:pPr>
    </w:p>
    <w:p w14:paraId="2A691C02" w14:textId="77777777" w:rsidR="00C84EAB" w:rsidRPr="00C45592" w:rsidRDefault="00C84EAB" w:rsidP="00AA2807">
      <w:pPr>
        <w:pStyle w:val="ListParagraph"/>
        <w:numPr>
          <w:ilvl w:val="5"/>
          <w:numId w:val="36"/>
        </w:numPr>
        <w:tabs>
          <w:tab w:val="clear" w:pos="4320"/>
          <w:tab w:val="num" w:pos="3150"/>
        </w:tabs>
        <w:ind w:left="2790" w:hanging="540"/>
        <w:jc w:val="both"/>
        <w:rPr>
          <w:rFonts w:cs="Arial"/>
          <w:sz w:val="18"/>
          <w:szCs w:val="18"/>
        </w:rPr>
      </w:pPr>
      <w:r w:rsidRPr="00C45592">
        <w:rPr>
          <w:rFonts w:cs="Arial"/>
          <w:sz w:val="18"/>
          <w:szCs w:val="18"/>
        </w:rPr>
        <w:t>Wipe Shoes Before Exiting Sign(s)</w:t>
      </w:r>
    </w:p>
    <w:p w14:paraId="50DF8C72" w14:textId="77777777" w:rsidR="00DD3835" w:rsidRPr="00C45592" w:rsidRDefault="00DD3835" w:rsidP="00DD3835">
      <w:pPr>
        <w:pStyle w:val="ListParagraph"/>
        <w:ind w:left="2880"/>
        <w:jc w:val="both"/>
        <w:rPr>
          <w:rFonts w:cs="Arial"/>
          <w:sz w:val="18"/>
          <w:szCs w:val="18"/>
        </w:rPr>
      </w:pPr>
    </w:p>
    <w:p w14:paraId="6149F013" w14:textId="753A5B25" w:rsidR="00DD3835" w:rsidRPr="00C45592" w:rsidRDefault="00DD3835" w:rsidP="00AA2807">
      <w:pPr>
        <w:pStyle w:val="ListParagraph"/>
        <w:numPr>
          <w:ilvl w:val="6"/>
          <w:numId w:val="36"/>
        </w:numPr>
        <w:tabs>
          <w:tab w:val="clear" w:pos="5040"/>
        </w:tabs>
        <w:ind w:left="3240"/>
        <w:jc w:val="both"/>
        <w:rPr>
          <w:rFonts w:cs="Arial"/>
          <w:sz w:val="18"/>
          <w:szCs w:val="18"/>
        </w:rPr>
      </w:pPr>
      <w:r w:rsidRPr="00C45592">
        <w:rPr>
          <w:rFonts w:cs="Arial"/>
          <w:sz w:val="18"/>
          <w:szCs w:val="18"/>
        </w:rPr>
        <w:t>Template available on Owner’s website.</w:t>
      </w:r>
    </w:p>
    <w:p w14:paraId="6C8C0176" w14:textId="77777777" w:rsidR="00DD3835" w:rsidRDefault="00DD3835" w:rsidP="00DD3835">
      <w:pPr>
        <w:pStyle w:val="ListParagraph"/>
        <w:ind w:left="3240"/>
        <w:jc w:val="both"/>
        <w:rPr>
          <w:rFonts w:cs="Arial"/>
          <w:sz w:val="18"/>
          <w:szCs w:val="18"/>
        </w:rPr>
      </w:pPr>
    </w:p>
    <w:p w14:paraId="692F72D8" w14:textId="77777777" w:rsidR="0012188D" w:rsidRPr="00DD3835" w:rsidRDefault="0012188D" w:rsidP="00AA2807">
      <w:pPr>
        <w:pStyle w:val="ListParagraph"/>
        <w:numPr>
          <w:ilvl w:val="6"/>
          <w:numId w:val="36"/>
        </w:numPr>
        <w:tabs>
          <w:tab w:val="clear" w:pos="5040"/>
        </w:tabs>
        <w:ind w:left="3240"/>
        <w:jc w:val="both"/>
        <w:rPr>
          <w:rFonts w:cs="Arial"/>
          <w:sz w:val="18"/>
          <w:szCs w:val="18"/>
        </w:rPr>
      </w:pPr>
      <w:r>
        <w:rPr>
          <w:rFonts w:cs="Arial"/>
          <w:sz w:val="18"/>
          <w:szCs w:val="18"/>
        </w:rPr>
        <w:t xml:space="preserve">Constructor shall print, laminate, and install sign(s).  </w:t>
      </w:r>
    </w:p>
    <w:p w14:paraId="18062CE1" w14:textId="77777777" w:rsidR="001218D4" w:rsidRPr="001218D4" w:rsidRDefault="001218D4" w:rsidP="001218D4">
      <w:pPr>
        <w:pStyle w:val="ListParagraph"/>
        <w:rPr>
          <w:rFonts w:cs="Arial"/>
          <w:sz w:val="18"/>
          <w:szCs w:val="18"/>
        </w:rPr>
      </w:pPr>
    </w:p>
    <w:p w14:paraId="31CFF967" w14:textId="590BAF5C" w:rsidR="00022718" w:rsidRDefault="003D1D90" w:rsidP="00AA2807">
      <w:pPr>
        <w:pStyle w:val="ListParagraph"/>
        <w:numPr>
          <w:ilvl w:val="2"/>
          <w:numId w:val="26"/>
        </w:numPr>
        <w:ind w:left="2160" w:hanging="720"/>
        <w:jc w:val="both"/>
        <w:rPr>
          <w:rFonts w:cs="Arial"/>
          <w:sz w:val="18"/>
          <w:szCs w:val="18"/>
        </w:rPr>
      </w:pPr>
      <w:r w:rsidRPr="00EB793D">
        <w:rPr>
          <w:rFonts w:cs="Arial"/>
          <w:sz w:val="18"/>
          <w:szCs w:val="18"/>
        </w:rPr>
        <w:t xml:space="preserve">The Constructor is responsible for assuring the signage remains visible and in good condition throughout the project. </w:t>
      </w:r>
      <w:r w:rsidR="00022718" w:rsidRPr="00EB793D">
        <w:rPr>
          <w:rFonts w:cs="Arial"/>
          <w:sz w:val="18"/>
          <w:szCs w:val="18"/>
        </w:rPr>
        <w:t>This includes</w:t>
      </w:r>
      <w:r w:rsidR="00022718">
        <w:rPr>
          <w:rFonts w:cs="Arial"/>
          <w:sz w:val="18"/>
          <w:szCs w:val="18"/>
        </w:rPr>
        <w:t>:</w:t>
      </w:r>
    </w:p>
    <w:p w14:paraId="14B1C2E5" w14:textId="77777777" w:rsidR="00022718" w:rsidRDefault="00022718" w:rsidP="00022718">
      <w:pPr>
        <w:pStyle w:val="ListParagraph"/>
        <w:ind w:left="2160"/>
        <w:jc w:val="both"/>
        <w:rPr>
          <w:rFonts w:cs="Arial"/>
          <w:sz w:val="18"/>
          <w:szCs w:val="18"/>
        </w:rPr>
      </w:pPr>
    </w:p>
    <w:p w14:paraId="759FBD2A" w14:textId="66486396" w:rsidR="00022718" w:rsidRDefault="003D1D90" w:rsidP="00AA2807">
      <w:pPr>
        <w:pStyle w:val="ListParagraph"/>
        <w:numPr>
          <w:ilvl w:val="5"/>
          <w:numId w:val="66"/>
        </w:numPr>
        <w:tabs>
          <w:tab w:val="clear" w:pos="4320"/>
        </w:tabs>
        <w:ind w:left="2790" w:hanging="540"/>
        <w:jc w:val="both"/>
        <w:rPr>
          <w:rFonts w:cs="Arial"/>
          <w:sz w:val="18"/>
          <w:szCs w:val="18"/>
        </w:rPr>
      </w:pPr>
      <w:r w:rsidRPr="00EB793D">
        <w:rPr>
          <w:rFonts w:cs="Arial"/>
          <w:sz w:val="18"/>
          <w:szCs w:val="18"/>
        </w:rPr>
        <w:t>keeping the areas in front of the signage clear at all times</w:t>
      </w:r>
      <w:r w:rsidR="0012188D">
        <w:rPr>
          <w:rFonts w:cs="Arial"/>
          <w:sz w:val="18"/>
          <w:szCs w:val="18"/>
        </w:rPr>
        <w:t>.</w:t>
      </w:r>
      <w:r w:rsidRPr="00EB793D">
        <w:rPr>
          <w:rFonts w:cs="Arial"/>
          <w:sz w:val="18"/>
          <w:szCs w:val="18"/>
        </w:rPr>
        <w:t xml:space="preserve"> </w:t>
      </w:r>
    </w:p>
    <w:p w14:paraId="60B295AA" w14:textId="77777777" w:rsidR="00022718" w:rsidRDefault="00022718" w:rsidP="00183F4F">
      <w:pPr>
        <w:pStyle w:val="ListParagraph"/>
        <w:ind w:left="2790" w:hanging="540"/>
        <w:jc w:val="both"/>
        <w:rPr>
          <w:rFonts w:cs="Arial"/>
          <w:sz w:val="18"/>
          <w:szCs w:val="18"/>
        </w:rPr>
      </w:pPr>
    </w:p>
    <w:p w14:paraId="1B7ED5E0" w14:textId="02215D9E" w:rsidR="00022718" w:rsidRDefault="003D1D90" w:rsidP="00AA2807">
      <w:pPr>
        <w:pStyle w:val="ListParagraph"/>
        <w:numPr>
          <w:ilvl w:val="5"/>
          <w:numId w:val="66"/>
        </w:numPr>
        <w:tabs>
          <w:tab w:val="clear" w:pos="4320"/>
        </w:tabs>
        <w:ind w:left="2790" w:hanging="540"/>
        <w:jc w:val="both"/>
        <w:rPr>
          <w:rFonts w:cs="Arial"/>
          <w:sz w:val="18"/>
          <w:szCs w:val="18"/>
        </w:rPr>
      </w:pPr>
      <w:r w:rsidRPr="00EB793D">
        <w:rPr>
          <w:rFonts w:cs="Arial"/>
          <w:sz w:val="18"/>
          <w:szCs w:val="18"/>
        </w:rPr>
        <w:t>relocating the signage when there are changes due to construction requirements, phasing, or other changes that impact the sign location</w:t>
      </w:r>
      <w:r w:rsidR="0012188D">
        <w:rPr>
          <w:rFonts w:cs="Arial"/>
          <w:sz w:val="18"/>
          <w:szCs w:val="18"/>
        </w:rPr>
        <w:t>.</w:t>
      </w:r>
      <w:r w:rsidRPr="00EB793D">
        <w:rPr>
          <w:rFonts w:cs="Arial"/>
          <w:sz w:val="18"/>
          <w:szCs w:val="18"/>
        </w:rPr>
        <w:t xml:space="preserve"> </w:t>
      </w:r>
    </w:p>
    <w:p w14:paraId="7CFC77C8" w14:textId="77777777" w:rsidR="00022718" w:rsidRPr="00022718" w:rsidRDefault="00022718" w:rsidP="00183F4F">
      <w:pPr>
        <w:pStyle w:val="ListParagraph"/>
        <w:ind w:left="2790" w:hanging="540"/>
        <w:rPr>
          <w:rFonts w:cs="Arial"/>
          <w:sz w:val="18"/>
          <w:szCs w:val="18"/>
        </w:rPr>
      </w:pPr>
    </w:p>
    <w:p w14:paraId="2BC1C38C" w14:textId="0C28FD01" w:rsidR="003D1D90" w:rsidRDefault="00CB0DEB" w:rsidP="00AA2807">
      <w:pPr>
        <w:pStyle w:val="ListParagraph"/>
        <w:numPr>
          <w:ilvl w:val="5"/>
          <w:numId w:val="66"/>
        </w:numPr>
        <w:tabs>
          <w:tab w:val="clear" w:pos="4320"/>
        </w:tabs>
        <w:ind w:left="2790" w:hanging="540"/>
        <w:jc w:val="both"/>
        <w:rPr>
          <w:rFonts w:cs="Arial"/>
          <w:sz w:val="18"/>
          <w:szCs w:val="18"/>
        </w:rPr>
      </w:pPr>
      <w:r>
        <w:rPr>
          <w:rFonts w:cs="Arial"/>
          <w:sz w:val="18"/>
          <w:szCs w:val="18"/>
        </w:rPr>
        <w:t>replacing the signage</w:t>
      </w:r>
      <w:r w:rsidR="003D1D90" w:rsidRPr="00EB793D">
        <w:rPr>
          <w:rFonts w:cs="Arial"/>
          <w:sz w:val="18"/>
          <w:szCs w:val="18"/>
        </w:rPr>
        <w:t xml:space="preserve"> when the signs become damaged or soiled.</w:t>
      </w:r>
    </w:p>
    <w:p w14:paraId="5210237E" w14:textId="77777777" w:rsidR="00AA3F27" w:rsidRDefault="00AA3F27" w:rsidP="00AA3F27">
      <w:pPr>
        <w:pStyle w:val="ListParagraph"/>
        <w:ind w:left="2160"/>
        <w:jc w:val="both"/>
        <w:rPr>
          <w:rFonts w:cs="Arial"/>
          <w:sz w:val="18"/>
          <w:szCs w:val="18"/>
        </w:rPr>
      </w:pPr>
    </w:p>
    <w:p w14:paraId="03F10DC1" w14:textId="4B76FACA" w:rsidR="00AA3F27" w:rsidRPr="00CB0DEB" w:rsidRDefault="00AA3F27" w:rsidP="00AA2807">
      <w:pPr>
        <w:pStyle w:val="ListParagraph"/>
        <w:numPr>
          <w:ilvl w:val="2"/>
          <w:numId w:val="26"/>
        </w:numPr>
        <w:ind w:left="2160" w:hanging="720"/>
        <w:jc w:val="both"/>
        <w:rPr>
          <w:rFonts w:cs="Arial"/>
          <w:sz w:val="18"/>
          <w:szCs w:val="18"/>
        </w:rPr>
      </w:pPr>
      <w:r w:rsidRPr="00CB0DEB">
        <w:rPr>
          <w:rFonts w:cs="Arial"/>
          <w:sz w:val="18"/>
          <w:szCs w:val="18"/>
        </w:rPr>
        <w:t>All temporary signage shall be removed by the Constructor</w:t>
      </w:r>
      <w:r w:rsidR="00022718">
        <w:rPr>
          <w:rFonts w:cs="Arial"/>
          <w:sz w:val="18"/>
          <w:szCs w:val="18"/>
        </w:rPr>
        <w:t xml:space="preserve"> as directed by</w:t>
      </w:r>
      <w:r w:rsidR="00CB0DEB">
        <w:rPr>
          <w:rFonts w:cs="Arial"/>
          <w:sz w:val="18"/>
          <w:szCs w:val="18"/>
        </w:rPr>
        <w:t xml:space="preserve"> the Owner’s Representative</w:t>
      </w:r>
      <w:r w:rsidRPr="00CB0DEB">
        <w:rPr>
          <w:rFonts w:cs="Arial"/>
          <w:sz w:val="18"/>
          <w:szCs w:val="18"/>
        </w:rPr>
        <w:t>.</w:t>
      </w:r>
      <w:r w:rsidR="00CB0DEB">
        <w:rPr>
          <w:rFonts w:cs="Arial"/>
          <w:sz w:val="18"/>
          <w:szCs w:val="18"/>
        </w:rPr>
        <w:t xml:space="preserve">  </w:t>
      </w:r>
    </w:p>
    <w:p w14:paraId="437794D8" w14:textId="77777777" w:rsidR="003D1D90" w:rsidRPr="00EB793D" w:rsidRDefault="003D1D90" w:rsidP="003D1D90">
      <w:pPr>
        <w:pStyle w:val="ListParagraph"/>
        <w:ind w:left="1440"/>
        <w:jc w:val="both"/>
        <w:rPr>
          <w:rFonts w:cs="Arial"/>
          <w:sz w:val="18"/>
          <w:szCs w:val="18"/>
        </w:rPr>
      </w:pPr>
    </w:p>
    <w:p w14:paraId="5D960B24" w14:textId="77777777" w:rsidR="00630957" w:rsidRPr="00EB793D" w:rsidRDefault="00EA419D" w:rsidP="00AA2807">
      <w:pPr>
        <w:pStyle w:val="Left11"/>
        <w:numPr>
          <w:ilvl w:val="0"/>
          <w:numId w:val="54"/>
        </w:numPr>
        <w:tabs>
          <w:tab w:val="clear" w:pos="540"/>
          <w:tab w:val="left" w:pos="1440"/>
          <w:tab w:val="left" w:pos="2160"/>
          <w:tab w:val="left" w:pos="2880"/>
          <w:tab w:val="left" w:pos="3600"/>
        </w:tabs>
        <w:spacing w:after="0" w:line="240" w:lineRule="auto"/>
        <w:jc w:val="both"/>
        <w:rPr>
          <w:rFonts w:ascii="Arial" w:hAnsi="Arial" w:cs="Arial"/>
          <w:sz w:val="18"/>
          <w:szCs w:val="18"/>
        </w:rPr>
      </w:pPr>
      <w:r w:rsidRPr="00EB793D">
        <w:rPr>
          <w:rFonts w:ascii="Arial" w:hAnsi="Arial" w:cs="Arial"/>
          <w:sz w:val="18"/>
          <w:szCs w:val="18"/>
        </w:rPr>
        <w:t xml:space="preserve">Geotechnical </w:t>
      </w:r>
      <w:r w:rsidR="00C72E0F" w:rsidRPr="00EB793D">
        <w:rPr>
          <w:rFonts w:ascii="Arial" w:hAnsi="Arial" w:cs="Arial"/>
          <w:sz w:val="18"/>
          <w:szCs w:val="18"/>
        </w:rPr>
        <w:t>Report</w:t>
      </w:r>
      <w:r w:rsidR="005E5DC6" w:rsidRPr="00EB793D">
        <w:rPr>
          <w:rFonts w:ascii="Arial" w:hAnsi="Arial" w:cs="Arial"/>
          <w:sz w:val="18"/>
          <w:szCs w:val="18"/>
        </w:rPr>
        <w:t>:</w:t>
      </w:r>
      <w:r w:rsidR="00E923F2" w:rsidRPr="00EB793D">
        <w:rPr>
          <w:rFonts w:ascii="Arial" w:hAnsi="Arial" w:cs="Arial"/>
          <w:sz w:val="18"/>
          <w:szCs w:val="18"/>
        </w:rPr>
        <w:t xml:space="preserve"> </w:t>
      </w:r>
      <w:r w:rsidR="00630957" w:rsidRPr="00EB793D">
        <w:rPr>
          <w:rFonts w:ascii="Arial" w:hAnsi="Arial" w:cs="Arial"/>
          <w:b/>
          <w:sz w:val="18"/>
          <w:szCs w:val="18"/>
          <w:highlight w:val="yellow"/>
        </w:rPr>
        <w:t xml:space="preserve">[Modify </w:t>
      </w:r>
      <w:r w:rsidR="00A009E3" w:rsidRPr="00EB793D">
        <w:rPr>
          <w:rFonts w:ascii="Arial" w:hAnsi="Arial" w:cs="Arial"/>
          <w:b/>
          <w:sz w:val="18"/>
          <w:szCs w:val="18"/>
          <w:highlight w:val="yellow"/>
        </w:rPr>
        <w:t xml:space="preserve">verbiage </w:t>
      </w:r>
      <w:r w:rsidR="00630957" w:rsidRPr="00EB793D">
        <w:rPr>
          <w:rFonts w:ascii="Arial" w:hAnsi="Arial" w:cs="Arial"/>
          <w:b/>
          <w:sz w:val="18"/>
          <w:szCs w:val="18"/>
          <w:highlight w:val="yellow"/>
        </w:rPr>
        <w:t xml:space="preserve">or </w:t>
      </w:r>
      <w:r w:rsidR="00A009E3" w:rsidRPr="00EB793D">
        <w:rPr>
          <w:rFonts w:ascii="Arial" w:hAnsi="Arial" w:cs="Arial"/>
          <w:b/>
          <w:sz w:val="18"/>
          <w:szCs w:val="18"/>
          <w:highlight w:val="yellow"/>
        </w:rPr>
        <w:t>type</w:t>
      </w:r>
      <w:r w:rsidR="00630957" w:rsidRPr="00EB793D">
        <w:rPr>
          <w:rFonts w:ascii="Arial" w:hAnsi="Arial" w:cs="Arial"/>
          <w:b/>
          <w:sz w:val="18"/>
          <w:szCs w:val="18"/>
          <w:highlight w:val="yellow"/>
        </w:rPr>
        <w:t xml:space="preserve"> </w:t>
      </w:r>
      <w:r w:rsidR="00A009E3" w:rsidRPr="00EB793D">
        <w:rPr>
          <w:rFonts w:ascii="Arial" w:hAnsi="Arial" w:cs="Arial"/>
          <w:b/>
          <w:sz w:val="18"/>
          <w:szCs w:val="18"/>
          <w:highlight w:val="yellow"/>
        </w:rPr>
        <w:t>Not Applicable</w:t>
      </w:r>
      <w:r w:rsidR="00630957" w:rsidRPr="00EB793D">
        <w:rPr>
          <w:rFonts w:ascii="Arial" w:hAnsi="Arial" w:cs="Arial"/>
          <w:b/>
          <w:sz w:val="18"/>
          <w:szCs w:val="18"/>
          <w:highlight w:val="yellow"/>
        </w:rPr>
        <w:t>.]</w:t>
      </w:r>
    </w:p>
    <w:p w14:paraId="60365AC3" w14:textId="77777777" w:rsidR="007C1308" w:rsidRPr="00EB793D" w:rsidRDefault="007C1308" w:rsidP="007C1308">
      <w:pPr>
        <w:ind w:left="1080"/>
        <w:jc w:val="both"/>
        <w:rPr>
          <w:rFonts w:cs="Arial"/>
          <w:sz w:val="18"/>
          <w:szCs w:val="18"/>
        </w:rPr>
      </w:pPr>
    </w:p>
    <w:p w14:paraId="2044E041" w14:textId="77777777" w:rsidR="005E5DC6" w:rsidRPr="00EB793D" w:rsidRDefault="005E5DC6" w:rsidP="00AA2807">
      <w:pPr>
        <w:pStyle w:val="ListParagraph"/>
        <w:numPr>
          <w:ilvl w:val="2"/>
          <w:numId w:val="42"/>
        </w:numPr>
        <w:ind w:left="2160" w:hanging="720"/>
        <w:jc w:val="both"/>
        <w:rPr>
          <w:rFonts w:cs="Arial"/>
          <w:sz w:val="18"/>
          <w:szCs w:val="18"/>
        </w:rPr>
      </w:pPr>
      <w:r w:rsidRPr="00EB793D">
        <w:rPr>
          <w:rFonts w:cs="Arial"/>
          <w:sz w:val="18"/>
          <w:szCs w:val="18"/>
        </w:rPr>
        <w:t xml:space="preserve">A </w:t>
      </w:r>
      <w:r w:rsidR="00EA419D" w:rsidRPr="00EB793D">
        <w:rPr>
          <w:rFonts w:cs="Arial"/>
          <w:sz w:val="18"/>
          <w:szCs w:val="18"/>
        </w:rPr>
        <w:t>Geotechnical R</w:t>
      </w:r>
      <w:r w:rsidRPr="00EB793D">
        <w:rPr>
          <w:rFonts w:cs="Arial"/>
          <w:sz w:val="18"/>
          <w:szCs w:val="18"/>
        </w:rPr>
        <w:t>eport has been prepared by</w:t>
      </w:r>
      <w:r w:rsidR="00366B4B" w:rsidRPr="00EB793D">
        <w:rPr>
          <w:rFonts w:cs="Arial"/>
          <w:i/>
          <w:sz w:val="18"/>
          <w:szCs w:val="18"/>
          <w:highlight w:val="yellow"/>
        </w:rPr>
        <w:t xml:space="preserve"> </w:t>
      </w:r>
      <w:r w:rsidR="00366B4B" w:rsidRPr="00EB793D">
        <w:rPr>
          <w:rFonts w:cs="Arial"/>
          <w:b/>
          <w:sz w:val="18"/>
          <w:szCs w:val="18"/>
          <w:highlight w:val="yellow"/>
        </w:rPr>
        <w:t>[</w:t>
      </w:r>
      <w:r w:rsidR="00366B4B" w:rsidRPr="00EB793D">
        <w:rPr>
          <w:rFonts w:cs="Arial"/>
          <w:b/>
          <w:i/>
          <w:sz w:val="18"/>
          <w:szCs w:val="18"/>
          <w:highlight w:val="yellow"/>
        </w:rPr>
        <w:t>Insert Firm Name, of City, State]</w:t>
      </w:r>
      <w:r w:rsidR="00366B4B" w:rsidRPr="00EB793D">
        <w:rPr>
          <w:rFonts w:cs="Arial"/>
          <w:b/>
          <w:i/>
          <w:sz w:val="18"/>
          <w:szCs w:val="18"/>
        </w:rPr>
        <w:t xml:space="preserve"> </w:t>
      </w:r>
      <w:r w:rsidRPr="00EB793D">
        <w:rPr>
          <w:rFonts w:cs="Arial"/>
          <w:sz w:val="18"/>
          <w:szCs w:val="18"/>
        </w:rPr>
        <w:t xml:space="preserve">as a service to the </w:t>
      </w:r>
      <w:r w:rsidR="00630957" w:rsidRPr="00EB793D">
        <w:rPr>
          <w:rFonts w:cs="Arial"/>
          <w:sz w:val="18"/>
          <w:szCs w:val="18"/>
        </w:rPr>
        <w:t>Owner</w:t>
      </w:r>
      <w:r w:rsidRPr="00EB793D">
        <w:rPr>
          <w:rFonts w:cs="Arial"/>
          <w:sz w:val="18"/>
          <w:szCs w:val="18"/>
        </w:rPr>
        <w:t xml:space="preserve">.  </w:t>
      </w:r>
      <w:r w:rsidR="00D868A8" w:rsidRPr="00EB793D">
        <w:rPr>
          <w:rFonts w:cs="Arial"/>
          <w:sz w:val="18"/>
          <w:szCs w:val="18"/>
        </w:rPr>
        <w:t>A copy</w:t>
      </w:r>
      <w:r w:rsidRPr="00EB793D">
        <w:rPr>
          <w:rFonts w:cs="Arial"/>
          <w:sz w:val="18"/>
          <w:szCs w:val="18"/>
        </w:rPr>
        <w:t xml:space="preserve"> of the report </w:t>
      </w:r>
      <w:r w:rsidR="00D868A8" w:rsidRPr="00EB793D">
        <w:rPr>
          <w:rFonts w:cs="Arial"/>
          <w:sz w:val="18"/>
          <w:szCs w:val="18"/>
        </w:rPr>
        <w:t>has been</w:t>
      </w:r>
      <w:r w:rsidRPr="00EB793D">
        <w:rPr>
          <w:rFonts w:cs="Arial"/>
          <w:sz w:val="18"/>
          <w:szCs w:val="18"/>
        </w:rPr>
        <w:t xml:space="preserve"> provided</w:t>
      </w:r>
      <w:r w:rsidR="00D868A8" w:rsidRPr="00EB793D">
        <w:rPr>
          <w:rFonts w:cs="Arial"/>
          <w:sz w:val="18"/>
          <w:szCs w:val="18"/>
        </w:rPr>
        <w:t xml:space="preserve"> at the end of this </w:t>
      </w:r>
      <w:r w:rsidR="00B63871" w:rsidRPr="00EB793D">
        <w:rPr>
          <w:rFonts w:cs="Arial"/>
          <w:sz w:val="18"/>
          <w:szCs w:val="18"/>
        </w:rPr>
        <w:t xml:space="preserve">specification </w:t>
      </w:r>
      <w:r w:rsidR="00D868A8" w:rsidRPr="00EB793D">
        <w:rPr>
          <w:rFonts w:cs="Arial"/>
          <w:sz w:val="18"/>
          <w:szCs w:val="18"/>
        </w:rPr>
        <w:t>section</w:t>
      </w:r>
      <w:r w:rsidRPr="00EB793D">
        <w:rPr>
          <w:rFonts w:cs="Arial"/>
          <w:sz w:val="18"/>
          <w:szCs w:val="18"/>
        </w:rPr>
        <w:t xml:space="preserve">.  </w:t>
      </w:r>
      <w:r w:rsidR="00630957" w:rsidRPr="00EB793D">
        <w:rPr>
          <w:rFonts w:cs="Arial"/>
          <w:sz w:val="18"/>
          <w:szCs w:val="18"/>
        </w:rPr>
        <w:t>Inquiries</w:t>
      </w:r>
      <w:r w:rsidRPr="00EB793D">
        <w:rPr>
          <w:rFonts w:cs="Arial"/>
          <w:sz w:val="18"/>
          <w:szCs w:val="18"/>
        </w:rPr>
        <w:t xml:space="preserve"> regarding this report shall be referred to,</w:t>
      </w:r>
      <w:r w:rsidR="0046492E" w:rsidRPr="00EB793D">
        <w:rPr>
          <w:rFonts w:cs="Arial"/>
          <w:b/>
          <w:sz w:val="18"/>
          <w:szCs w:val="18"/>
          <w:highlight w:val="yellow"/>
        </w:rPr>
        <w:t xml:space="preserve"> [</w:t>
      </w:r>
      <w:r w:rsidR="0046492E" w:rsidRPr="00EB793D">
        <w:rPr>
          <w:rFonts w:cs="Arial"/>
          <w:b/>
          <w:i/>
          <w:sz w:val="18"/>
          <w:szCs w:val="18"/>
          <w:highlight w:val="yellow"/>
        </w:rPr>
        <w:t>Insert Design Professional Firm Name and Contact Name]</w:t>
      </w:r>
      <w:r w:rsidR="0046492E" w:rsidRPr="00EB793D">
        <w:rPr>
          <w:rFonts w:cs="Arial"/>
          <w:sz w:val="18"/>
          <w:szCs w:val="18"/>
          <w:highlight w:val="yellow"/>
        </w:rPr>
        <w:t>,</w:t>
      </w:r>
      <w:r w:rsidR="0046492E" w:rsidRPr="00EB793D">
        <w:rPr>
          <w:rFonts w:cs="Arial"/>
          <w:sz w:val="18"/>
          <w:szCs w:val="18"/>
        </w:rPr>
        <w:t xml:space="preserve"> </w:t>
      </w:r>
      <w:r w:rsidRPr="00EB793D">
        <w:rPr>
          <w:rFonts w:cs="Arial"/>
          <w:sz w:val="18"/>
          <w:szCs w:val="18"/>
        </w:rPr>
        <w:t>with information copies sent to the Owner.  No representation or warranty is made by the Design Professional or the Owner of the adequacy or contents of this report.</w:t>
      </w:r>
    </w:p>
    <w:p w14:paraId="0D5BE94B" w14:textId="77777777" w:rsidR="00EA419D" w:rsidRPr="00EB793D" w:rsidRDefault="00EA419D" w:rsidP="005E5DC6">
      <w:pPr>
        <w:ind w:left="1440"/>
        <w:jc w:val="both"/>
        <w:rPr>
          <w:rFonts w:cs="Arial"/>
          <w:sz w:val="18"/>
          <w:szCs w:val="18"/>
        </w:rPr>
      </w:pPr>
    </w:p>
    <w:p w14:paraId="79D08947" w14:textId="297B7EEF" w:rsidR="00AD7204" w:rsidRPr="00DD3835" w:rsidRDefault="002178B5" w:rsidP="00AA2807">
      <w:pPr>
        <w:pStyle w:val="Left11"/>
        <w:numPr>
          <w:ilvl w:val="0"/>
          <w:numId w:val="54"/>
        </w:numPr>
        <w:tabs>
          <w:tab w:val="clear" w:pos="540"/>
          <w:tab w:val="left" w:pos="1440"/>
          <w:tab w:val="left" w:pos="2160"/>
          <w:tab w:val="left" w:pos="2880"/>
          <w:tab w:val="left" w:pos="3600"/>
        </w:tabs>
        <w:spacing w:after="0" w:line="240" w:lineRule="auto"/>
        <w:jc w:val="both"/>
        <w:rPr>
          <w:rFonts w:ascii="Arial" w:hAnsi="Arial" w:cs="Arial"/>
          <w:sz w:val="18"/>
          <w:szCs w:val="18"/>
        </w:rPr>
      </w:pPr>
      <w:r w:rsidRPr="00DD3835">
        <w:rPr>
          <w:rFonts w:ascii="Arial" w:hAnsi="Arial" w:cs="Arial"/>
          <w:sz w:val="18"/>
          <w:szCs w:val="18"/>
        </w:rPr>
        <w:t>C</w:t>
      </w:r>
      <w:r w:rsidR="00C72E0F" w:rsidRPr="00DD3835">
        <w:rPr>
          <w:rFonts w:ascii="Arial" w:hAnsi="Arial" w:cs="Arial"/>
          <w:sz w:val="18"/>
          <w:szCs w:val="18"/>
        </w:rPr>
        <w:t>oordination</w:t>
      </w:r>
      <w:r w:rsidRPr="00DD3835">
        <w:rPr>
          <w:rFonts w:ascii="Arial" w:hAnsi="Arial" w:cs="Arial"/>
          <w:sz w:val="18"/>
          <w:szCs w:val="18"/>
        </w:rPr>
        <w:t xml:space="preserve"> D</w:t>
      </w:r>
      <w:r w:rsidR="00C72E0F" w:rsidRPr="00DD3835">
        <w:rPr>
          <w:rFonts w:ascii="Arial" w:hAnsi="Arial" w:cs="Arial"/>
          <w:sz w:val="18"/>
          <w:szCs w:val="18"/>
        </w:rPr>
        <w:t>rawings</w:t>
      </w:r>
      <w:r w:rsidR="00AD7204" w:rsidRPr="00DD3835">
        <w:rPr>
          <w:rFonts w:ascii="Arial" w:hAnsi="Arial" w:cs="Arial"/>
          <w:sz w:val="18"/>
          <w:szCs w:val="18"/>
        </w:rPr>
        <w:t xml:space="preserve">: </w:t>
      </w:r>
      <w:r w:rsidR="00AD7204" w:rsidRPr="00DD3835">
        <w:rPr>
          <w:rFonts w:ascii="Arial" w:hAnsi="Arial" w:cs="Arial"/>
          <w:b/>
          <w:sz w:val="18"/>
          <w:szCs w:val="18"/>
          <w:highlight w:val="yellow"/>
        </w:rPr>
        <w:t>[Include as directed by the Project Manager</w:t>
      </w:r>
      <w:r w:rsidR="00762575" w:rsidRPr="00DD3835">
        <w:rPr>
          <w:rFonts w:ascii="Arial" w:hAnsi="Arial" w:cs="Arial"/>
          <w:b/>
          <w:sz w:val="18"/>
          <w:szCs w:val="18"/>
          <w:highlight w:val="yellow"/>
        </w:rPr>
        <w:t xml:space="preserve"> or type Not Applicable</w:t>
      </w:r>
      <w:r w:rsidR="00AD7204" w:rsidRPr="00DD3835">
        <w:rPr>
          <w:rFonts w:ascii="Arial" w:hAnsi="Arial" w:cs="Arial"/>
          <w:b/>
          <w:sz w:val="18"/>
          <w:szCs w:val="18"/>
          <w:highlight w:val="yellow"/>
        </w:rPr>
        <w:t>.</w:t>
      </w:r>
      <w:r w:rsidR="005B0238" w:rsidRPr="00DD3835">
        <w:rPr>
          <w:rFonts w:ascii="Arial" w:hAnsi="Arial" w:cs="Arial"/>
          <w:b/>
          <w:sz w:val="18"/>
          <w:szCs w:val="18"/>
          <w:highlight w:val="yellow"/>
        </w:rPr>
        <w:t xml:space="preserve">  Use </w:t>
      </w:r>
      <w:r w:rsidR="005011C5" w:rsidRPr="00DD3835">
        <w:rPr>
          <w:rFonts w:ascii="Arial" w:hAnsi="Arial" w:cs="Arial"/>
          <w:b/>
          <w:sz w:val="18"/>
          <w:szCs w:val="18"/>
          <w:highlight w:val="yellow"/>
        </w:rPr>
        <w:t xml:space="preserve">180 for non-UIHC projects and </w:t>
      </w:r>
      <w:r w:rsidR="005B0238" w:rsidRPr="00DD3835">
        <w:rPr>
          <w:rFonts w:ascii="Arial" w:hAnsi="Arial" w:cs="Arial"/>
          <w:b/>
          <w:sz w:val="18"/>
          <w:szCs w:val="18"/>
          <w:highlight w:val="yellow"/>
        </w:rPr>
        <w:t>60 days for UIHC projects.</w:t>
      </w:r>
      <w:r w:rsidR="00AD7204" w:rsidRPr="00DD3835">
        <w:rPr>
          <w:rFonts w:ascii="Arial" w:hAnsi="Arial" w:cs="Arial"/>
          <w:b/>
          <w:sz w:val="18"/>
          <w:szCs w:val="18"/>
          <w:highlight w:val="yellow"/>
        </w:rPr>
        <w:t>]</w:t>
      </w:r>
    </w:p>
    <w:p w14:paraId="502F64B9" w14:textId="77777777" w:rsidR="00AD7204" w:rsidRPr="00EB793D" w:rsidRDefault="00AD7204" w:rsidP="00AD7204">
      <w:pPr>
        <w:tabs>
          <w:tab w:val="left" w:pos="720"/>
        </w:tabs>
        <w:ind w:left="1080"/>
        <w:jc w:val="both"/>
        <w:rPr>
          <w:rFonts w:cs="Arial"/>
          <w:sz w:val="18"/>
          <w:szCs w:val="18"/>
        </w:rPr>
      </w:pPr>
    </w:p>
    <w:p w14:paraId="4537F7D4" w14:textId="77777777" w:rsidR="00AD7204" w:rsidRPr="00EB793D" w:rsidRDefault="00AD7204" w:rsidP="00AA2807">
      <w:pPr>
        <w:pStyle w:val="Level1"/>
        <w:numPr>
          <w:ilvl w:val="2"/>
          <w:numId w:val="55"/>
        </w:numPr>
        <w:ind w:left="2160" w:hanging="720"/>
        <w:jc w:val="both"/>
        <w:rPr>
          <w:rFonts w:cs="Arial"/>
          <w:sz w:val="18"/>
          <w:szCs w:val="18"/>
        </w:rPr>
      </w:pPr>
      <w:r w:rsidRPr="00EB793D">
        <w:rPr>
          <w:rFonts w:cs="Arial"/>
          <w:sz w:val="18"/>
          <w:szCs w:val="18"/>
        </w:rPr>
        <w:t>Within</w:t>
      </w:r>
      <w:r w:rsidRPr="00EB793D">
        <w:rPr>
          <w:rFonts w:cs="Arial"/>
          <w:b/>
          <w:sz w:val="18"/>
          <w:szCs w:val="18"/>
        </w:rPr>
        <w:t xml:space="preserve"> </w:t>
      </w:r>
      <w:r w:rsidR="005011C5" w:rsidRPr="00EB793D">
        <w:rPr>
          <w:rFonts w:cs="Arial"/>
          <w:b/>
          <w:sz w:val="18"/>
          <w:szCs w:val="18"/>
        </w:rPr>
        <w:t>[</w:t>
      </w:r>
      <w:r w:rsidRPr="00EB793D">
        <w:rPr>
          <w:rFonts w:cs="Arial"/>
          <w:b/>
          <w:sz w:val="18"/>
          <w:szCs w:val="18"/>
        </w:rPr>
        <w:t>One Hundred and E</w:t>
      </w:r>
      <w:r w:rsidR="005011C5" w:rsidRPr="00EB793D">
        <w:rPr>
          <w:rFonts w:cs="Arial"/>
          <w:b/>
          <w:sz w:val="18"/>
          <w:szCs w:val="18"/>
        </w:rPr>
        <w:t>ighty (180)] or [Sixty (60)] days</w:t>
      </w:r>
      <w:r w:rsidRPr="00EB793D">
        <w:rPr>
          <w:rFonts w:cs="Arial"/>
          <w:sz w:val="18"/>
          <w:szCs w:val="18"/>
        </w:rPr>
        <w:t xml:space="preserve"> of Notice to Proceed provide coordination drawings for the integration of the Work, including work first shown in detail on the shop drawings or product data.  Show sequencing and relationship of separate units of </w:t>
      </w:r>
      <w:r w:rsidR="00996F42" w:rsidRPr="00EB793D">
        <w:rPr>
          <w:rFonts w:cs="Arial"/>
          <w:sz w:val="18"/>
          <w:szCs w:val="18"/>
        </w:rPr>
        <w:t>work, which</w:t>
      </w:r>
      <w:r w:rsidRPr="00EB793D">
        <w:rPr>
          <w:rFonts w:cs="Arial"/>
          <w:sz w:val="18"/>
          <w:szCs w:val="18"/>
        </w:rPr>
        <w:t xml:space="preserve"> must interface in a restricted manner to fit in the space provided, or function as indicated.</w:t>
      </w:r>
    </w:p>
    <w:p w14:paraId="0F2B6C11" w14:textId="77777777" w:rsidR="00AD7204" w:rsidRPr="00EB793D" w:rsidRDefault="00AD7204" w:rsidP="00AD7204">
      <w:pPr>
        <w:tabs>
          <w:tab w:val="left" w:pos="720"/>
        </w:tabs>
        <w:ind w:left="1440" w:hanging="1440"/>
        <w:jc w:val="both"/>
        <w:rPr>
          <w:rFonts w:cs="Arial"/>
          <w:sz w:val="18"/>
          <w:szCs w:val="18"/>
        </w:rPr>
      </w:pPr>
    </w:p>
    <w:p w14:paraId="0FDD78CF" w14:textId="77777777" w:rsidR="00854E2B" w:rsidRPr="00EB793D" w:rsidRDefault="00AD7204" w:rsidP="00AA2807">
      <w:pPr>
        <w:pStyle w:val="ListParagraph"/>
        <w:numPr>
          <w:ilvl w:val="5"/>
          <w:numId w:val="87"/>
        </w:numPr>
        <w:tabs>
          <w:tab w:val="clear" w:pos="4320"/>
        </w:tabs>
        <w:ind w:left="2790" w:hanging="540"/>
        <w:jc w:val="both"/>
        <w:rPr>
          <w:rFonts w:cs="Arial"/>
          <w:sz w:val="18"/>
          <w:szCs w:val="18"/>
        </w:rPr>
      </w:pPr>
      <w:r w:rsidRPr="00EB793D">
        <w:rPr>
          <w:rFonts w:cs="Arial"/>
          <w:sz w:val="18"/>
          <w:szCs w:val="18"/>
        </w:rPr>
        <w:t>Show the interrelationship of components shown on separate shop drawings.</w:t>
      </w:r>
    </w:p>
    <w:p w14:paraId="3E704C41" w14:textId="77777777" w:rsidR="00854E2B" w:rsidRPr="00EB793D" w:rsidRDefault="00854E2B" w:rsidP="00183F4F">
      <w:pPr>
        <w:pStyle w:val="ListParagraph"/>
        <w:ind w:left="2790" w:hanging="540"/>
        <w:jc w:val="both"/>
        <w:rPr>
          <w:rFonts w:cs="Arial"/>
          <w:sz w:val="18"/>
          <w:szCs w:val="18"/>
        </w:rPr>
      </w:pPr>
    </w:p>
    <w:p w14:paraId="752A3626" w14:textId="77777777" w:rsidR="00854E2B" w:rsidRPr="00EB793D" w:rsidRDefault="00AD7204" w:rsidP="00AA2807">
      <w:pPr>
        <w:pStyle w:val="ListParagraph"/>
        <w:numPr>
          <w:ilvl w:val="5"/>
          <w:numId w:val="87"/>
        </w:numPr>
        <w:tabs>
          <w:tab w:val="clear" w:pos="4320"/>
        </w:tabs>
        <w:ind w:left="2790" w:hanging="540"/>
        <w:jc w:val="both"/>
        <w:rPr>
          <w:rFonts w:cs="Arial"/>
          <w:sz w:val="18"/>
          <w:szCs w:val="18"/>
        </w:rPr>
      </w:pPr>
      <w:r w:rsidRPr="00EB793D">
        <w:rPr>
          <w:rFonts w:cs="Arial"/>
          <w:sz w:val="18"/>
          <w:szCs w:val="18"/>
        </w:rPr>
        <w:t>Indicate required installation sequences.</w:t>
      </w:r>
    </w:p>
    <w:p w14:paraId="6F6C3627" w14:textId="77777777" w:rsidR="00854E2B" w:rsidRPr="00EB793D" w:rsidRDefault="00854E2B" w:rsidP="00183F4F">
      <w:pPr>
        <w:pStyle w:val="ListParagraph"/>
        <w:ind w:left="2790" w:hanging="540"/>
        <w:rPr>
          <w:rFonts w:cs="Arial"/>
          <w:sz w:val="18"/>
          <w:szCs w:val="18"/>
        </w:rPr>
      </w:pPr>
    </w:p>
    <w:p w14:paraId="25667B2B" w14:textId="77777777" w:rsidR="00854E2B" w:rsidRPr="00EB793D" w:rsidRDefault="00AD7204" w:rsidP="00AA2807">
      <w:pPr>
        <w:pStyle w:val="ListParagraph"/>
        <w:numPr>
          <w:ilvl w:val="5"/>
          <w:numId w:val="87"/>
        </w:numPr>
        <w:tabs>
          <w:tab w:val="clear" w:pos="4320"/>
        </w:tabs>
        <w:ind w:left="2790" w:hanging="540"/>
        <w:jc w:val="both"/>
        <w:rPr>
          <w:rFonts w:cs="Arial"/>
          <w:sz w:val="18"/>
          <w:szCs w:val="18"/>
        </w:rPr>
      </w:pPr>
      <w:r w:rsidRPr="00EB793D">
        <w:rPr>
          <w:rFonts w:cs="Arial"/>
          <w:sz w:val="18"/>
          <w:szCs w:val="18"/>
        </w:rPr>
        <w:t>Call attention in advance to the Design Professional of any dimensional or detail information needed to complete the coordination drawings.</w:t>
      </w:r>
    </w:p>
    <w:p w14:paraId="678FE3FB" w14:textId="77777777" w:rsidR="00854E2B" w:rsidRPr="00EB793D" w:rsidRDefault="00854E2B" w:rsidP="00854E2B">
      <w:pPr>
        <w:pStyle w:val="ListParagraph"/>
        <w:rPr>
          <w:rFonts w:cs="Arial"/>
          <w:sz w:val="18"/>
          <w:szCs w:val="18"/>
        </w:rPr>
      </w:pPr>
    </w:p>
    <w:p w14:paraId="1629F957" w14:textId="77777777" w:rsidR="00854E2B" w:rsidRPr="00EB793D" w:rsidRDefault="00465828" w:rsidP="00AA2807">
      <w:pPr>
        <w:pStyle w:val="Level1"/>
        <w:numPr>
          <w:ilvl w:val="2"/>
          <w:numId w:val="55"/>
        </w:numPr>
        <w:ind w:left="2160" w:hanging="720"/>
        <w:jc w:val="both"/>
        <w:rPr>
          <w:rFonts w:cs="Arial"/>
          <w:sz w:val="18"/>
          <w:szCs w:val="18"/>
        </w:rPr>
      </w:pPr>
      <w:r w:rsidRPr="00EB793D">
        <w:rPr>
          <w:rFonts w:cs="Arial"/>
          <w:sz w:val="18"/>
          <w:szCs w:val="18"/>
        </w:rPr>
        <w:lastRenderedPageBreak/>
        <w:t>Constructor</w:t>
      </w:r>
      <w:r w:rsidR="00AD7204" w:rsidRPr="00EB793D">
        <w:rPr>
          <w:rFonts w:cs="Arial"/>
          <w:sz w:val="18"/>
          <w:szCs w:val="18"/>
        </w:rPr>
        <w:t xml:space="preserve"> shall provide and submit coordination Shop Drawings depicting all detailed assemblies for the respective architectural, mechanical, </w:t>
      </w:r>
      <w:r w:rsidR="00BE1D27" w:rsidRPr="00EB793D">
        <w:rPr>
          <w:rFonts w:cs="Arial"/>
          <w:sz w:val="18"/>
          <w:szCs w:val="18"/>
        </w:rPr>
        <w:t>and plumbing</w:t>
      </w:r>
      <w:r w:rsidR="00AD7204" w:rsidRPr="00EB793D">
        <w:rPr>
          <w:rFonts w:cs="Arial"/>
          <w:sz w:val="18"/>
          <w:szCs w:val="18"/>
        </w:rPr>
        <w:t xml:space="preserve">, fire protection and electrical fixtures, fittings, devices, etc. as may penetrate the ceiling; and indicate all necessary modifications for review and approval.  All above ceiling systems and ceiling device layouts shall be coordinated using the Architectural Reflected Ceiling Plans.  The Coordination Shop Drawings shall be coordinated between all trades before being submitted by the General </w:t>
      </w:r>
      <w:r w:rsidRPr="00EB793D">
        <w:rPr>
          <w:rFonts w:cs="Arial"/>
          <w:sz w:val="18"/>
          <w:szCs w:val="18"/>
        </w:rPr>
        <w:t>Constructor</w:t>
      </w:r>
      <w:r w:rsidR="00AD7204" w:rsidRPr="00EB793D">
        <w:rPr>
          <w:rFonts w:cs="Arial"/>
          <w:sz w:val="18"/>
          <w:szCs w:val="18"/>
        </w:rPr>
        <w:t>.</w:t>
      </w:r>
    </w:p>
    <w:p w14:paraId="634F3A52" w14:textId="77777777" w:rsidR="00854E2B" w:rsidRPr="00EB793D" w:rsidRDefault="00854E2B" w:rsidP="00854E2B">
      <w:pPr>
        <w:pStyle w:val="ListParagraph"/>
        <w:rPr>
          <w:rFonts w:cs="Arial"/>
          <w:sz w:val="18"/>
          <w:szCs w:val="18"/>
        </w:rPr>
      </w:pPr>
    </w:p>
    <w:p w14:paraId="717D5312" w14:textId="77777777" w:rsidR="00854E2B" w:rsidRPr="00EB793D" w:rsidRDefault="00AD7204" w:rsidP="00AA2807">
      <w:pPr>
        <w:pStyle w:val="Level1"/>
        <w:numPr>
          <w:ilvl w:val="2"/>
          <w:numId w:val="55"/>
        </w:numPr>
        <w:ind w:left="2160" w:hanging="720"/>
        <w:jc w:val="both"/>
        <w:rPr>
          <w:rFonts w:cs="Arial"/>
          <w:sz w:val="18"/>
          <w:szCs w:val="18"/>
        </w:rPr>
      </w:pPr>
      <w:r w:rsidRPr="00EB793D">
        <w:rPr>
          <w:rFonts w:cs="Arial"/>
          <w:sz w:val="18"/>
          <w:szCs w:val="18"/>
        </w:rPr>
        <w:t>Provide coordination shop drawings indicating all trades, including structural components, and electrical items for all congested areas.</w:t>
      </w:r>
    </w:p>
    <w:p w14:paraId="6FE8E055" w14:textId="77777777" w:rsidR="00854E2B" w:rsidRPr="00EB793D" w:rsidRDefault="00854E2B" w:rsidP="00854E2B">
      <w:pPr>
        <w:pStyle w:val="ListParagraph"/>
        <w:rPr>
          <w:rFonts w:cs="Arial"/>
          <w:sz w:val="18"/>
          <w:szCs w:val="18"/>
        </w:rPr>
      </w:pPr>
    </w:p>
    <w:p w14:paraId="53F31463" w14:textId="77777777" w:rsidR="00854E2B" w:rsidRPr="00EB793D" w:rsidRDefault="00AD7204" w:rsidP="00AA2807">
      <w:pPr>
        <w:pStyle w:val="ListParagraph"/>
        <w:numPr>
          <w:ilvl w:val="5"/>
          <w:numId w:val="67"/>
        </w:numPr>
        <w:tabs>
          <w:tab w:val="clear" w:pos="4320"/>
        </w:tabs>
        <w:ind w:left="2790" w:hanging="540"/>
        <w:jc w:val="both"/>
        <w:rPr>
          <w:rFonts w:cs="Arial"/>
          <w:sz w:val="18"/>
          <w:szCs w:val="18"/>
        </w:rPr>
      </w:pPr>
      <w:r w:rsidRPr="00EB793D">
        <w:rPr>
          <w:rFonts w:cs="Arial"/>
          <w:sz w:val="18"/>
          <w:szCs w:val="18"/>
        </w:rPr>
        <w:t xml:space="preserve">The Coordination drawings shall demonstrate how the components will be installed and how the service area is to be maintained to such items as valves, dampers, and coils necessary for the overall system installation and coordination.  The scale of the coordination shop drawings shall be large enough to identify all elements, but not less than ¼” = 1’- 0”.  The coordination drawings shall be on CAD, </w:t>
      </w:r>
      <w:r w:rsidR="00084DE1" w:rsidRPr="00EB793D">
        <w:rPr>
          <w:rFonts w:cs="Arial"/>
          <w:sz w:val="18"/>
          <w:szCs w:val="18"/>
        </w:rPr>
        <w:t>AutoCAD</w:t>
      </w:r>
      <w:r w:rsidRPr="00EB793D">
        <w:rPr>
          <w:rFonts w:cs="Arial"/>
          <w:sz w:val="18"/>
          <w:szCs w:val="18"/>
        </w:rPr>
        <w:t xml:space="preserve"> (current addition), printed out color coded by trade on single sheet for each Work area.  </w:t>
      </w:r>
      <w:r w:rsidR="00465828" w:rsidRPr="00EB793D">
        <w:rPr>
          <w:rFonts w:cs="Arial"/>
          <w:sz w:val="18"/>
          <w:szCs w:val="18"/>
        </w:rPr>
        <w:t>Constructor</w:t>
      </w:r>
      <w:r w:rsidRPr="00EB793D">
        <w:rPr>
          <w:rFonts w:cs="Arial"/>
          <w:sz w:val="18"/>
          <w:szCs w:val="18"/>
        </w:rPr>
        <w:t xml:space="preserve"> shall submit four (4) color copies of the coordination drawings for Design Professional and Owner review.</w:t>
      </w:r>
    </w:p>
    <w:p w14:paraId="2F620F61" w14:textId="77777777" w:rsidR="00854E2B" w:rsidRPr="00EB793D" w:rsidRDefault="00854E2B" w:rsidP="00854E2B">
      <w:pPr>
        <w:pStyle w:val="ListParagraph"/>
        <w:rPr>
          <w:rFonts w:cs="Arial"/>
          <w:sz w:val="18"/>
          <w:szCs w:val="18"/>
        </w:rPr>
      </w:pPr>
    </w:p>
    <w:p w14:paraId="5FF4C7EA" w14:textId="77777777" w:rsidR="00AD7204" w:rsidRPr="00EB793D" w:rsidRDefault="00AD7204" w:rsidP="00AA2807">
      <w:pPr>
        <w:pStyle w:val="Level1"/>
        <w:numPr>
          <w:ilvl w:val="2"/>
          <w:numId w:val="55"/>
        </w:numPr>
        <w:ind w:left="2160" w:hanging="720"/>
        <w:jc w:val="both"/>
        <w:rPr>
          <w:rFonts w:cs="Arial"/>
          <w:sz w:val="18"/>
          <w:szCs w:val="18"/>
        </w:rPr>
      </w:pPr>
      <w:r w:rsidRPr="00EB793D">
        <w:rPr>
          <w:rFonts w:cs="Arial"/>
          <w:sz w:val="18"/>
          <w:szCs w:val="18"/>
        </w:rPr>
        <w:t xml:space="preserve">Each </w:t>
      </w:r>
      <w:r w:rsidR="00465828" w:rsidRPr="00EB793D">
        <w:rPr>
          <w:rFonts w:cs="Arial"/>
          <w:sz w:val="18"/>
          <w:szCs w:val="18"/>
        </w:rPr>
        <w:t>Constructor</w:t>
      </w:r>
      <w:r w:rsidRPr="00EB793D">
        <w:rPr>
          <w:rFonts w:cs="Arial"/>
          <w:sz w:val="18"/>
          <w:szCs w:val="18"/>
        </w:rPr>
        <w:t>/</w:t>
      </w:r>
      <w:r w:rsidR="00465828" w:rsidRPr="00EB793D">
        <w:rPr>
          <w:rFonts w:cs="Arial"/>
          <w:sz w:val="18"/>
          <w:szCs w:val="18"/>
        </w:rPr>
        <w:t>Subcontractor</w:t>
      </w:r>
      <w:r w:rsidRPr="00EB793D">
        <w:rPr>
          <w:rFonts w:cs="Arial"/>
          <w:sz w:val="18"/>
          <w:szCs w:val="18"/>
        </w:rPr>
        <w:t xml:space="preserve"> responsible for items of work located in or above ceilings, shafts</w:t>
      </w:r>
      <w:r w:rsidR="00996F42" w:rsidRPr="00EB793D">
        <w:rPr>
          <w:rFonts w:cs="Arial"/>
          <w:sz w:val="18"/>
          <w:szCs w:val="18"/>
        </w:rPr>
        <w:t>,</w:t>
      </w:r>
      <w:r w:rsidRPr="00EB793D">
        <w:rPr>
          <w:rFonts w:cs="Arial"/>
          <w:sz w:val="18"/>
          <w:szCs w:val="18"/>
        </w:rPr>
        <w:t xml:space="preserve"> and in equipment rooms</w:t>
      </w:r>
      <w:r w:rsidR="00996F42" w:rsidRPr="00EB793D">
        <w:rPr>
          <w:rFonts w:cs="Arial"/>
          <w:sz w:val="18"/>
          <w:szCs w:val="18"/>
        </w:rPr>
        <w:t>,</w:t>
      </w:r>
      <w:r w:rsidRPr="00EB793D">
        <w:rPr>
          <w:rFonts w:cs="Arial"/>
          <w:sz w:val="18"/>
          <w:szCs w:val="18"/>
        </w:rPr>
        <w:t xml:space="preserve"> shall participate in preparing coordination drawings.</w:t>
      </w:r>
    </w:p>
    <w:p w14:paraId="4CA64761" w14:textId="77777777" w:rsidR="00AD7204" w:rsidRPr="00EB793D" w:rsidRDefault="00AD7204" w:rsidP="00AD7204">
      <w:pPr>
        <w:tabs>
          <w:tab w:val="left" w:pos="720"/>
        </w:tabs>
        <w:jc w:val="both"/>
        <w:rPr>
          <w:rFonts w:cs="Arial"/>
          <w:sz w:val="18"/>
          <w:szCs w:val="18"/>
        </w:rPr>
      </w:pPr>
      <w:r w:rsidRPr="00EB793D">
        <w:rPr>
          <w:rFonts w:cs="Arial"/>
          <w:sz w:val="18"/>
          <w:szCs w:val="18"/>
        </w:rPr>
        <w:tab/>
      </w:r>
      <w:r w:rsidRPr="00EB793D">
        <w:rPr>
          <w:rFonts w:cs="Arial"/>
          <w:sz w:val="18"/>
          <w:szCs w:val="18"/>
        </w:rPr>
        <w:tab/>
      </w:r>
    </w:p>
    <w:p w14:paraId="220D393E" w14:textId="77777777" w:rsidR="00AD7204" w:rsidRPr="00EB793D" w:rsidRDefault="00AD7204" w:rsidP="00AA2807">
      <w:pPr>
        <w:pStyle w:val="Level1"/>
        <w:numPr>
          <w:ilvl w:val="2"/>
          <w:numId w:val="55"/>
        </w:numPr>
        <w:ind w:left="2160" w:hanging="720"/>
        <w:jc w:val="both"/>
        <w:rPr>
          <w:rFonts w:cs="Arial"/>
          <w:sz w:val="18"/>
          <w:szCs w:val="18"/>
        </w:rPr>
      </w:pPr>
      <w:r w:rsidRPr="00EB793D">
        <w:rPr>
          <w:rFonts w:cs="Arial"/>
          <w:sz w:val="18"/>
          <w:szCs w:val="18"/>
        </w:rPr>
        <w:t>Coordination drawings shall show the layout and location of the following:</w:t>
      </w:r>
    </w:p>
    <w:p w14:paraId="7059D3AA" w14:textId="77777777" w:rsidR="00AD7204" w:rsidRPr="00EB793D" w:rsidRDefault="00AD7204" w:rsidP="00AD7204">
      <w:pPr>
        <w:tabs>
          <w:tab w:val="left" w:pos="720"/>
        </w:tabs>
        <w:ind w:left="2160"/>
        <w:jc w:val="both"/>
        <w:rPr>
          <w:rFonts w:cs="Arial"/>
          <w:sz w:val="18"/>
          <w:szCs w:val="18"/>
        </w:rPr>
      </w:pPr>
    </w:p>
    <w:p w14:paraId="411A2049" w14:textId="77777777" w:rsidR="00AD7204" w:rsidRPr="00EB793D" w:rsidRDefault="00AD7204" w:rsidP="00AD7204">
      <w:pPr>
        <w:tabs>
          <w:tab w:val="left" w:pos="720"/>
        </w:tabs>
        <w:ind w:left="2160"/>
        <w:jc w:val="both"/>
        <w:rPr>
          <w:rFonts w:cs="Arial"/>
          <w:sz w:val="18"/>
          <w:szCs w:val="18"/>
        </w:rPr>
      </w:pPr>
      <w:r w:rsidRPr="00EB793D">
        <w:rPr>
          <w:rFonts w:cs="Arial"/>
          <w:sz w:val="18"/>
          <w:szCs w:val="18"/>
        </w:rPr>
        <w:t>Plumbing</w:t>
      </w:r>
    </w:p>
    <w:p w14:paraId="2255705B" w14:textId="77777777" w:rsidR="00AD7204" w:rsidRPr="00EB793D" w:rsidRDefault="00AD7204" w:rsidP="00AD7204">
      <w:pPr>
        <w:tabs>
          <w:tab w:val="left" w:pos="720"/>
        </w:tabs>
        <w:ind w:left="2160"/>
        <w:jc w:val="both"/>
        <w:rPr>
          <w:rFonts w:cs="Arial"/>
          <w:sz w:val="18"/>
          <w:szCs w:val="18"/>
        </w:rPr>
      </w:pPr>
      <w:r w:rsidRPr="00EB793D">
        <w:rPr>
          <w:rFonts w:cs="Arial"/>
          <w:sz w:val="18"/>
          <w:szCs w:val="18"/>
        </w:rPr>
        <w:t>Fire Protection</w:t>
      </w:r>
    </w:p>
    <w:p w14:paraId="42C412BF" w14:textId="77777777" w:rsidR="00AD7204" w:rsidRPr="00EB793D" w:rsidRDefault="00AD7204" w:rsidP="00AD7204">
      <w:pPr>
        <w:tabs>
          <w:tab w:val="left" w:pos="720"/>
        </w:tabs>
        <w:ind w:left="2160"/>
        <w:jc w:val="both"/>
        <w:rPr>
          <w:rFonts w:cs="Arial"/>
          <w:sz w:val="18"/>
          <w:szCs w:val="18"/>
        </w:rPr>
      </w:pPr>
      <w:r w:rsidRPr="00EB793D">
        <w:rPr>
          <w:rFonts w:cs="Arial"/>
          <w:sz w:val="18"/>
          <w:szCs w:val="18"/>
        </w:rPr>
        <w:t>Mechanical Equipment</w:t>
      </w:r>
    </w:p>
    <w:p w14:paraId="7710125C" w14:textId="77777777" w:rsidR="00AD7204" w:rsidRPr="00EB793D" w:rsidRDefault="00AD7204" w:rsidP="00AD7204">
      <w:pPr>
        <w:tabs>
          <w:tab w:val="left" w:pos="720"/>
        </w:tabs>
        <w:ind w:left="2160"/>
        <w:jc w:val="both"/>
        <w:rPr>
          <w:rFonts w:cs="Arial"/>
          <w:sz w:val="18"/>
          <w:szCs w:val="18"/>
        </w:rPr>
      </w:pPr>
      <w:r w:rsidRPr="00EB793D">
        <w:rPr>
          <w:rFonts w:cs="Arial"/>
          <w:sz w:val="18"/>
          <w:szCs w:val="18"/>
        </w:rPr>
        <w:t>HVAC Equipment</w:t>
      </w:r>
    </w:p>
    <w:p w14:paraId="3E9D3F9E" w14:textId="77777777" w:rsidR="00AD7204" w:rsidRPr="00EB793D" w:rsidRDefault="00AD7204" w:rsidP="00AD7204">
      <w:pPr>
        <w:tabs>
          <w:tab w:val="left" w:pos="720"/>
        </w:tabs>
        <w:ind w:left="2160"/>
        <w:jc w:val="both"/>
        <w:rPr>
          <w:rFonts w:cs="Arial"/>
          <w:sz w:val="18"/>
          <w:szCs w:val="18"/>
        </w:rPr>
      </w:pPr>
      <w:r w:rsidRPr="00EB793D">
        <w:rPr>
          <w:rFonts w:cs="Arial"/>
          <w:sz w:val="18"/>
          <w:szCs w:val="18"/>
        </w:rPr>
        <w:t>Ductwork</w:t>
      </w:r>
    </w:p>
    <w:p w14:paraId="319E7554" w14:textId="77777777" w:rsidR="00AD7204" w:rsidRPr="00EB793D" w:rsidRDefault="00AD7204" w:rsidP="00AD7204">
      <w:pPr>
        <w:tabs>
          <w:tab w:val="left" w:pos="720"/>
        </w:tabs>
        <w:ind w:left="2160"/>
        <w:jc w:val="both"/>
        <w:rPr>
          <w:rFonts w:cs="Arial"/>
          <w:sz w:val="18"/>
          <w:szCs w:val="18"/>
        </w:rPr>
      </w:pPr>
      <w:r w:rsidRPr="00EB793D">
        <w:rPr>
          <w:rFonts w:cs="Arial"/>
          <w:sz w:val="18"/>
          <w:szCs w:val="18"/>
        </w:rPr>
        <w:t>Fire, Smoke and Balancing Dampers</w:t>
      </w:r>
    </w:p>
    <w:p w14:paraId="2707E4B2" w14:textId="77777777" w:rsidR="00AD7204" w:rsidRPr="00EB793D" w:rsidRDefault="00AD7204" w:rsidP="00AD7204">
      <w:pPr>
        <w:tabs>
          <w:tab w:val="left" w:pos="720"/>
        </w:tabs>
        <w:ind w:left="2160"/>
        <w:jc w:val="both"/>
        <w:rPr>
          <w:rFonts w:cs="Arial"/>
          <w:sz w:val="18"/>
          <w:szCs w:val="18"/>
        </w:rPr>
      </w:pPr>
      <w:r w:rsidRPr="00EB793D">
        <w:rPr>
          <w:rFonts w:cs="Arial"/>
          <w:sz w:val="18"/>
          <w:szCs w:val="18"/>
        </w:rPr>
        <w:t>Fire and Smoke Partitions</w:t>
      </w:r>
    </w:p>
    <w:p w14:paraId="74DD3795" w14:textId="77777777" w:rsidR="00AD7204" w:rsidRPr="00EB793D" w:rsidRDefault="00AD7204" w:rsidP="00AD7204">
      <w:pPr>
        <w:tabs>
          <w:tab w:val="left" w:pos="720"/>
        </w:tabs>
        <w:ind w:left="2160"/>
        <w:jc w:val="both"/>
        <w:rPr>
          <w:rFonts w:cs="Arial"/>
          <w:sz w:val="18"/>
          <w:szCs w:val="18"/>
        </w:rPr>
      </w:pPr>
      <w:r w:rsidRPr="00EB793D">
        <w:rPr>
          <w:rFonts w:cs="Arial"/>
          <w:sz w:val="18"/>
          <w:szCs w:val="18"/>
        </w:rPr>
        <w:t>Lighting Fixtures</w:t>
      </w:r>
    </w:p>
    <w:p w14:paraId="65AA54CD" w14:textId="77777777" w:rsidR="00AD7204" w:rsidRPr="001A226D" w:rsidRDefault="00AD7204" w:rsidP="00AD7204">
      <w:pPr>
        <w:tabs>
          <w:tab w:val="left" w:pos="720"/>
        </w:tabs>
        <w:ind w:left="2160"/>
        <w:jc w:val="both"/>
        <w:rPr>
          <w:rFonts w:cs="Arial"/>
          <w:sz w:val="18"/>
          <w:szCs w:val="18"/>
          <w:lang w:val="fr-FR"/>
        </w:rPr>
      </w:pPr>
      <w:r w:rsidRPr="001A226D">
        <w:rPr>
          <w:rFonts w:cs="Arial"/>
          <w:sz w:val="18"/>
          <w:szCs w:val="18"/>
          <w:lang w:val="fr-FR"/>
        </w:rPr>
        <w:t xml:space="preserve">Main Conduit </w:t>
      </w:r>
    </w:p>
    <w:p w14:paraId="5284181C" w14:textId="77777777" w:rsidR="00AD7204" w:rsidRPr="001A226D" w:rsidRDefault="00AD7204" w:rsidP="00AD7204">
      <w:pPr>
        <w:tabs>
          <w:tab w:val="left" w:pos="720"/>
        </w:tabs>
        <w:ind w:left="2160"/>
        <w:jc w:val="both"/>
        <w:rPr>
          <w:rFonts w:cs="Arial"/>
          <w:sz w:val="18"/>
          <w:szCs w:val="18"/>
          <w:lang w:val="fr-FR"/>
        </w:rPr>
      </w:pPr>
      <w:r w:rsidRPr="001A226D">
        <w:rPr>
          <w:rFonts w:cs="Arial"/>
          <w:sz w:val="18"/>
          <w:szCs w:val="18"/>
          <w:lang w:val="fr-FR"/>
        </w:rPr>
        <w:t>Structural Elements</w:t>
      </w:r>
    </w:p>
    <w:p w14:paraId="309DC9A2" w14:textId="77777777" w:rsidR="00AD7204" w:rsidRPr="001A226D" w:rsidRDefault="00AD7204" w:rsidP="00AD7204">
      <w:pPr>
        <w:pStyle w:val="Level1"/>
        <w:numPr>
          <w:ilvl w:val="0"/>
          <w:numId w:val="0"/>
        </w:numPr>
        <w:ind w:left="2160"/>
        <w:jc w:val="both"/>
        <w:rPr>
          <w:rFonts w:cs="Arial"/>
          <w:sz w:val="18"/>
          <w:szCs w:val="18"/>
          <w:lang w:val="fr-FR"/>
        </w:rPr>
      </w:pPr>
      <w:r w:rsidRPr="001A226D">
        <w:rPr>
          <w:rFonts w:cs="Arial"/>
          <w:sz w:val="18"/>
          <w:szCs w:val="18"/>
          <w:lang w:val="fr-FR"/>
        </w:rPr>
        <w:t>Cable Trays</w:t>
      </w:r>
    </w:p>
    <w:p w14:paraId="304D0F10" w14:textId="77777777" w:rsidR="00132E59" w:rsidRPr="00EB793D" w:rsidRDefault="00132E59" w:rsidP="00AD7204">
      <w:pPr>
        <w:pStyle w:val="Level1"/>
        <w:numPr>
          <w:ilvl w:val="0"/>
          <w:numId w:val="0"/>
        </w:numPr>
        <w:ind w:left="2160"/>
        <w:jc w:val="both"/>
        <w:rPr>
          <w:rFonts w:cs="Arial"/>
          <w:sz w:val="18"/>
          <w:szCs w:val="18"/>
        </w:rPr>
      </w:pPr>
      <w:r w:rsidRPr="00EB793D">
        <w:rPr>
          <w:rFonts w:cs="Arial"/>
          <w:sz w:val="18"/>
          <w:szCs w:val="18"/>
        </w:rPr>
        <w:t>Pneumatic Tube</w:t>
      </w:r>
      <w:r w:rsidR="005011C5" w:rsidRPr="00EB793D">
        <w:rPr>
          <w:rFonts w:cs="Arial"/>
          <w:sz w:val="18"/>
          <w:szCs w:val="18"/>
        </w:rPr>
        <w:t xml:space="preserve"> (as applicable)</w:t>
      </w:r>
    </w:p>
    <w:p w14:paraId="1747B008" w14:textId="77777777" w:rsidR="00132E59" w:rsidRPr="00EB793D" w:rsidRDefault="00132E59" w:rsidP="00AD7204">
      <w:pPr>
        <w:pStyle w:val="Level1"/>
        <w:numPr>
          <w:ilvl w:val="0"/>
          <w:numId w:val="0"/>
        </w:numPr>
        <w:ind w:left="2160"/>
        <w:jc w:val="both"/>
        <w:rPr>
          <w:rFonts w:cs="Arial"/>
          <w:sz w:val="18"/>
          <w:szCs w:val="18"/>
        </w:rPr>
      </w:pPr>
      <w:r w:rsidRPr="00EB793D">
        <w:rPr>
          <w:rFonts w:cs="Arial"/>
          <w:sz w:val="18"/>
          <w:szCs w:val="18"/>
        </w:rPr>
        <w:t>Medical Gas</w:t>
      </w:r>
      <w:r w:rsidR="005011C5" w:rsidRPr="00EB793D">
        <w:rPr>
          <w:rFonts w:cs="Arial"/>
          <w:sz w:val="18"/>
          <w:szCs w:val="18"/>
        </w:rPr>
        <w:t xml:space="preserve"> (as applicable)</w:t>
      </w:r>
    </w:p>
    <w:p w14:paraId="3438E6DE" w14:textId="77777777" w:rsidR="00132E59" w:rsidRPr="00EB793D" w:rsidRDefault="00132E59" w:rsidP="00AD7204">
      <w:pPr>
        <w:pStyle w:val="Level1"/>
        <w:numPr>
          <w:ilvl w:val="0"/>
          <w:numId w:val="0"/>
        </w:numPr>
        <w:ind w:left="2160"/>
        <w:jc w:val="both"/>
        <w:rPr>
          <w:rFonts w:cs="Arial"/>
          <w:sz w:val="18"/>
          <w:szCs w:val="18"/>
        </w:rPr>
      </w:pPr>
      <w:r w:rsidRPr="00EB793D">
        <w:rPr>
          <w:rFonts w:cs="Arial"/>
          <w:sz w:val="18"/>
          <w:szCs w:val="18"/>
        </w:rPr>
        <w:t>Fixed Equipment</w:t>
      </w:r>
      <w:r w:rsidR="005011C5" w:rsidRPr="00EB793D">
        <w:rPr>
          <w:rFonts w:cs="Arial"/>
          <w:sz w:val="18"/>
          <w:szCs w:val="18"/>
        </w:rPr>
        <w:t xml:space="preserve"> (as applicable)</w:t>
      </w:r>
    </w:p>
    <w:p w14:paraId="05FDA2D3" w14:textId="77777777" w:rsidR="00AD7204" w:rsidRPr="00EB793D" w:rsidRDefault="00AD7204" w:rsidP="001B699B">
      <w:pPr>
        <w:ind w:left="720"/>
        <w:jc w:val="both"/>
        <w:rPr>
          <w:rFonts w:cs="Arial"/>
          <w:sz w:val="18"/>
          <w:szCs w:val="18"/>
        </w:rPr>
      </w:pPr>
    </w:p>
    <w:p w14:paraId="6E5C39C3" w14:textId="2D8844FA" w:rsidR="00AD7204" w:rsidRPr="00DD3835" w:rsidRDefault="002178B5" w:rsidP="00AA2807">
      <w:pPr>
        <w:pStyle w:val="Left11"/>
        <w:numPr>
          <w:ilvl w:val="0"/>
          <w:numId w:val="54"/>
        </w:numPr>
        <w:tabs>
          <w:tab w:val="clear" w:pos="540"/>
          <w:tab w:val="left" w:pos="1440"/>
          <w:tab w:val="left" w:pos="2160"/>
          <w:tab w:val="left" w:pos="2880"/>
          <w:tab w:val="left" w:pos="3600"/>
        </w:tabs>
        <w:spacing w:after="0" w:line="240" w:lineRule="auto"/>
        <w:jc w:val="both"/>
        <w:rPr>
          <w:rFonts w:ascii="Arial" w:hAnsi="Arial" w:cs="Arial"/>
          <w:sz w:val="18"/>
          <w:szCs w:val="18"/>
        </w:rPr>
      </w:pPr>
      <w:r w:rsidRPr="00DD3835">
        <w:rPr>
          <w:rFonts w:ascii="Arial" w:hAnsi="Arial" w:cs="Arial"/>
          <w:sz w:val="18"/>
          <w:szCs w:val="18"/>
        </w:rPr>
        <w:t>M</w:t>
      </w:r>
      <w:r w:rsidR="00C72E0F" w:rsidRPr="00DD3835">
        <w:rPr>
          <w:rFonts w:ascii="Arial" w:hAnsi="Arial" w:cs="Arial"/>
          <w:sz w:val="18"/>
          <w:szCs w:val="18"/>
        </w:rPr>
        <w:t xml:space="preserve">ock-up </w:t>
      </w:r>
      <w:r w:rsidRPr="00DD3835">
        <w:rPr>
          <w:rFonts w:ascii="Arial" w:hAnsi="Arial" w:cs="Arial"/>
          <w:sz w:val="18"/>
          <w:szCs w:val="18"/>
        </w:rPr>
        <w:t>R</w:t>
      </w:r>
      <w:r w:rsidR="00C72E0F" w:rsidRPr="00DD3835">
        <w:rPr>
          <w:rFonts w:ascii="Arial" w:hAnsi="Arial" w:cs="Arial"/>
          <w:sz w:val="18"/>
          <w:szCs w:val="18"/>
        </w:rPr>
        <w:t>equirements</w:t>
      </w:r>
      <w:r w:rsidR="00AD7204" w:rsidRPr="00DD3835">
        <w:rPr>
          <w:rFonts w:ascii="Arial" w:hAnsi="Arial" w:cs="Arial"/>
          <w:sz w:val="18"/>
          <w:szCs w:val="18"/>
        </w:rPr>
        <w:t xml:space="preserve">: </w:t>
      </w:r>
      <w:r w:rsidR="00AD7204" w:rsidRPr="00DD3835">
        <w:rPr>
          <w:rFonts w:ascii="Arial" w:hAnsi="Arial" w:cs="Arial"/>
          <w:b/>
          <w:sz w:val="18"/>
          <w:szCs w:val="18"/>
        </w:rPr>
        <w:t>[</w:t>
      </w:r>
      <w:r w:rsidR="00AD7204" w:rsidRPr="00DD3835">
        <w:rPr>
          <w:rFonts w:ascii="Arial" w:hAnsi="Arial" w:cs="Arial"/>
          <w:b/>
          <w:sz w:val="18"/>
          <w:szCs w:val="18"/>
          <w:highlight w:val="yellow"/>
        </w:rPr>
        <w:t>Include on projects as deemed appropriate</w:t>
      </w:r>
      <w:r w:rsidR="00762575" w:rsidRPr="00DD3835">
        <w:rPr>
          <w:rFonts w:ascii="Arial" w:hAnsi="Arial" w:cs="Arial"/>
          <w:b/>
          <w:sz w:val="18"/>
          <w:szCs w:val="18"/>
          <w:highlight w:val="yellow"/>
        </w:rPr>
        <w:t xml:space="preserve"> or type Not Applicable</w:t>
      </w:r>
      <w:r w:rsidR="00AD7204" w:rsidRPr="00DD3835">
        <w:rPr>
          <w:rFonts w:ascii="Arial" w:hAnsi="Arial" w:cs="Arial"/>
          <w:b/>
          <w:sz w:val="18"/>
          <w:szCs w:val="18"/>
          <w:highlight w:val="yellow"/>
        </w:rPr>
        <w:t>].</w:t>
      </w:r>
      <w:r w:rsidR="0097474A" w:rsidRPr="00DD3835">
        <w:rPr>
          <w:rFonts w:ascii="Arial" w:hAnsi="Arial" w:cs="Arial"/>
          <w:b/>
          <w:sz w:val="18"/>
          <w:szCs w:val="18"/>
        </w:rPr>
        <w:t xml:space="preserve">  </w:t>
      </w:r>
      <w:r w:rsidR="0097474A" w:rsidRPr="00DD3835">
        <w:rPr>
          <w:rFonts w:ascii="Arial" w:hAnsi="Arial" w:cs="Arial"/>
          <w:b/>
          <w:sz w:val="18"/>
          <w:szCs w:val="18"/>
          <w:highlight w:val="yellow"/>
        </w:rPr>
        <w:t>[</w:t>
      </w:r>
      <w:r w:rsidR="00DD3835" w:rsidRPr="00DD3835">
        <w:rPr>
          <w:rFonts w:ascii="Arial" w:hAnsi="Arial" w:cs="Arial"/>
          <w:b/>
          <w:sz w:val="18"/>
          <w:szCs w:val="18"/>
          <w:highlight w:val="yellow"/>
        </w:rPr>
        <w:t>Confirm if a</w:t>
      </w:r>
      <w:r w:rsidR="0097474A" w:rsidRPr="00DD3835">
        <w:rPr>
          <w:rFonts w:ascii="Arial" w:hAnsi="Arial" w:cs="Arial"/>
          <w:b/>
          <w:sz w:val="18"/>
          <w:szCs w:val="18"/>
          <w:highlight w:val="yellow"/>
        </w:rPr>
        <w:t xml:space="preserve">ny connection to MEP Cx and/or BECx </w:t>
      </w:r>
      <w:r w:rsidR="00DD3835" w:rsidRPr="00DD3835">
        <w:rPr>
          <w:rFonts w:ascii="Arial" w:hAnsi="Arial" w:cs="Arial"/>
          <w:b/>
          <w:sz w:val="18"/>
          <w:szCs w:val="18"/>
          <w:highlight w:val="yellow"/>
        </w:rPr>
        <w:t xml:space="preserve">specification sections </w:t>
      </w:r>
      <w:r w:rsidR="0097474A" w:rsidRPr="00DD3835">
        <w:rPr>
          <w:rFonts w:ascii="Arial" w:hAnsi="Arial" w:cs="Arial"/>
          <w:b/>
          <w:sz w:val="18"/>
          <w:szCs w:val="18"/>
          <w:highlight w:val="yellow"/>
        </w:rPr>
        <w:t>shall be included here.]</w:t>
      </w:r>
    </w:p>
    <w:p w14:paraId="0075D7E4" w14:textId="77777777" w:rsidR="00AD7204" w:rsidRPr="00EB793D" w:rsidRDefault="00AD7204" w:rsidP="00AA2807">
      <w:pPr>
        <w:pStyle w:val="ListParagraph"/>
        <w:widowControl/>
        <w:numPr>
          <w:ilvl w:val="2"/>
          <w:numId w:val="56"/>
        </w:numPr>
        <w:autoSpaceDE w:val="0"/>
        <w:autoSpaceDN w:val="0"/>
        <w:adjustRightInd w:val="0"/>
        <w:ind w:left="2160" w:hanging="720"/>
        <w:jc w:val="both"/>
        <w:rPr>
          <w:rFonts w:cs="Arial"/>
          <w:snapToGrid/>
          <w:sz w:val="18"/>
          <w:szCs w:val="18"/>
        </w:rPr>
      </w:pPr>
      <w:r w:rsidRPr="00EB793D">
        <w:rPr>
          <w:rFonts w:cs="Arial"/>
          <w:snapToGrid/>
          <w:sz w:val="18"/>
          <w:szCs w:val="18"/>
        </w:rPr>
        <w:t xml:space="preserve">All mock-ups specified herein, under other sections of the Specifications, and shown on Drawings will be reviewed and approved by the Design Professional. Replace or reconstruct mock-ups not accepted in part or in total, with the extent of the replacement or reconstruction being at the discretion of the Design Professional. The </w:t>
      </w:r>
      <w:r w:rsidR="00465828" w:rsidRPr="00EB793D">
        <w:rPr>
          <w:rFonts w:cs="Arial"/>
          <w:snapToGrid/>
          <w:sz w:val="18"/>
          <w:szCs w:val="18"/>
        </w:rPr>
        <w:t>Constructor</w:t>
      </w:r>
      <w:r w:rsidRPr="00EB793D">
        <w:rPr>
          <w:rFonts w:cs="Arial"/>
          <w:snapToGrid/>
          <w:sz w:val="18"/>
          <w:szCs w:val="18"/>
        </w:rPr>
        <w:t xml:space="preserve"> shall carry forth mock-up replacement or reconstruction until Design Professional's acceptance is obtained. Mock-up costs, including as many replacements or repeated reconstruction as necessary to gain Design Professional's acceptance, shall be included in the Contract Sum.</w:t>
      </w:r>
    </w:p>
    <w:p w14:paraId="43E7E526" w14:textId="77777777" w:rsidR="00AD7204" w:rsidRPr="00EB793D" w:rsidRDefault="00AD7204" w:rsidP="00AD7204">
      <w:pPr>
        <w:widowControl/>
        <w:autoSpaceDE w:val="0"/>
        <w:autoSpaceDN w:val="0"/>
        <w:adjustRightInd w:val="0"/>
        <w:ind w:left="2160" w:hanging="720"/>
        <w:rPr>
          <w:rFonts w:cs="Arial"/>
          <w:snapToGrid/>
          <w:sz w:val="18"/>
          <w:szCs w:val="18"/>
        </w:rPr>
      </w:pPr>
    </w:p>
    <w:p w14:paraId="324EB9CC" w14:textId="77777777" w:rsidR="00AD7204" w:rsidRPr="00EB793D" w:rsidRDefault="00AD7204" w:rsidP="00AA2807">
      <w:pPr>
        <w:pStyle w:val="ListParagraph"/>
        <w:widowControl/>
        <w:numPr>
          <w:ilvl w:val="5"/>
          <w:numId w:val="43"/>
        </w:numPr>
        <w:autoSpaceDE w:val="0"/>
        <w:autoSpaceDN w:val="0"/>
        <w:adjustRightInd w:val="0"/>
        <w:ind w:left="2790" w:hanging="540"/>
        <w:jc w:val="both"/>
        <w:rPr>
          <w:rFonts w:cs="Arial"/>
          <w:snapToGrid/>
          <w:sz w:val="18"/>
          <w:szCs w:val="18"/>
        </w:rPr>
      </w:pPr>
      <w:r w:rsidRPr="00EB793D">
        <w:rPr>
          <w:rFonts w:cs="Arial"/>
          <w:snapToGrid/>
          <w:sz w:val="18"/>
          <w:szCs w:val="18"/>
        </w:rPr>
        <w:t>Coordinate work of trades, and schedule elements to expedite the fabricating, furnishing and installation of multiple component mock-ups specified herein, under other sections of the Specifications, and as shown on Drawings. Each trade is responsible for performing their portion of the work, and with the personnel who responsible for that portion of the work in the Project.</w:t>
      </w:r>
    </w:p>
    <w:p w14:paraId="113AA7FF" w14:textId="77777777" w:rsidR="00AD7204" w:rsidRPr="00EB793D" w:rsidRDefault="00AD7204" w:rsidP="00183F4F">
      <w:pPr>
        <w:widowControl/>
        <w:autoSpaceDE w:val="0"/>
        <w:autoSpaceDN w:val="0"/>
        <w:adjustRightInd w:val="0"/>
        <w:ind w:left="2790" w:hanging="540"/>
        <w:rPr>
          <w:rFonts w:cs="Arial"/>
          <w:snapToGrid/>
          <w:sz w:val="18"/>
          <w:szCs w:val="18"/>
        </w:rPr>
      </w:pPr>
    </w:p>
    <w:p w14:paraId="124B8FCC" w14:textId="77777777" w:rsidR="00AD7204" w:rsidRPr="00EB793D" w:rsidRDefault="00AD7204" w:rsidP="00AA2807">
      <w:pPr>
        <w:pStyle w:val="ListParagraph"/>
        <w:widowControl/>
        <w:numPr>
          <w:ilvl w:val="5"/>
          <w:numId w:val="43"/>
        </w:numPr>
        <w:autoSpaceDE w:val="0"/>
        <w:autoSpaceDN w:val="0"/>
        <w:adjustRightInd w:val="0"/>
        <w:ind w:left="2790" w:hanging="540"/>
        <w:jc w:val="both"/>
        <w:rPr>
          <w:rFonts w:cs="Arial"/>
          <w:snapToGrid/>
          <w:sz w:val="18"/>
          <w:szCs w:val="18"/>
        </w:rPr>
      </w:pPr>
      <w:r w:rsidRPr="00EB793D">
        <w:rPr>
          <w:rFonts w:cs="Arial"/>
          <w:snapToGrid/>
          <w:sz w:val="18"/>
          <w:szCs w:val="18"/>
        </w:rPr>
        <w:t>Submit shop drawings including, but not limited to, materials, component plans, elevations and section views, assembly methods, joint details, fastening methods, accessory and hardware locations, schedule of finishes, termination conditions and conditions of interface with adjacent materials, and coordination of the work of different sections included in the mock-up.</w:t>
      </w:r>
    </w:p>
    <w:p w14:paraId="77D83463" w14:textId="77777777" w:rsidR="00AD7204" w:rsidRPr="00EB793D" w:rsidRDefault="00AD7204" w:rsidP="00AD7204">
      <w:pPr>
        <w:widowControl/>
        <w:autoSpaceDE w:val="0"/>
        <w:autoSpaceDN w:val="0"/>
        <w:adjustRightInd w:val="0"/>
        <w:ind w:left="2160" w:hanging="720"/>
        <w:rPr>
          <w:rFonts w:cs="Arial"/>
          <w:snapToGrid/>
          <w:sz w:val="18"/>
          <w:szCs w:val="18"/>
        </w:rPr>
      </w:pPr>
    </w:p>
    <w:p w14:paraId="3C5EAB68" w14:textId="77777777" w:rsidR="00AD7204" w:rsidRPr="00EB793D" w:rsidRDefault="00025936" w:rsidP="00183F4F">
      <w:pPr>
        <w:widowControl/>
        <w:autoSpaceDE w:val="0"/>
        <w:autoSpaceDN w:val="0"/>
        <w:adjustRightInd w:val="0"/>
        <w:ind w:left="3240" w:hanging="360"/>
        <w:jc w:val="both"/>
        <w:rPr>
          <w:rFonts w:cs="Arial"/>
          <w:snapToGrid/>
          <w:sz w:val="18"/>
          <w:szCs w:val="18"/>
        </w:rPr>
      </w:pPr>
      <w:r w:rsidRPr="00EB793D">
        <w:rPr>
          <w:rFonts w:cs="Arial"/>
          <w:snapToGrid/>
          <w:sz w:val="18"/>
          <w:szCs w:val="18"/>
        </w:rPr>
        <w:t>a)</w:t>
      </w:r>
      <w:r w:rsidRPr="00EB793D">
        <w:rPr>
          <w:rFonts w:cs="Arial"/>
          <w:snapToGrid/>
          <w:sz w:val="18"/>
          <w:szCs w:val="18"/>
        </w:rPr>
        <w:tab/>
      </w:r>
      <w:r w:rsidR="00AD7204" w:rsidRPr="00EB793D">
        <w:rPr>
          <w:rFonts w:cs="Arial"/>
          <w:snapToGrid/>
          <w:sz w:val="18"/>
          <w:szCs w:val="18"/>
        </w:rPr>
        <w:t>See Section 01 33 23 - Submittals, for submittal procedures.</w:t>
      </w:r>
    </w:p>
    <w:p w14:paraId="16E28EEC" w14:textId="033C981D" w:rsidR="00025936" w:rsidRDefault="00EA7261" w:rsidP="00183F4F">
      <w:pPr>
        <w:widowControl/>
        <w:autoSpaceDE w:val="0"/>
        <w:autoSpaceDN w:val="0"/>
        <w:adjustRightInd w:val="0"/>
        <w:ind w:left="3240" w:hanging="360"/>
        <w:jc w:val="both"/>
        <w:rPr>
          <w:rFonts w:cs="Arial"/>
          <w:snapToGrid/>
          <w:sz w:val="18"/>
          <w:szCs w:val="18"/>
        </w:rPr>
      </w:pPr>
      <w:r w:rsidRPr="00EB793D">
        <w:rPr>
          <w:rFonts w:cs="Arial"/>
          <w:snapToGrid/>
          <w:sz w:val="18"/>
          <w:szCs w:val="18"/>
        </w:rPr>
        <w:tab/>
      </w:r>
      <w:r w:rsidR="00AD7204" w:rsidRPr="00EB793D">
        <w:rPr>
          <w:rFonts w:cs="Arial"/>
          <w:snapToGrid/>
          <w:sz w:val="18"/>
          <w:szCs w:val="18"/>
        </w:rPr>
        <w:t>Submit full size sections when needed for clarity.</w:t>
      </w:r>
      <w:r w:rsidR="00025936" w:rsidRPr="00EB793D">
        <w:rPr>
          <w:rFonts w:cs="Arial"/>
          <w:snapToGrid/>
          <w:sz w:val="18"/>
          <w:szCs w:val="18"/>
        </w:rPr>
        <w:t xml:space="preserve"> </w:t>
      </w:r>
    </w:p>
    <w:p w14:paraId="46A434CD" w14:textId="77777777" w:rsidR="00B60428" w:rsidRPr="00EB793D" w:rsidRDefault="00B60428" w:rsidP="00183F4F">
      <w:pPr>
        <w:widowControl/>
        <w:autoSpaceDE w:val="0"/>
        <w:autoSpaceDN w:val="0"/>
        <w:adjustRightInd w:val="0"/>
        <w:ind w:left="3240" w:hanging="360"/>
        <w:jc w:val="both"/>
        <w:rPr>
          <w:rFonts w:cs="Arial"/>
          <w:snapToGrid/>
          <w:sz w:val="18"/>
          <w:szCs w:val="18"/>
        </w:rPr>
      </w:pPr>
    </w:p>
    <w:p w14:paraId="0C91BAEB" w14:textId="24ECC6CC" w:rsidR="00AD7204" w:rsidRPr="00B60428" w:rsidRDefault="00AD7204" w:rsidP="00AA2807">
      <w:pPr>
        <w:pStyle w:val="ListParagraph"/>
        <w:widowControl/>
        <w:numPr>
          <w:ilvl w:val="1"/>
          <w:numId w:val="89"/>
        </w:numPr>
        <w:autoSpaceDE w:val="0"/>
        <w:autoSpaceDN w:val="0"/>
        <w:adjustRightInd w:val="0"/>
        <w:ind w:left="3240"/>
        <w:jc w:val="both"/>
        <w:rPr>
          <w:rFonts w:cs="Arial"/>
          <w:snapToGrid/>
          <w:sz w:val="18"/>
          <w:szCs w:val="18"/>
        </w:rPr>
      </w:pPr>
      <w:r w:rsidRPr="00B60428">
        <w:rPr>
          <w:rFonts w:cs="Arial"/>
          <w:snapToGrid/>
          <w:sz w:val="18"/>
          <w:szCs w:val="18"/>
        </w:rPr>
        <w:t>Clearly indicate relationship to other work.</w:t>
      </w:r>
    </w:p>
    <w:p w14:paraId="6E6B496D" w14:textId="77777777" w:rsidR="00B60428" w:rsidRPr="00B60428" w:rsidRDefault="00B60428" w:rsidP="00183F4F">
      <w:pPr>
        <w:pStyle w:val="ListParagraph"/>
        <w:widowControl/>
        <w:autoSpaceDE w:val="0"/>
        <w:autoSpaceDN w:val="0"/>
        <w:adjustRightInd w:val="0"/>
        <w:ind w:left="3240" w:hanging="360"/>
        <w:jc w:val="both"/>
        <w:rPr>
          <w:rFonts w:cs="Arial"/>
          <w:snapToGrid/>
          <w:sz w:val="18"/>
          <w:szCs w:val="18"/>
        </w:rPr>
      </w:pPr>
    </w:p>
    <w:p w14:paraId="4DBC9247" w14:textId="77777777" w:rsidR="00AD7204" w:rsidRPr="00EB793D" w:rsidRDefault="00025936" w:rsidP="00183F4F">
      <w:pPr>
        <w:widowControl/>
        <w:autoSpaceDE w:val="0"/>
        <w:autoSpaceDN w:val="0"/>
        <w:adjustRightInd w:val="0"/>
        <w:ind w:left="3240" w:hanging="360"/>
        <w:jc w:val="both"/>
        <w:rPr>
          <w:rFonts w:cs="Arial"/>
          <w:snapToGrid/>
          <w:sz w:val="18"/>
          <w:szCs w:val="18"/>
        </w:rPr>
      </w:pPr>
      <w:r w:rsidRPr="00EB793D">
        <w:rPr>
          <w:rFonts w:cs="Arial"/>
          <w:snapToGrid/>
          <w:sz w:val="18"/>
          <w:szCs w:val="18"/>
        </w:rPr>
        <w:t>c)</w:t>
      </w:r>
      <w:r w:rsidR="00EA7261" w:rsidRPr="00EB793D">
        <w:rPr>
          <w:rFonts w:cs="Arial"/>
          <w:snapToGrid/>
          <w:sz w:val="18"/>
          <w:szCs w:val="18"/>
        </w:rPr>
        <w:tab/>
      </w:r>
      <w:r w:rsidR="00AD7204" w:rsidRPr="00EB793D">
        <w:rPr>
          <w:rFonts w:cs="Arial"/>
          <w:snapToGrid/>
          <w:sz w:val="18"/>
          <w:szCs w:val="18"/>
        </w:rPr>
        <w:t>Begin fabrication only after shop drawings for that work have been accepted by the Design Professional.</w:t>
      </w:r>
    </w:p>
    <w:p w14:paraId="56447D84" w14:textId="77777777" w:rsidR="00AD7204" w:rsidRPr="00EB793D" w:rsidRDefault="00AD7204" w:rsidP="00C72E0F">
      <w:pPr>
        <w:widowControl/>
        <w:autoSpaceDE w:val="0"/>
        <w:autoSpaceDN w:val="0"/>
        <w:adjustRightInd w:val="0"/>
        <w:ind w:left="2160" w:hanging="720"/>
        <w:jc w:val="both"/>
        <w:rPr>
          <w:rFonts w:cs="Arial"/>
          <w:snapToGrid/>
          <w:sz w:val="18"/>
          <w:szCs w:val="18"/>
        </w:rPr>
      </w:pPr>
    </w:p>
    <w:p w14:paraId="1C9014FC" w14:textId="77777777" w:rsidR="00AD7204" w:rsidRPr="00EB793D" w:rsidRDefault="00AD7204" w:rsidP="00AA2807">
      <w:pPr>
        <w:pStyle w:val="ListParagraph"/>
        <w:widowControl/>
        <w:numPr>
          <w:ilvl w:val="5"/>
          <w:numId w:val="43"/>
        </w:numPr>
        <w:autoSpaceDE w:val="0"/>
        <w:autoSpaceDN w:val="0"/>
        <w:adjustRightInd w:val="0"/>
        <w:ind w:left="2790" w:hanging="540"/>
        <w:jc w:val="both"/>
        <w:rPr>
          <w:rFonts w:cs="Arial"/>
          <w:snapToGrid/>
          <w:sz w:val="18"/>
          <w:szCs w:val="18"/>
        </w:rPr>
      </w:pPr>
      <w:r w:rsidRPr="00EB793D">
        <w:rPr>
          <w:rFonts w:cs="Arial"/>
          <w:snapToGrid/>
          <w:sz w:val="18"/>
          <w:szCs w:val="18"/>
        </w:rPr>
        <w:t>Assemble and erect specified items with specified attachment and anchorage devices, flashings, seals, and finishes. The work of each trade will be performed by person(s) scheduled to perform the same type of work on the permanent building. Construct mock-ups at locations indicated on Drawings or, if not indicated, at locations as directed by the Owner.</w:t>
      </w:r>
    </w:p>
    <w:p w14:paraId="5E81CDD4" w14:textId="77777777" w:rsidR="00AD7204" w:rsidRPr="00EB793D" w:rsidRDefault="00AD7204" w:rsidP="00183F4F">
      <w:pPr>
        <w:widowControl/>
        <w:autoSpaceDE w:val="0"/>
        <w:autoSpaceDN w:val="0"/>
        <w:adjustRightInd w:val="0"/>
        <w:ind w:left="2790" w:hanging="540"/>
        <w:jc w:val="both"/>
        <w:rPr>
          <w:rFonts w:cs="Arial"/>
          <w:snapToGrid/>
          <w:sz w:val="18"/>
          <w:szCs w:val="18"/>
        </w:rPr>
      </w:pPr>
    </w:p>
    <w:p w14:paraId="34C22664" w14:textId="7290B802" w:rsidR="00AD7204" w:rsidRPr="00EB793D" w:rsidRDefault="00AD7204" w:rsidP="00AA2807">
      <w:pPr>
        <w:pStyle w:val="ListParagraph"/>
        <w:widowControl/>
        <w:numPr>
          <w:ilvl w:val="5"/>
          <w:numId w:val="43"/>
        </w:numPr>
        <w:autoSpaceDE w:val="0"/>
        <w:autoSpaceDN w:val="0"/>
        <w:adjustRightInd w:val="0"/>
        <w:ind w:left="2790" w:hanging="540"/>
        <w:jc w:val="both"/>
        <w:rPr>
          <w:rFonts w:cs="Arial"/>
          <w:sz w:val="18"/>
          <w:szCs w:val="18"/>
        </w:rPr>
      </w:pPr>
      <w:r w:rsidRPr="00EB793D">
        <w:rPr>
          <w:rFonts w:cs="Arial"/>
          <w:snapToGrid/>
          <w:sz w:val="18"/>
          <w:szCs w:val="18"/>
        </w:rPr>
        <w:t xml:space="preserve">Accepted mock-ups shall be a comparison standard for the remaining Work. Where mock-up has been accepted by Design </w:t>
      </w:r>
      <w:r w:rsidR="00DF5434" w:rsidRPr="00EB793D">
        <w:rPr>
          <w:rFonts w:cs="Arial"/>
          <w:snapToGrid/>
          <w:sz w:val="18"/>
          <w:szCs w:val="18"/>
        </w:rPr>
        <w:t>Professional and</w:t>
      </w:r>
      <w:r w:rsidRPr="00EB793D">
        <w:rPr>
          <w:rFonts w:cs="Arial"/>
          <w:snapToGrid/>
          <w:sz w:val="18"/>
          <w:szCs w:val="18"/>
        </w:rPr>
        <w:t xml:space="preserve"> is specified in product specification sections to be removed, remove mock-up and clear the area when directed to do so.</w:t>
      </w:r>
    </w:p>
    <w:p w14:paraId="1747A525" w14:textId="77777777" w:rsidR="00EA7261" w:rsidRPr="00EB793D" w:rsidRDefault="00EA7261" w:rsidP="00EA7261">
      <w:pPr>
        <w:pStyle w:val="ListParagraph"/>
        <w:rPr>
          <w:rFonts w:cs="Arial"/>
          <w:sz w:val="18"/>
          <w:szCs w:val="18"/>
        </w:rPr>
      </w:pPr>
    </w:p>
    <w:p w14:paraId="3297359D" w14:textId="77777777" w:rsidR="00EA7261" w:rsidRPr="00EB793D" w:rsidRDefault="003D1D90" w:rsidP="00AA2807">
      <w:pPr>
        <w:pStyle w:val="ListParagraph"/>
        <w:widowControl/>
        <w:numPr>
          <w:ilvl w:val="2"/>
          <w:numId w:val="56"/>
        </w:numPr>
        <w:autoSpaceDE w:val="0"/>
        <w:autoSpaceDN w:val="0"/>
        <w:adjustRightInd w:val="0"/>
        <w:ind w:left="2160" w:hanging="720"/>
        <w:jc w:val="both"/>
        <w:rPr>
          <w:rFonts w:cs="Arial"/>
          <w:sz w:val="18"/>
          <w:szCs w:val="18"/>
        </w:rPr>
      </w:pPr>
      <w:r w:rsidRPr="00EB793D">
        <w:rPr>
          <w:rFonts w:cs="Arial"/>
          <w:sz w:val="18"/>
          <w:szCs w:val="18"/>
        </w:rPr>
        <w:t xml:space="preserve"> Room Mock-up Requirements </w:t>
      </w:r>
      <w:r w:rsidRPr="00EB793D">
        <w:rPr>
          <w:rFonts w:cs="Arial"/>
          <w:b/>
          <w:snapToGrid/>
          <w:sz w:val="18"/>
          <w:szCs w:val="18"/>
          <w:highlight w:val="yellow"/>
        </w:rPr>
        <w:t>[</w:t>
      </w:r>
      <w:r w:rsidRPr="00EB793D">
        <w:rPr>
          <w:rFonts w:cs="Arial"/>
          <w:b/>
          <w:sz w:val="18"/>
          <w:szCs w:val="18"/>
          <w:highlight w:val="yellow"/>
        </w:rPr>
        <w:t>Include on projects at UIHC].</w:t>
      </w:r>
    </w:p>
    <w:p w14:paraId="6DF09236" w14:textId="77777777" w:rsidR="006F65FF" w:rsidRPr="00EB793D" w:rsidRDefault="006F65FF" w:rsidP="006F65FF">
      <w:pPr>
        <w:pStyle w:val="ListParagraph"/>
        <w:widowControl/>
        <w:autoSpaceDE w:val="0"/>
        <w:autoSpaceDN w:val="0"/>
        <w:adjustRightInd w:val="0"/>
        <w:ind w:left="2340"/>
        <w:jc w:val="both"/>
        <w:rPr>
          <w:rFonts w:cs="Arial"/>
          <w:sz w:val="18"/>
          <w:szCs w:val="18"/>
        </w:rPr>
      </w:pPr>
    </w:p>
    <w:p w14:paraId="41261B14" w14:textId="08711B1C" w:rsidR="006F65FF" w:rsidRPr="00EB793D" w:rsidRDefault="006F65FF" w:rsidP="00AA2807">
      <w:pPr>
        <w:pStyle w:val="ListParagraph"/>
        <w:widowControl/>
        <w:numPr>
          <w:ilvl w:val="5"/>
          <w:numId w:val="56"/>
        </w:numPr>
        <w:tabs>
          <w:tab w:val="clear" w:pos="4320"/>
        </w:tabs>
        <w:autoSpaceDE w:val="0"/>
        <w:autoSpaceDN w:val="0"/>
        <w:adjustRightInd w:val="0"/>
        <w:ind w:left="2790" w:hanging="540"/>
        <w:jc w:val="both"/>
        <w:rPr>
          <w:rFonts w:cs="Arial"/>
          <w:sz w:val="18"/>
          <w:szCs w:val="18"/>
        </w:rPr>
      </w:pPr>
      <w:r w:rsidRPr="00EB793D">
        <w:rPr>
          <w:rFonts w:cs="Arial"/>
          <w:spacing w:val="-2"/>
          <w:sz w:val="18"/>
          <w:szCs w:val="18"/>
        </w:rPr>
        <w:t xml:space="preserve">Mock-up rooms, areas and items are intended to establish review of basic quality control measures. It is the intent of the mock-up requirements that as much as possible of the room be completed in situ. In situ items shall be in like new condition when the work is </w:t>
      </w:r>
      <w:r w:rsidR="00DF5434" w:rsidRPr="00EB793D">
        <w:rPr>
          <w:rFonts w:cs="Arial"/>
          <w:spacing w:val="-2"/>
          <w:sz w:val="18"/>
          <w:szCs w:val="18"/>
        </w:rPr>
        <w:t>complete,</w:t>
      </w:r>
      <w:r w:rsidRPr="00EB793D">
        <w:rPr>
          <w:rFonts w:cs="Arial"/>
          <w:spacing w:val="-2"/>
          <w:sz w:val="18"/>
          <w:szCs w:val="18"/>
        </w:rPr>
        <w:t xml:space="preserve"> or they will be rejected. The determination of condition will be at the discretion of the Design Professional.</w:t>
      </w:r>
    </w:p>
    <w:p w14:paraId="6DE992AC" w14:textId="77777777" w:rsidR="006F65FF" w:rsidRPr="00EB793D" w:rsidRDefault="006F65FF" w:rsidP="00183F4F">
      <w:pPr>
        <w:pStyle w:val="ListParagraph"/>
        <w:widowControl/>
        <w:autoSpaceDE w:val="0"/>
        <w:autoSpaceDN w:val="0"/>
        <w:adjustRightInd w:val="0"/>
        <w:ind w:left="2790" w:hanging="540"/>
        <w:jc w:val="both"/>
        <w:rPr>
          <w:rFonts w:cs="Arial"/>
          <w:sz w:val="18"/>
          <w:szCs w:val="18"/>
        </w:rPr>
      </w:pPr>
    </w:p>
    <w:p w14:paraId="34ACCA78" w14:textId="77777777" w:rsidR="006F65FF" w:rsidRPr="00EB793D" w:rsidRDefault="006F65FF" w:rsidP="00AA2807">
      <w:pPr>
        <w:pStyle w:val="ListParagraph"/>
        <w:widowControl/>
        <w:numPr>
          <w:ilvl w:val="5"/>
          <w:numId w:val="56"/>
        </w:numPr>
        <w:tabs>
          <w:tab w:val="clear" w:pos="4320"/>
        </w:tabs>
        <w:autoSpaceDE w:val="0"/>
        <w:autoSpaceDN w:val="0"/>
        <w:adjustRightInd w:val="0"/>
        <w:ind w:left="2790" w:hanging="540"/>
        <w:jc w:val="both"/>
        <w:rPr>
          <w:rFonts w:cs="Arial"/>
          <w:sz w:val="18"/>
          <w:szCs w:val="18"/>
        </w:rPr>
      </w:pPr>
      <w:r w:rsidRPr="00EB793D">
        <w:rPr>
          <w:rFonts w:cs="Arial"/>
          <w:spacing w:val="-2"/>
          <w:sz w:val="18"/>
          <w:szCs w:val="18"/>
        </w:rPr>
        <w:t>The following rooms, areas and items shall be mock-ups:</w:t>
      </w:r>
      <w:bookmarkStart w:id="4" w:name="_Hlk486491822"/>
    </w:p>
    <w:p w14:paraId="63E02C57" w14:textId="77777777" w:rsidR="006F65FF" w:rsidRPr="00EB793D" w:rsidRDefault="00025936" w:rsidP="00183F4F">
      <w:pPr>
        <w:widowControl/>
        <w:suppressAutoHyphens/>
        <w:spacing w:before="120"/>
        <w:ind w:left="3240" w:hanging="360"/>
        <w:jc w:val="both"/>
        <w:rPr>
          <w:rFonts w:cs="Arial"/>
          <w:sz w:val="18"/>
          <w:szCs w:val="18"/>
        </w:rPr>
      </w:pPr>
      <w:r w:rsidRPr="00EB793D">
        <w:rPr>
          <w:rFonts w:cs="Arial"/>
          <w:spacing w:val="-2"/>
          <w:sz w:val="18"/>
          <w:szCs w:val="18"/>
        </w:rPr>
        <w:t>a)</w:t>
      </w:r>
      <w:r w:rsidR="006F65FF" w:rsidRPr="00EB793D">
        <w:rPr>
          <w:rFonts w:cs="Arial"/>
          <w:spacing w:val="-2"/>
          <w:sz w:val="18"/>
          <w:szCs w:val="18"/>
        </w:rPr>
        <w:tab/>
        <w:t>____________________________________</w:t>
      </w:r>
      <w:bookmarkEnd w:id="4"/>
    </w:p>
    <w:p w14:paraId="2A120223" w14:textId="1A91FBC8" w:rsidR="006F65FF" w:rsidRPr="00EB793D" w:rsidRDefault="00025936" w:rsidP="00183F4F">
      <w:pPr>
        <w:widowControl/>
        <w:suppressAutoHyphens/>
        <w:spacing w:before="120"/>
        <w:ind w:left="3240" w:hanging="360"/>
        <w:jc w:val="both"/>
        <w:rPr>
          <w:rFonts w:cs="Arial"/>
          <w:sz w:val="18"/>
          <w:szCs w:val="18"/>
        </w:rPr>
      </w:pPr>
      <w:r w:rsidRPr="00EB793D">
        <w:rPr>
          <w:rFonts w:cs="Arial"/>
          <w:spacing w:val="-2"/>
          <w:sz w:val="18"/>
          <w:szCs w:val="18"/>
        </w:rPr>
        <w:t>b)</w:t>
      </w:r>
      <w:r w:rsidR="006F65FF" w:rsidRPr="00EB793D">
        <w:rPr>
          <w:rFonts w:cs="Arial"/>
          <w:spacing w:val="-2"/>
          <w:sz w:val="18"/>
          <w:szCs w:val="18"/>
        </w:rPr>
        <w:tab/>
        <w:t>____________________________________</w:t>
      </w:r>
    </w:p>
    <w:p w14:paraId="0FE8CE36" w14:textId="77777777" w:rsidR="006F65FF" w:rsidRPr="00EB793D" w:rsidRDefault="00025936" w:rsidP="00183F4F">
      <w:pPr>
        <w:widowControl/>
        <w:suppressAutoHyphens/>
        <w:spacing w:before="120"/>
        <w:ind w:left="3240" w:hanging="360"/>
        <w:jc w:val="both"/>
        <w:rPr>
          <w:rFonts w:cs="Arial"/>
          <w:spacing w:val="-2"/>
          <w:sz w:val="18"/>
          <w:szCs w:val="18"/>
        </w:rPr>
      </w:pPr>
      <w:r w:rsidRPr="00EB793D">
        <w:rPr>
          <w:rFonts w:cs="Arial"/>
          <w:spacing w:val="-2"/>
          <w:sz w:val="18"/>
          <w:szCs w:val="18"/>
        </w:rPr>
        <w:t>c)</w:t>
      </w:r>
      <w:r w:rsidR="006F65FF" w:rsidRPr="00EB793D">
        <w:rPr>
          <w:rFonts w:cs="Arial"/>
          <w:spacing w:val="-2"/>
          <w:sz w:val="18"/>
          <w:szCs w:val="18"/>
        </w:rPr>
        <w:tab/>
        <w:t>____________________________________</w:t>
      </w:r>
    </w:p>
    <w:p w14:paraId="713BAAC2" w14:textId="77777777" w:rsidR="006F65FF" w:rsidRPr="00EB793D" w:rsidRDefault="006F65FF" w:rsidP="006F65FF">
      <w:pPr>
        <w:widowControl/>
        <w:suppressAutoHyphens/>
        <w:ind w:left="3060"/>
        <w:jc w:val="both"/>
        <w:rPr>
          <w:rFonts w:cs="Arial"/>
          <w:spacing w:val="-2"/>
          <w:sz w:val="18"/>
          <w:szCs w:val="18"/>
        </w:rPr>
      </w:pPr>
    </w:p>
    <w:p w14:paraId="1912B6B6" w14:textId="77777777" w:rsidR="006F65FF" w:rsidRPr="00EB793D" w:rsidRDefault="006F65FF" w:rsidP="00AA2807">
      <w:pPr>
        <w:pStyle w:val="ListParagraph"/>
        <w:widowControl/>
        <w:numPr>
          <w:ilvl w:val="5"/>
          <w:numId w:val="56"/>
        </w:numPr>
        <w:tabs>
          <w:tab w:val="clear" w:pos="4320"/>
        </w:tabs>
        <w:autoSpaceDE w:val="0"/>
        <w:autoSpaceDN w:val="0"/>
        <w:adjustRightInd w:val="0"/>
        <w:ind w:left="2790" w:hanging="540"/>
        <w:jc w:val="both"/>
        <w:rPr>
          <w:rFonts w:cs="Arial"/>
          <w:spacing w:val="-2"/>
          <w:sz w:val="18"/>
          <w:szCs w:val="18"/>
        </w:rPr>
      </w:pPr>
      <w:r w:rsidRPr="00EB793D">
        <w:rPr>
          <w:rFonts w:cs="Arial"/>
          <w:spacing w:val="-2"/>
          <w:sz w:val="18"/>
          <w:szCs w:val="18"/>
        </w:rPr>
        <w:t>All materials, equipment and trades required to complete mock-up room, areas and items. All materials shall be post shop drawing or submittal prior to mass production or ordering.</w:t>
      </w:r>
    </w:p>
    <w:p w14:paraId="7DF81CAF" w14:textId="77777777" w:rsidR="006F65FF" w:rsidRPr="00EB793D" w:rsidRDefault="006F65FF" w:rsidP="00183F4F">
      <w:pPr>
        <w:pStyle w:val="ListParagraph"/>
        <w:widowControl/>
        <w:autoSpaceDE w:val="0"/>
        <w:autoSpaceDN w:val="0"/>
        <w:adjustRightInd w:val="0"/>
        <w:ind w:left="2790" w:hanging="540"/>
        <w:jc w:val="both"/>
        <w:rPr>
          <w:rFonts w:cs="Arial"/>
          <w:spacing w:val="-2"/>
          <w:sz w:val="18"/>
          <w:szCs w:val="18"/>
        </w:rPr>
      </w:pPr>
    </w:p>
    <w:p w14:paraId="32716B19" w14:textId="4962C62F" w:rsidR="006F65FF" w:rsidRPr="00EB793D" w:rsidRDefault="006F65FF" w:rsidP="00AA2807">
      <w:pPr>
        <w:pStyle w:val="ListParagraph"/>
        <w:widowControl/>
        <w:numPr>
          <w:ilvl w:val="5"/>
          <w:numId w:val="56"/>
        </w:numPr>
        <w:tabs>
          <w:tab w:val="clear" w:pos="4320"/>
        </w:tabs>
        <w:autoSpaceDE w:val="0"/>
        <w:autoSpaceDN w:val="0"/>
        <w:adjustRightInd w:val="0"/>
        <w:ind w:left="2790" w:hanging="540"/>
        <w:jc w:val="both"/>
        <w:rPr>
          <w:rFonts w:cs="Arial"/>
          <w:spacing w:val="-2"/>
          <w:sz w:val="18"/>
          <w:szCs w:val="18"/>
        </w:rPr>
      </w:pPr>
      <w:r w:rsidRPr="00EB793D">
        <w:rPr>
          <w:rFonts w:cs="Arial"/>
          <w:spacing w:val="-2"/>
          <w:sz w:val="18"/>
          <w:szCs w:val="18"/>
        </w:rPr>
        <w:t xml:space="preserve">The review is identified for distinct scheduled assemblies/rooms and does not preclude other quality </w:t>
      </w:r>
      <w:r w:rsidR="00B60428" w:rsidRPr="00EB793D">
        <w:rPr>
          <w:rFonts w:cs="Arial"/>
          <w:spacing w:val="-2"/>
          <w:sz w:val="18"/>
          <w:szCs w:val="18"/>
        </w:rPr>
        <w:t>control,</w:t>
      </w:r>
      <w:r w:rsidRPr="00EB793D">
        <w:rPr>
          <w:rFonts w:cs="Arial"/>
          <w:spacing w:val="-2"/>
          <w:sz w:val="18"/>
          <w:szCs w:val="18"/>
        </w:rPr>
        <w:t xml:space="preserve"> or a verification measure identified in the project but is to be a supplement to those quality control measures.</w:t>
      </w:r>
    </w:p>
    <w:p w14:paraId="44266BEF" w14:textId="77777777" w:rsidR="006F65FF" w:rsidRPr="00EB793D" w:rsidRDefault="006F65FF" w:rsidP="00183F4F">
      <w:pPr>
        <w:pStyle w:val="ListParagraph"/>
        <w:ind w:left="2790" w:hanging="540"/>
        <w:rPr>
          <w:rFonts w:cs="Arial"/>
          <w:spacing w:val="-2"/>
          <w:sz w:val="18"/>
          <w:szCs w:val="18"/>
        </w:rPr>
      </w:pPr>
    </w:p>
    <w:p w14:paraId="11077F1A" w14:textId="77777777" w:rsidR="006F65FF" w:rsidRPr="00EB793D" w:rsidRDefault="006F65FF" w:rsidP="00AA2807">
      <w:pPr>
        <w:pStyle w:val="ListParagraph"/>
        <w:widowControl/>
        <w:numPr>
          <w:ilvl w:val="5"/>
          <w:numId w:val="56"/>
        </w:numPr>
        <w:tabs>
          <w:tab w:val="clear" w:pos="4320"/>
        </w:tabs>
        <w:autoSpaceDE w:val="0"/>
        <w:autoSpaceDN w:val="0"/>
        <w:adjustRightInd w:val="0"/>
        <w:ind w:left="2790" w:hanging="540"/>
        <w:jc w:val="both"/>
        <w:rPr>
          <w:rFonts w:cs="Arial"/>
          <w:spacing w:val="-2"/>
          <w:sz w:val="18"/>
          <w:szCs w:val="18"/>
        </w:rPr>
      </w:pPr>
      <w:r w:rsidRPr="00EB793D">
        <w:rPr>
          <w:rFonts w:cs="Arial"/>
          <w:spacing w:val="-2"/>
          <w:sz w:val="18"/>
          <w:szCs w:val="18"/>
        </w:rPr>
        <w:t>The Architect and the Owner will indicate a specific room to be mock-up up for review and approval prior to the erection of the remainder of the rooms of that category.</w:t>
      </w:r>
    </w:p>
    <w:p w14:paraId="67A3C2AA" w14:textId="77777777" w:rsidR="006F65FF" w:rsidRPr="00EB793D" w:rsidRDefault="006F65FF" w:rsidP="00183F4F">
      <w:pPr>
        <w:pStyle w:val="ListParagraph"/>
        <w:ind w:left="2790" w:hanging="540"/>
        <w:rPr>
          <w:rFonts w:cs="Arial"/>
          <w:spacing w:val="-2"/>
          <w:sz w:val="18"/>
          <w:szCs w:val="18"/>
        </w:rPr>
      </w:pPr>
    </w:p>
    <w:p w14:paraId="106FD2C5" w14:textId="77777777" w:rsidR="006F65FF" w:rsidRPr="00EB793D" w:rsidRDefault="006F65FF" w:rsidP="00AA2807">
      <w:pPr>
        <w:pStyle w:val="ListParagraph"/>
        <w:widowControl/>
        <w:numPr>
          <w:ilvl w:val="5"/>
          <w:numId w:val="56"/>
        </w:numPr>
        <w:tabs>
          <w:tab w:val="clear" w:pos="4320"/>
        </w:tabs>
        <w:autoSpaceDE w:val="0"/>
        <w:autoSpaceDN w:val="0"/>
        <w:adjustRightInd w:val="0"/>
        <w:ind w:left="2790" w:hanging="540"/>
        <w:jc w:val="both"/>
        <w:rPr>
          <w:rFonts w:cs="Arial"/>
          <w:spacing w:val="-2"/>
          <w:sz w:val="18"/>
          <w:szCs w:val="18"/>
        </w:rPr>
      </w:pPr>
      <w:r w:rsidRPr="00EB793D">
        <w:rPr>
          <w:rFonts w:cs="Arial"/>
          <w:spacing w:val="-2"/>
          <w:sz w:val="18"/>
          <w:szCs w:val="18"/>
        </w:rPr>
        <w:t>Upon selection of the specific room, the Constructor shall coordinate with the Owner to develop a plan to sequence the construction of the mock-up for proper construction and finish reviews and approvals prior to start of any like work.  The mock-up will be tested to a Punch-list situation when each set is reviewed and approved prior to moving to the next step.</w:t>
      </w:r>
    </w:p>
    <w:p w14:paraId="2CF58F55" w14:textId="77777777" w:rsidR="006F65FF" w:rsidRPr="00EB793D" w:rsidRDefault="006F65FF" w:rsidP="00183F4F">
      <w:pPr>
        <w:pStyle w:val="ListParagraph"/>
        <w:ind w:left="2790" w:hanging="540"/>
        <w:rPr>
          <w:rFonts w:cs="Arial"/>
          <w:spacing w:val="-2"/>
          <w:sz w:val="18"/>
          <w:szCs w:val="18"/>
        </w:rPr>
      </w:pPr>
    </w:p>
    <w:p w14:paraId="63887975" w14:textId="77777777" w:rsidR="006F65FF" w:rsidRPr="00EB793D" w:rsidRDefault="006F65FF" w:rsidP="00AA2807">
      <w:pPr>
        <w:pStyle w:val="ListParagraph"/>
        <w:widowControl/>
        <w:numPr>
          <w:ilvl w:val="5"/>
          <w:numId w:val="56"/>
        </w:numPr>
        <w:tabs>
          <w:tab w:val="clear" w:pos="4320"/>
        </w:tabs>
        <w:autoSpaceDE w:val="0"/>
        <w:autoSpaceDN w:val="0"/>
        <w:adjustRightInd w:val="0"/>
        <w:ind w:left="2790" w:hanging="540"/>
        <w:jc w:val="both"/>
        <w:rPr>
          <w:rFonts w:cs="Arial"/>
          <w:spacing w:val="-2"/>
          <w:sz w:val="18"/>
          <w:szCs w:val="18"/>
        </w:rPr>
      </w:pPr>
      <w:r w:rsidRPr="00EB793D">
        <w:rPr>
          <w:rFonts w:cs="Arial"/>
          <w:spacing w:val="-2"/>
          <w:sz w:val="18"/>
          <w:szCs w:val="18"/>
        </w:rPr>
        <w:t>The work will commence in the other project rooms of that type only upon approval by the Owner and Architect of the first room.</w:t>
      </w:r>
    </w:p>
    <w:p w14:paraId="05A86595" w14:textId="77777777" w:rsidR="006F65FF" w:rsidRPr="00EB793D" w:rsidRDefault="006F65FF" w:rsidP="00183F4F">
      <w:pPr>
        <w:pStyle w:val="ListParagraph"/>
        <w:ind w:left="2790" w:hanging="540"/>
        <w:rPr>
          <w:rFonts w:cs="Arial"/>
          <w:spacing w:val="-2"/>
          <w:sz w:val="18"/>
          <w:szCs w:val="18"/>
        </w:rPr>
      </w:pPr>
    </w:p>
    <w:p w14:paraId="284DC412" w14:textId="77777777" w:rsidR="006F65FF" w:rsidRPr="00EB793D" w:rsidRDefault="006F65FF" w:rsidP="00AA2807">
      <w:pPr>
        <w:pStyle w:val="ListParagraph"/>
        <w:widowControl/>
        <w:numPr>
          <w:ilvl w:val="5"/>
          <w:numId w:val="56"/>
        </w:numPr>
        <w:tabs>
          <w:tab w:val="clear" w:pos="4320"/>
        </w:tabs>
        <w:autoSpaceDE w:val="0"/>
        <w:autoSpaceDN w:val="0"/>
        <w:adjustRightInd w:val="0"/>
        <w:ind w:left="2790" w:hanging="540"/>
        <w:jc w:val="both"/>
        <w:rPr>
          <w:rFonts w:cs="Arial"/>
          <w:spacing w:val="-2"/>
          <w:sz w:val="18"/>
          <w:szCs w:val="18"/>
        </w:rPr>
      </w:pPr>
      <w:r w:rsidRPr="00EB793D">
        <w:rPr>
          <w:rFonts w:cs="Arial"/>
          <w:spacing w:val="-2"/>
          <w:sz w:val="18"/>
          <w:szCs w:val="18"/>
        </w:rPr>
        <w:t>Initial Mock-up room may remain in place and be finished as a working room in the completion of the project.</w:t>
      </w:r>
    </w:p>
    <w:p w14:paraId="4A67B031" w14:textId="77777777" w:rsidR="006F65FF" w:rsidRPr="00EB793D" w:rsidRDefault="006F65FF" w:rsidP="00183F4F">
      <w:pPr>
        <w:pStyle w:val="ListParagraph"/>
        <w:ind w:left="2790" w:hanging="540"/>
        <w:rPr>
          <w:rFonts w:cs="Arial"/>
          <w:spacing w:val="-2"/>
          <w:sz w:val="18"/>
          <w:szCs w:val="18"/>
        </w:rPr>
      </w:pPr>
    </w:p>
    <w:p w14:paraId="06DF36D9" w14:textId="77777777" w:rsidR="006F65FF" w:rsidRPr="00EB793D" w:rsidRDefault="006F65FF" w:rsidP="00AA2807">
      <w:pPr>
        <w:pStyle w:val="ListParagraph"/>
        <w:widowControl/>
        <w:numPr>
          <w:ilvl w:val="5"/>
          <w:numId w:val="56"/>
        </w:numPr>
        <w:autoSpaceDE w:val="0"/>
        <w:autoSpaceDN w:val="0"/>
        <w:adjustRightInd w:val="0"/>
        <w:ind w:left="2790" w:hanging="540"/>
        <w:jc w:val="both"/>
        <w:rPr>
          <w:rFonts w:cs="Arial"/>
          <w:spacing w:val="-2"/>
          <w:sz w:val="18"/>
          <w:szCs w:val="18"/>
        </w:rPr>
      </w:pPr>
      <w:r w:rsidRPr="00EB793D">
        <w:rPr>
          <w:rFonts w:cs="Arial"/>
          <w:spacing w:val="-2"/>
          <w:sz w:val="18"/>
          <w:szCs w:val="18"/>
        </w:rPr>
        <w:t>Consisting of review of specific rooms.  The review process identified is to establish quality control on multiple rooms and is broken down into review steps.  Additional review steps may be required for rooms similar in configuration or intent (i.e. a room with a structural column or door placement different, opposite hand or mirror image or other minor or major variations).  The following review items shall take place with written authority to proceed from the Architect required. The order and detail level of these review items will be as written by the Owner’s Representative.</w:t>
      </w:r>
    </w:p>
    <w:p w14:paraId="3C47DDA7" w14:textId="77777777" w:rsidR="00FE7AB1" w:rsidRPr="00EB793D" w:rsidRDefault="00FE7AB1" w:rsidP="00FE7AB1">
      <w:pPr>
        <w:pStyle w:val="ListParagraph"/>
        <w:widowControl/>
        <w:autoSpaceDE w:val="0"/>
        <w:autoSpaceDN w:val="0"/>
        <w:adjustRightInd w:val="0"/>
        <w:ind w:left="2970"/>
        <w:jc w:val="both"/>
        <w:rPr>
          <w:rFonts w:cs="Arial"/>
          <w:spacing w:val="-2"/>
          <w:sz w:val="18"/>
          <w:szCs w:val="18"/>
        </w:rPr>
      </w:pPr>
    </w:p>
    <w:p w14:paraId="2C0F19B3" w14:textId="6D59D981" w:rsidR="00FB5F2F" w:rsidRDefault="006F65FF" w:rsidP="00AA2807">
      <w:pPr>
        <w:pStyle w:val="BodyTextIndent2"/>
        <w:numPr>
          <w:ilvl w:val="0"/>
          <w:numId w:val="45"/>
        </w:numPr>
        <w:tabs>
          <w:tab w:val="clear" w:pos="2880"/>
          <w:tab w:val="clear" w:pos="3600"/>
          <w:tab w:val="left" w:pos="1080"/>
          <w:tab w:val="left" w:pos="3510"/>
          <w:tab w:val="left" w:pos="3690"/>
        </w:tabs>
        <w:ind w:left="3240"/>
        <w:rPr>
          <w:rFonts w:cs="Arial"/>
          <w:spacing w:val="-2"/>
          <w:sz w:val="18"/>
          <w:szCs w:val="18"/>
        </w:rPr>
      </w:pPr>
      <w:r w:rsidRPr="00EB793D">
        <w:rPr>
          <w:rFonts w:cs="Arial"/>
          <w:spacing w:val="-2"/>
          <w:sz w:val="18"/>
          <w:szCs w:val="18"/>
        </w:rPr>
        <w:t>Review of wall stud placement with all equipment and devices roughed in.</w:t>
      </w:r>
    </w:p>
    <w:p w14:paraId="2AFA214D" w14:textId="77777777" w:rsidR="00B60428" w:rsidRPr="00EB793D" w:rsidRDefault="00B60428" w:rsidP="00183F4F">
      <w:pPr>
        <w:pStyle w:val="BodyTextIndent2"/>
        <w:tabs>
          <w:tab w:val="clear" w:pos="2880"/>
          <w:tab w:val="clear" w:pos="3600"/>
          <w:tab w:val="left" w:pos="1080"/>
          <w:tab w:val="left" w:pos="3510"/>
          <w:tab w:val="left" w:pos="3690"/>
        </w:tabs>
        <w:ind w:left="3240" w:hanging="360"/>
        <w:rPr>
          <w:rFonts w:cs="Arial"/>
          <w:spacing w:val="-2"/>
          <w:sz w:val="18"/>
          <w:szCs w:val="18"/>
        </w:rPr>
      </w:pPr>
    </w:p>
    <w:p w14:paraId="5A59AD2F" w14:textId="51CFC3B6" w:rsidR="00FB5F2F" w:rsidRDefault="006F65FF" w:rsidP="00AA2807">
      <w:pPr>
        <w:pStyle w:val="BodyTextIndent2"/>
        <w:numPr>
          <w:ilvl w:val="0"/>
          <w:numId w:val="45"/>
        </w:numPr>
        <w:tabs>
          <w:tab w:val="clear" w:pos="2880"/>
          <w:tab w:val="clear" w:pos="3600"/>
          <w:tab w:val="left" w:pos="1080"/>
          <w:tab w:val="left" w:pos="3510"/>
          <w:tab w:val="left" w:pos="3690"/>
        </w:tabs>
        <w:ind w:left="3240"/>
        <w:rPr>
          <w:rFonts w:cs="Arial"/>
          <w:spacing w:val="-2"/>
          <w:sz w:val="18"/>
          <w:szCs w:val="18"/>
        </w:rPr>
      </w:pPr>
      <w:r w:rsidRPr="00EB793D">
        <w:rPr>
          <w:rFonts w:cs="Arial"/>
          <w:spacing w:val="-2"/>
          <w:sz w:val="18"/>
          <w:szCs w:val="18"/>
        </w:rPr>
        <w:lastRenderedPageBreak/>
        <w:t>Review of soffits and ceilings with all mechanical, electrical and equipment roughed in.</w:t>
      </w:r>
    </w:p>
    <w:p w14:paraId="0A619C13" w14:textId="77777777" w:rsidR="00B60428" w:rsidRDefault="00B60428" w:rsidP="00183F4F">
      <w:pPr>
        <w:pStyle w:val="ListParagraph"/>
        <w:ind w:left="3240" w:hanging="360"/>
        <w:rPr>
          <w:rFonts w:cs="Arial"/>
          <w:spacing w:val="-2"/>
          <w:sz w:val="18"/>
          <w:szCs w:val="18"/>
        </w:rPr>
      </w:pPr>
    </w:p>
    <w:p w14:paraId="3D55D704" w14:textId="5DAD3F45" w:rsidR="00FB5F2F" w:rsidRDefault="006F65FF" w:rsidP="00AA2807">
      <w:pPr>
        <w:pStyle w:val="BodyTextIndent2"/>
        <w:numPr>
          <w:ilvl w:val="0"/>
          <w:numId w:val="45"/>
        </w:numPr>
        <w:tabs>
          <w:tab w:val="clear" w:pos="2880"/>
          <w:tab w:val="clear" w:pos="3600"/>
          <w:tab w:val="left" w:pos="1080"/>
          <w:tab w:val="left" w:pos="3510"/>
          <w:tab w:val="left" w:pos="3690"/>
        </w:tabs>
        <w:ind w:left="3240"/>
        <w:rPr>
          <w:rFonts w:cs="Arial"/>
          <w:spacing w:val="-2"/>
          <w:sz w:val="18"/>
          <w:szCs w:val="18"/>
        </w:rPr>
      </w:pPr>
      <w:r w:rsidRPr="00EB793D">
        <w:rPr>
          <w:rFonts w:cs="Arial"/>
          <w:spacing w:val="-2"/>
          <w:sz w:val="18"/>
          <w:szCs w:val="18"/>
        </w:rPr>
        <w:t xml:space="preserve">Review of installation of </w:t>
      </w:r>
      <w:r w:rsidR="00996F42" w:rsidRPr="00EB793D">
        <w:rPr>
          <w:rFonts w:cs="Arial"/>
          <w:spacing w:val="-2"/>
          <w:sz w:val="18"/>
          <w:szCs w:val="18"/>
        </w:rPr>
        <w:t>doorframe</w:t>
      </w:r>
      <w:r w:rsidRPr="00EB793D">
        <w:rPr>
          <w:rFonts w:cs="Arial"/>
          <w:spacing w:val="-2"/>
          <w:sz w:val="18"/>
          <w:szCs w:val="18"/>
        </w:rPr>
        <w:t xml:space="preserve"> and subsequent hardware preparations.</w:t>
      </w:r>
    </w:p>
    <w:p w14:paraId="5C227BF9" w14:textId="77777777" w:rsidR="00B60428" w:rsidRDefault="00B60428" w:rsidP="00183F4F">
      <w:pPr>
        <w:pStyle w:val="ListParagraph"/>
        <w:ind w:left="3240" w:hanging="360"/>
        <w:rPr>
          <w:rFonts w:cs="Arial"/>
          <w:spacing w:val="-2"/>
          <w:sz w:val="18"/>
          <w:szCs w:val="18"/>
        </w:rPr>
      </w:pPr>
    </w:p>
    <w:p w14:paraId="2126805C" w14:textId="31FAF026" w:rsidR="00FB5F2F" w:rsidRDefault="006F65FF" w:rsidP="00AA2807">
      <w:pPr>
        <w:pStyle w:val="BodyTextIndent2"/>
        <w:numPr>
          <w:ilvl w:val="0"/>
          <w:numId w:val="45"/>
        </w:numPr>
        <w:tabs>
          <w:tab w:val="clear" w:pos="2880"/>
          <w:tab w:val="clear" w:pos="3600"/>
          <w:tab w:val="left" w:pos="1080"/>
          <w:tab w:val="left" w:pos="3510"/>
          <w:tab w:val="left" w:pos="3690"/>
        </w:tabs>
        <w:ind w:left="3240"/>
        <w:rPr>
          <w:rFonts w:cs="Arial"/>
          <w:spacing w:val="-2"/>
          <w:sz w:val="18"/>
          <w:szCs w:val="18"/>
        </w:rPr>
      </w:pPr>
      <w:r w:rsidRPr="00EB793D">
        <w:rPr>
          <w:rFonts w:cs="Arial"/>
          <w:spacing w:val="-2"/>
          <w:sz w:val="18"/>
          <w:szCs w:val="18"/>
        </w:rPr>
        <w:t>Review of floor with all mechanical, electrical and equipment roughed in.</w:t>
      </w:r>
    </w:p>
    <w:p w14:paraId="43CE6E33" w14:textId="77777777" w:rsidR="00B60428" w:rsidRDefault="00B60428" w:rsidP="00183F4F">
      <w:pPr>
        <w:pStyle w:val="ListParagraph"/>
        <w:ind w:left="3240" w:hanging="360"/>
        <w:rPr>
          <w:rFonts w:cs="Arial"/>
          <w:spacing w:val="-2"/>
          <w:sz w:val="18"/>
          <w:szCs w:val="18"/>
        </w:rPr>
      </w:pPr>
    </w:p>
    <w:p w14:paraId="5D16FCF9" w14:textId="616667EE" w:rsidR="00FB5F2F" w:rsidRDefault="006F65FF" w:rsidP="00AA2807">
      <w:pPr>
        <w:pStyle w:val="BodyTextIndent2"/>
        <w:numPr>
          <w:ilvl w:val="0"/>
          <w:numId w:val="45"/>
        </w:numPr>
        <w:tabs>
          <w:tab w:val="clear" w:pos="2880"/>
          <w:tab w:val="clear" w:pos="3600"/>
          <w:tab w:val="left" w:pos="1080"/>
          <w:tab w:val="left" w:pos="3510"/>
          <w:tab w:val="left" w:pos="3690"/>
        </w:tabs>
        <w:ind w:left="3240"/>
        <w:rPr>
          <w:rFonts w:cs="Arial"/>
          <w:spacing w:val="-2"/>
          <w:sz w:val="18"/>
          <w:szCs w:val="18"/>
        </w:rPr>
      </w:pPr>
      <w:r w:rsidRPr="00EB793D">
        <w:rPr>
          <w:rFonts w:cs="Arial"/>
          <w:spacing w:val="-2"/>
          <w:sz w:val="18"/>
          <w:szCs w:val="18"/>
        </w:rPr>
        <w:t xml:space="preserve">Review of gypsum wallboard and all base wall materials to receive </w:t>
      </w:r>
      <w:r w:rsidR="00996F42" w:rsidRPr="00EB793D">
        <w:rPr>
          <w:rFonts w:cs="Arial"/>
          <w:spacing w:val="-2"/>
          <w:sz w:val="18"/>
          <w:szCs w:val="18"/>
        </w:rPr>
        <w:t>finishes</w:t>
      </w:r>
      <w:r w:rsidRPr="00EB793D">
        <w:rPr>
          <w:rFonts w:cs="Arial"/>
          <w:spacing w:val="-2"/>
          <w:sz w:val="18"/>
          <w:szCs w:val="18"/>
        </w:rPr>
        <w:t xml:space="preserve"> intersection and adjacency of all rough-in items with modifications as required.</w:t>
      </w:r>
    </w:p>
    <w:p w14:paraId="1D1B1F21" w14:textId="77777777" w:rsidR="00B60428" w:rsidRDefault="00B60428" w:rsidP="00183F4F">
      <w:pPr>
        <w:pStyle w:val="ListParagraph"/>
        <w:ind w:left="3240" w:hanging="360"/>
        <w:rPr>
          <w:rFonts w:cs="Arial"/>
          <w:spacing w:val="-2"/>
          <w:sz w:val="18"/>
          <w:szCs w:val="18"/>
        </w:rPr>
      </w:pPr>
    </w:p>
    <w:p w14:paraId="55F3B519" w14:textId="3485EC36" w:rsidR="00FB5F2F" w:rsidRDefault="006F65FF" w:rsidP="00AA2807">
      <w:pPr>
        <w:pStyle w:val="BodyTextIndent2"/>
        <w:numPr>
          <w:ilvl w:val="0"/>
          <w:numId w:val="45"/>
        </w:numPr>
        <w:tabs>
          <w:tab w:val="clear" w:pos="2880"/>
          <w:tab w:val="clear" w:pos="3600"/>
          <w:tab w:val="left" w:pos="1080"/>
          <w:tab w:val="left" w:pos="3510"/>
          <w:tab w:val="left" w:pos="3690"/>
        </w:tabs>
        <w:ind w:left="3240"/>
        <w:rPr>
          <w:rFonts w:cs="Arial"/>
          <w:spacing w:val="-2"/>
          <w:sz w:val="18"/>
          <w:szCs w:val="18"/>
        </w:rPr>
      </w:pPr>
      <w:r w:rsidRPr="00EB793D">
        <w:rPr>
          <w:rFonts w:cs="Arial"/>
          <w:spacing w:val="-2"/>
          <w:sz w:val="18"/>
          <w:szCs w:val="18"/>
        </w:rPr>
        <w:t>Review of ceiling grid and gypsum wallboard on soffits (with all associated structural assemblies) and all base materials to receive finishes.  The intersection and adjacency of all rough-in items with modifications as required.</w:t>
      </w:r>
    </w:p>
    <w:p w14:paraId="3D219BD7" w14:textId="77777777" w:rsidR="00B60428" w:rsidRDefault="00B60428" w:rsidP="00183F4F">
      <w:pPr>
        <w:pStyle w:val="ListParagraph"/>
        <w:ind w:left="3240" w:hanging="360"/>
        <w:rPr>
          <w:rFonts w:cs="Arial"/>
          <w:spacing w:val="-2"/>
          <w:sz w:val="18"/>
          <w:szCs w:val="18"/>
        </w:rPr>
      </w:pPr>
    </w:p>
    <w:p w14:paraId="0177555B" w14:textId="4D646810" w:rsidR="00FB5F2F" w:rsidRDefault="006F65FF" w:rsidP="00AA2807">
      <w:pPr>
        <w:pStyle w:val="BodyTextIndent2"/>
        <w:numPr>
          <w:ilvl w:val="0"/>
          <w:numId w:val="45"/>
        </w:numPr>
        <w:tabs>
          <w:tab w:val="clear" w:pos="2880"/>
          <w:tab w:val="clear" w:pos="3600"/>
          <w:tab w:val="left" w:pos="1080"/>
          <w:tab w:val="left" w:pos="3510"/>
          <w:tab w:val="left" w:pos="3690"/>
        </w:tabs>
        <w:ind w:left="3240"/>
        <w:rPr>
          <w:rFonts w:cs="Arial"/>
          <w:spacing w:val="-2"/>
          <w:sz w:val="18"/>
          <w:szCs w:val="18"/>
        </w:rPr>
      </w:pPr>
      <w:r w:rsidRPr="00EB793D">
        <w:rPr>
          <w:rFonts w:cs="Arial"/>
          <w:spacing w:val="-2"/>
          <w:sz w:val="18"/>
          <w:szCs w:val="18"/>
        </w:rPr>
        <w:t>Review of tape joints in gypsum wallboard, all surfaces and products or items to receive a finish for the acceptability of sand finish and finish preparation and ceiling finishes/materials.</w:t>
      </w:r>
    </w:p>
    <w:p w14:paraId="2FE6A07F" w14:textId="77777777" w:rsidR="00B60428" w:rsidRDefault="00B60428" w:rsidP="00183F4F">
      <w:pPr>
        <w:pStyle w:val="ListParagraph"/>
        <w:ind w:left="3240" w:hanging="360"/>
        <w:rPr>
          <w:rFonts w:cs="Arial"/>
          <w:spacing w:val="-2"/>
          <w:sz w:val="18"/>
          <w:szCs w:val="18"/>
        </w:rPr>
      </w:pPr>
    </w:p>
    <w:p w14:paraId="5A122C4B" w14:textId="3DA7F397" w:rsidR="00FB5F2F" w:rsidRDefault="006F65FF" w:rsidP="00AA2807">
      <w:pPr>
        <w:pStyle w:val="BodyTextIndent2"/>
        <w:numPr>
          <w:ilvl w:val="0"/>
          <w:numId w:val="45"/>
        </w:numPr>
        <w:tabs>
          <w:tab w:val="clear" w:pos="2880"/>
          <w:tab w:val="clear" w:pos="3600"/>
          <w:tab w:val="left" w:pos="1080"/>
          <w:tab w:val="left" w:pos="3510"/>
          <w:tab w:val="left" w:pos="3690"/>
        </w:tabs>
        <w:ind w:left="3240"/>
        <w:rPr>
          <w:rFonts w:cs="Arial"/>
          <w:spacing w:val="-2"/>
          <w:sz w:val="18"/>
          <w:szCs w:val="18"/>
        </w:rPr>
      </w:pPr>
      <w:r w:rsidRPr="00EB793D">
        <w:rPr>
          <w:rFonts w:cs="Arial"/>
          <w:spacing w:val="-2"/>
          <w:sz w:val="18"/>
          <w:szCs w:val="18"/>
        </w:rPr>
        <w:t>Review of floor finishes, wall finishes and their intersection with themselves, and other dissimilar materials with emphasis upon the quality of installation of each product.</w:t>
      </w:r>
    </w:p>
    <w:p w14:paraId="6EEA4127" w14:textId="77777777" w:rsidR="00B60428" w:rsidRDefault="00B60428" w:rsidP="00183F4F">
      <w:pPr>
        <w:pStyle w:val="ListParagraph"/>
        <w:ind w:left="3240" w:hanging="360"/>
        <w:rPr>
          <w:rFonts w:cs="Arial"/>
          <w:spacing w:val="-2"/>
          <w:sz w:val="18"/>
          <w:szCs w:val="18"/>
        </w:rPr>
      </w:pPr>
    </w:p>
    <w:p w14:paraId="063A27D8" w14:textId="77F5C19A" w:rsidR="00FB5F2F" w:rsidRDefault="006F65FF" w:rsidP="00AA2807">
      <w:pPr>
        <w:pStyle w:val="BodyTextIndent2"/>
        <w:numPr>
          <w:ilvl w:val="0"/>
          <w:numId w:val="45"/>
        </w:numPr>
        <w:tabs>
          <w:tab w:val="clear" w:pos="2880"/>
          <w:tab w:val="clear" w:pos="3600"/>
          <w:tab w:val="left" w:pos="1080"/>
          <w:tab w:val="left" w:pos="3510"/>
          <w:tab w:val="left" w:pos="3690"/>
        </w:tabs>
        <w:ind w:left="3240"/>
        <w:rPr>
          <w:rFonts w:cs="Arial"/>
          <w:spacing w:val="-2"/>
          <w:sz w:val="18"/>
          <w:szCs w:val="18"/>
        </w:rPr>
      </w:pPr>
      <w:r w:rsidRPr="00EB793D">
        <w:rPr>
          <w:rFonts w:cs="Arial"/>
          <w:spacing w:val="-2"/>
          <w:sz w:val="18"/>
          <w:szCs w:val="18"/>
        </w:rPr>
        <w:t>Review of fi</w:t>
      </w:r>
      <w:r w:rsidR="00AA1B88">
        <w:rPr>
          <w:rFonts w:cs="Arial"/>
          <w:spacing w:val="-2"/>
          <w:sz w:val="18"/>
          <w:szCs w:val="18"/>
        </w:rPr>
        <w:t>nish</w:t>
      </w:r>
      <w:r w:rsidRPr="00EB793D">
        <w:rPr>
          <w:rFonts w:cs="Arial"/>
          <w:spacing w:val="-2"/>
          <w:sz w:val="18"/>
          <w:szCs w:val="18"/>
        </w:rPr>
        <w:t>es including painting, ceiling tiles and trim, flooring and base, window shades, and tiling/solid surface detailing.</w:t>
      </w:r>
    </w:p>
    <w:p w14:paraId="46DC7D2D" w14:textId="77777777" w:rsidR="00B60428" w:rsidRDefault="00B60428" w:rsidP="00183F4F">
      <w:pPr>
        <w:pStyle w:val="ListParagraph"/>
        <w:ind w:left="3240" w:hanging="360"/>
        <w:rPr>
          <w:rFonts w:cs="Arial"/>
          <w:spacing w:val="-2"/>
          <w:sz w:val="18"/>
          <w:szCs w:val="18"/>
        </w:rPr>
      </w:pPr>
    </w:p>
    <w:p w14:paraId="00174C4F" w14:textId="13BAF61A" w:rsidR="00FB5F2F" w:rsidRDefault="006F65FF" w:rsidP="00AA2807">
      <w:pPr>
        <w:pStyle w:val="BodyTextIndent2"/>
        <w:numPr>
          <w:ilvl w:val="0"/>
          <w:numId w:val="45"/>
        </w:numPr>
        <w:tabs>
          <w:tab w:val="clear" w:pos="2880"/>
          <w:tab w:val="clear" w:pos="3600"/>
          <w:tab w:val="left" w:pos="1080"/>
          <w:tab w:val="left" w:pos="3510"/>
          <w:tab w:val="left" w:pos="3690"/>
        </w:tabs>
        <w:ind w:left="3240"/>
        <w:rPr>
          <w:rFonts w:cs="Arial"/>
          <w:spacing w:val="-2"/>
          <w:sz w:val="18"/>
          <w:szCs w:val="18"/>
        </w:rPr>
      </w:pPr>
      <w:r w:rsidRPr="00EB793D">
        <w:rPr>
          <w:rFonts w:cs="Arial"/>
          <w:spacing w:val="-2"/>
          <w:sz w:val="18"/>
          <w:szCs w:val="18"/>
        </w:rPr>
        <w:t>Review of plumbing fixtures and associated trim. Review of electrical and data outlet locations and details.</w:t>
      </w:r>
    </w:p>
    <w:p w14:paraId="75A3B3BD" w14:textId="77777777" w:rsidR="00B60428" w:rsidRDefault="00B60428" w:rsidP="00183F4F">
      <w:pPr>
        <w:pStyle w:val="ListParagraph"/>
        <w:ind w:left="3240" w:hanging="360"/>
        <w:rPr>
          <w:rFonts w:cs="Arial"/>
          <w:spacing w:val="-2"/>
          <w:sz w:val="18"/>
          <w:szCs w:val="18"/>
        </w:rPr>
      </w:pPr>
    </w:p>
    <w:p w14:paraId="18D72714" w14:textId="77777777" w:rsidR="006F65FF" w:rsidRPr="00EB793D" w:rsidRDefault="006F65FF" w:rsidP="00AA2807">
      <w:pPr>
        <w:pStyle w:val="BodyTextIndent2"/>
        <w:numPr>
          <w:ilvl w:val="0"/>
          <w:numId w:val="45"/>
        </w:numPr>
        <w:tabs>
          <w:tab w:val="clear" w:pos="2880"/>
          <w:tab w:val="clear" w:pos="3600"/>
          <w:tab w:val="left" w:pos="1080"/>
          <w:tab w:val="left" w:pos="3510"/>
          <w:tab w:val="left" w:pos="3690"/>
        </w:tabs>
        <w:ind w:left="3240"/>
        <w:rPr>
          <w:rFonts w:cs="Arial"/>
          <w:spacing w:val="-2"/>
          <w:sz w:val="18"/>
          <w:szCs w:val="18"/>
        </w:rPr>
      </w:pPr>
      <w:r w:rsidRPr="00EB793D">
        <w:rPr>
          <w:rFonts w:cs="Arial"/>
          <w:spacing w:val="-2"/>
          <w:sz w:val="18"/>
          <w:szCs w:val="18"/>
        </w:rPr>
        <w:t xml:space="preserve">Review of custom casework and Owner supplied furniture system with associated devices. </w:t>
      </w:r>
    </w:p>
    <w:p w14:paraId="1102DC79" w14:textId="77777777" w:rsidR="00AD7204" w:rsidRPr="00EB793D" w:rsidRDefault="00AD7204" w:rsidP="001B699B">
      <w:pPr>
        <w:ind w:left="720"/>
        <w:jc w:val="both"/>
        <w:rPr>
          <w:rFonts w:cs="Arial"/>
          <w:sz w:val="18"/>
          <w:szCs w:val="18"/>
        </w:rPr>
      </w:pPr>
    </w:p>
    <w:p w14:paraId="3E4C385A" w14:textId="37B98935" w:rsidR="00D0482A" w:rsidRPr="00EB793D" w:rsidRDefault="00EC0017" w:rsidP="00AA2807">
      <w:pPr>
        <w:pStyle w:val="Left11"/>
        <w:numPr>
          <w:ilvl w:val="0"/>
          <w:numId w:val="54"/>
        </w:numPr>
        <w:tabs>
          <w:tab w:val="clear" w:pos="540"/>
          <w:tab w:val="left" w:pos="1440"/>
          <w:tab w:val="left" w:pos="2160"/>
          <w:tab w:val="left" w:pos="2880"/>
          <w:tab w:val="left" w:pos="3600"/>
        </w:tabs>
        <w:spacing w:line="240" w:lineRule="auto"/>
        <w:jc w:val="both"/>
        <w:rPr>
          <w:rFonts w:ascii="Arial" w:hAnsi="Arial" w:cs="Arial"/>
          <w:sz w:val="18"/>
          <w:szCs w:val="18"/>
        </w:rPr>
      </w:pPr>
      <w:r>
        <w:rPr>
          <w:rFonts w:ascii="Arial" w:hAnsi="Arial" w:cs="Arial"/>
          <w:sz w:val="18"/>
          <w:szCs w:val="18"/>
        </w:rPr>
        <w:t xml:space="preserve">Existing </w:t>
      </w:r>
      <w:r w:rsidR="002178B5" w:rsidRPr="00EB793D">
        <w:rPr>
          <w:rFonts w:ascii="Arial" w:hAnsi="Arial" w:cs="Arial"/>
          <w:sz w:val="18"/>
          <w:szCs w:val="18"/>
        </w:rPr>
        <w:t>R</w:t>
      </w:r>
      <w:r w:rsidR="00CF5C51" w:rsidRPr="00EB793D">
        <w:rPr>
          <w:rFonts w:ascii="Arial" w:hAnsi="Arial" w:cs="Arial"/>
          <w:sz w:val="18"/>
          <w:szCs w:val="18"/>
        </w:rPr>
        <w:t>oof</w:t>
      </w:r>
      <w:r w:rsidR="002178B5" w:rsidRPr="00EB793D">
        <w:rPr>
          <w:rFonts w:ascii="Arial" w:hAnsi="Arial" w:cs="Arial"/>
          <w:sz w:val="18"/>
          <w:szCs w:val="18"/>
        </w:rPr>
        <w:t xml:space="preserve"> W</w:t>
      </w:r>
      <w:r w:rsidR="00C72E0F" w:rsidRPr="00EB793D">
        <w:rPr>
          <w:rFonts w:ascii="Arial" w:hAnsi="Arial" w:cs="Arial"/>
          <w:sz w:val="18"/>
          <w:szCs w:val="18"/>
        </w:rPr>
        <w:t>arranty</w:t>
      </w:r>
      <w:r w:rsidR="002178B5" w:rsidRPr="00EB793D">
        <w:rPr>
          <w:rFonts w:ascii="Arial" w:hAnsi="Arial" w:cs="Arial"/>
          <w:sz w:val="18"/>
          <w:szCs w:val="18"/>
        </w:rPr>
        <w:t xml:space="preserve"> R</w:t>
      </w:r>
      <w:r w:rsidR="00C72E0F" w:rsidRPr="00EB793D">
        <w:rPr>
          <w:rFonts w:ascii="Arial" w:hAnsi="Arial" w:cs="Arial"/>
          <w:sz w:val="18"/>
          <w:szCs w:val="18"/>
        </w:rPr>
        <w:t>equirements</w:t>
      </w:r>
      <w:r w:rsidR="00D0482A" w:rsidRPr="00EB793D">
        <w:rPr>
          <w:rFonts w:ascii="Arial" w:hAnsi="Arial" w:cs="Arial"/>
          <w:sz w:val="18"/>
          <w:szCs w:val="18"/>
        </w:rPr>
        <w:t xml:space="preserve">: </w:t>
      </w:r>
      <w:r w:rsidR="005D3E49" w:rsidRPr="00EB793D">
        <w:rPr>
          <w:rFonts w:ascii="Arial" w:hAnsi="Arial" w:cs="Arial"/>
          <w:b/>
          <w:sz w:val="18"/>
          <w:szCs w:val="18"/>
        </w:rPr>
        <w:t>[</w:t>
      </w:r>
      <w:r w:rsidR="005D3E49" w:rsidRPr="00EB793D">
        <w:rPr>
          <w:rFonts w:ascii="Arial" w:hAnsi="Arial" w:cs="Arial"/>
          <w:b/>
          <w:sz w:val="18"/>
          <w:szCs w:val="18"/>
          <w:highlight w:val="yellow"/>
        </w:rPr>
        <w:t xml:space="preserve">Include </w:t>
      </w:r>
      <w:r>
        <w:rPr>
          <w:rFonts w:ascii="Arial" w:hAnsi="Arial" w:cs="Arial"/>
          <w:b/>
          <w:sz w:val="18"/>
          <w:szCs w:val="18"/>
          <w:highlight w:val="yellow"/>
        </w:rPr>
        <w:t>for existing roofs</w:t>
      </w:r>
      <w:r w:rsidR="005D3E49" w:rsidRPr="00EB793D">
        <w:rPr>
          <w:rFonts w:ascii="Arial" w:hAnsi="Arial" w:cs="Arial"/>
          <w:b/>
          <w:sz w:val="18"/>
          <w:szCs w:val="18"/>
          <w:highlight w:val="yellow"/>
        </w:rPr>
        <w:t xml:space="preserve"> or type Not Applicable]</w:t>
      </w:r>
    </w:p>
    <w:p w14:paraId="45BFBB71" w14:textId="54FD3485" w:rsidR="00D0482A" w:rsidRPr="00EB793D" w:rsidRDefault="00D0482A" w:rsidP="00AA2807">
      <w:pPr>
        <w:pStyle w:val="Level1"/>
        <w:numPr>
          <w:ilvl w:val="2"/>
          <w:numId w:val="57"/>
        </w:numPr>
        <w:ind w:left="2160" w:hanging="720"/>
        <w:jc w:val="both"/>
        <w:rPr>
          <w:rFonts w:cs="Arial"/>
          <w:sz w:val="18"/>
          <w:szCs w:val="18"/>
        </w:rPr>
      </w:pPr>
      <w:r w:rsidRPr="00EB793D">
        <w:rPr>
          <w:rFonts w:cs="Arial"/>
          <w:sz w:val="18"/>
          <w:szCs w:val="18"/>
        </w:rPr>
        <w:t xml:space="preserve">Owner has an existing roof warranty on roof of </w:t>
      </w:r>
      <w:r w:rsidRPr="00EC0017">
        <w:rPr>
          <w:rFonts w:cs="Arial"/>
          <w:sz w:val="18"/>
          <w:szCs w:val="18"/>
          <w:highlight w:val="yellow"/>
        </w:rPr>
        <w:t>______</w:t>
      </w:r>
      <w:r w:rsidRPr="00EB793D">
        <w:rPr>
          <w:rFonts w:cs="Arial"/>
          <w:sz w:val="18"/>
          <w:szCs w:val="18"/>
        </w:rPr>
        <w:t xml:space="preserve"> </w:t>
      </w:r>
      <w:r w:rsidRPr="00DD3835">
        <w:rPr>
          <w:rFonts w:cs="Arial"/>
          <w:sz w:val="18"/>
          <w:szCs w:val="18"/>
          <w:highlight w:val="yellow"/>
        </w:rPr>
        <w:t xml:space="preserve">and is included </w:t>
      </w:r>
      <w:r w:rsidR="003944B0" w:rsidRPr="00DD3835">
        <w:rPr>
          <w:rFonts w:cs="Arial"/>
          <w:sz w:val="18"/>
          <w:szCs w:val="18"/>
          <w:highlight w:val="yellow"/>
        </w:rPr>
        <w:t>as an appendix to this</w:t>
      </w:r>
      <w:r w:rsidRPr="00DD3835">
        <w:rPr>
          <w:rFonts w:cs="Arial"/>
          <w:sz w:val="18"/>
          <w:szCs w:val="18"/>
          <w:highlight w:val="yellow"/>
        </w:rPr>
        <w:t xml:space="preserve"> section</w:t>
      </w:r>
      <w:r w:rsidRPr="00DD3835">
        <w:rPr>
          <w:rFonts w:cs="Arial"/>
          <w:sz w:val="18"/>
          <w:szCs w:val="18"/>
        </w:rPr>
        <w:t xml:space="preserve">.  </w:t>
      </w:r>
      <w:r w:rsidRPr="00EB793D">
        <w:rPr>
          <w:rFonts w:cs="Arial"/>
          <w:sz w:val="18"/>
          <w:szCs w:val="18"/>
        </w:rPr>
        <w:t xml:space="preserve">The </w:t>
      </w:r>
      <w:r w:rsidR="00465828" w:rsidRPr="00EB793D">
        <w:rPr>
          <w:rFonts w:cs="Arial"/>
          <w:sz w:val="18"/>
          <w:szCs w:val="18"/>
        </w:rPr>
        <w:t>Constructor</w:t>
      </w:r>
      <w:r w:rsidRPr="00EB793D">
        <w:rPr>
          <w:rFonts w:cs="Arial"/>
          <w:sz w:val="18"/>
          <w:szCs w:val="18"/>
        </w:rPr>
        <w:t xml:space="preserve"> shall verify roofing manufacturer and warranty provider.  The </w:t>
      </w:r>
      <w:r w:rsidR="00465828" w:rsidRPr="00EB793D">
        <w:rPr>
          <w:rFonts w:cs="Arial"/>
          <w:sz w:val="18"/>
          <w:szCs w:val="18"/>
        </w:rPr>
        <w:t>Constructor</w:t>
      </w:r>
      <w:r w:rsidRPr="00EB793D">
        <w:rPr>
          <w:rFonts w:cs="Arial"/>
          <w:sz w:val="18"/>
          <w:szCs w:val="18"/>
        </w:rPr>
        <w:t xml:space="preserve"> shall use a licensed applicator of existing roofing system to make and repair roof penetrations in order for the Owner's existing warranty to remain in full force and effect.</w:t>
      </w:r>
    </w:p>
    <w:p w14:paraId="6786BCC2" w14:textId="77777777" w:rsidR="00D0482A" w:rsidRPr="00EB793D" w:rsidRDefault="00D0482A" w:rsidP="00D0482A">
      <w:pPr>
        <w:tabs>
          <w:tab w:val="num" w:pos="720"/>
        </w:tabs>
        <w:ind w:left="2160" w:hanging="720"/>
        <w:jc w:val="both"/>
        <w:rPr>
          <w:rFonts w:cs="Arial"/>
          <w:sz w:val="18"/>
          <w:szCs w:val="18"/>
        </w:rPr>
      </w:pPr>
    </w:p>
    <w:p w14:paraId="37044F18" w14:textId="1350D583" w:rsidR="00D0482A" w:rsidRPr="003944B0" w:rsidRDefault="00D0482A" w:rsidP="00B63871">
      <w:pPr>
        <w:ind w:left="2160"/>
        <w:jc w:val="both"/>
        <w:rPr>
          <w:rFonts w:cs="Arial"/>
          <w:b/>
          <w:bCs/>
          <w:sz w:val="18"/>
          <w:szCs w:val="18"/>
          <w:highlight w:val="yellow"/>
        </w:rPr>
      </w:pPr>
      <w:r w:rsidRPr="003944B0">
        <w:rPr>
          <w:rFonts w:cs="Arial"/>
          <w:b/>
          <w:bCs/>
          <w:sz w:val="18"/>
          <w:szCs w:val="18"/>
          <w:highlight w:val="yellow"/>
        </w:rPr>
        <w:t>Roof System Manufacturer:</w:t>
      </w:r>
    </w:p>
    <w:p w14:paraId="3B5B25C8" w14:textId="77777777" w:rsidR="00D0482A" w:rsidRPr="003944B0" w:rsidRDefault="00D0482A" w:rsidP="00B63871">
      <w:pPr>
        <w:ind w:left="2160"/>
        <w:jc w:val="both"/>
        <w:rPr>
          <w:rFonts w:cs="Arial"/>
          <w:b/>
          <w:bCs/>
          <w:sz w:val="18"/>
          <w:szCs w:val="18"/>
          <w:highlight w:val="yellow"/>
        </w:rPr>
      </w:pPr>
      <w:r w:rsidRPr="003944B0">
        <w:rPr>
          <w:rFonts w:cs="Arial"/>
          <w:b/>
          <w:bCs/>
          <w:sz w:val="18"/>
          <w:szCs w:val="18"/>
          <w:highlight w:val="yellow"/>
        </w:rPr>
        <w:t>Name</w:t>
      </w:r>
    </w:p>
    <w:p w14:paraId="32C5503C" w14:textId="77777777" w:rsidR="00D0482A" w:rsidRPr="003944B0" w:rsidRDefault="00D0482A" w:rsidP="00B63871">
      <w:pPr>
        <w:ind w:left="2160"/>
        <w:jc w:val="both"/>
        <w:rPr>
          <w:rFonts w:cs="Arial"/>
          <w:b/>
          <w:bCs/>
          <w:sz w:val="18"/>
          <w:szCs w:val="18"/>
          <w:highlight w:val="yellow"/>
        </w:rPr>
      </w:pPr>
      <w:r w:rsidRPr="003944B0">
        <w:rPr>
          <w:rFonts w:cs="Arial"/>
          <w:b/>
          <w:bCs/>
          <w:sz w:val="18"/>
          <w:szCs w:val="18"/>
          <w:highlight w:val="yellow"/>
        </w:rPr>
        <w:t>Roof Type:</w:t>
      </w:r>
    </w:p>
    <w:p w14:paraId="56A3DAD2" w14:textId="77777777" w:rsidR="00D0482A" w:rsidRPr="003944B0" w:rsidRDefault="00D0482A" w:rsidP="00B63871">
      <w:pPr>
        <w:ind w:left="2160"/>
        <w:jc w:val="both"/>
        <w:rPr>
          <w:rFonts w:cs="Arial"/>
          <w:b/>
          <w:bCs/>
          <w:sz w:val="18"/>
          <w:szCs w:val="18"/>
          <w:highlight w:val="yellow"/>
        </w:rPr>
      </w:pPr>
      <w:r w:rsidRPr="003944B0">
        <w:rPr>
          <w:rFonts w:cs="Arial"/>
          <w:b/>
          <w:bCs/>
          <w:sz w:val="18"/>
          <w:szCs w:val="18"/>
          <w:highlight w:val="yellow"/>
        </w:rPr>
        <w:t>Installer:</w:t>
      </w:r>
    </w:p>
    <w:p w14:paraId="670EA000" w14:textId="77777777" w:rsidR="00D0482A" w:rsidRPr="003944B0" w:rsidRDefault="00996F42" w:rsidP="00B63871">
      <w:pPr>
        <w:ind w:left="2160"/>
        <w:jc w:val="both"/>
        <w:rPr>
          <w:rFonts w:cs="Arial"/>
          <w:b/>
          <w:bCs/>
          <w:sz w:val="18"/>
          <w:szCs w:val="18"/>
          <w:highlight w:val="yellow"/>
        </w:rPr>
      </w:pPr>
      <w:r w:rsidRPr="003944B0">
        <w:rPr>
          <w:rFonts w:cs="Arial"/>
          <w:b/>
          <w:bCs/>
          <w:sz w:val="18"/>
          <w:szCs w:val="18"/>
          <w:highlight w:val="yellow"/>
        </w:rPr>
        <w:t>Manufacturer’</w:t>
      </w:r>
      <w:r w:rsidR="00D0482A" w:rsidRPr="003944B0">
        <w:rPr>
          <w:rFonts w:cs="Arial"/>
          <w:b/>
          <w:bCs/>
          <w:sz w:val="18"/>
          <w:szCs w:val="18"/>
          <w:highlight w:val="yellow"/>
        </w:rPr>
        <w:t>s Warranty:</w:t>
      </w:r>
    </w:p>
    <w:p w14:paraId="371D078D" w14:textId="77777777" w:rsidR="00D0482A" w:rsidRPr="003944B0" w:rsidRDefault="00D0482A" w:rsidP="00B63871">
      <w:pPr>
        <w:ind w:left="2160"/>
        <w:jc w:val="both"/>
        <w:rPr>
          <w:rFonts w:cs="Arial"/>
          <w:b/>
          <w:bCs/>
          <w:sz w:val="18"/>
          <w:szCs w:val="18"/>
          <w:highlight w:val="yellow"/>
        </w:rPr>
      </w:pPr>
      <w:r w:rsidRPr="003944B0">
        <w:rPr>
          <w:rFonts w:cs="Arial"/>
          <w:b/>
          <w:bCs/>
          <w:sz w:val="18"/>
          <w:szCs w:val="18"/>
          <w:highlight w:val="yellow"/>
        </w:rPr>
        <w:t>Substantial Completion:</w:t>
      </w:r>
    </w:p>
    <w:p w14:paraId="6FB7871C" w14:textId="77777777" w:rsidR="00D0482A" w:rsidRPr="003944B0" w:rsidRDefault="00D0482A" w:rsidP="00B63871">
      <w:pPr>
        <w:ind w:left="2160"/>
        <w:jc w:val="both"/>
        <w:rPr>
          <w:rFonts w:cs="Arial"/>
          <w:b/>
          <w:bCs/>
          <w:sz w:val="18"/>
          <w:szCs w:val="18"/>
        </w:rPr>
      </w:pPr>
      <w:r w:rsidRPr="003944B0">
        <w:rPr>
          <w:rFonts w:cs="Arial"/>
          <w:b/>
          <w:bCs/>
          <w:sz w:val="18"/>
          <w:szCs w:val="18"/>
          <w:highlight w:val="yellow"/>
        </w:rPr>
        <w:t>Expiration Date:</w:t>
      </w:r>
    </w:p>
    <w:p w14:paraId="6EC723AC" w14:textId="77777777" w:rsidR="00D0482A" w:rsidRPr="00EB793D" w:rsidRDefault="00D0482A" w:rsidP="00D0482A">
      <w:pPr>
        <w:pStyle w:val="Level3"/>
        <w:numPr>
          <w:ilvl w:val="0"/>
          <w:numId w:val="0"/>
        </w:numPr>
        <w:ind w:left="2160" w:hanging="720"/>
        <w:jc w:val="both"/>
        <w:rPr>
          <w:rFonts w:cs="Arial"/>
          <w:sz w:val="18"/>
          <w:szCs w:val="18"/>
        </w:rPr>
      </w:pPr>
    </w:p>
    <w:p w14:paraId="68B069E7" w14:textId="77777777" w:rsidR="00E73E9E" w:rsidRPr="00EB793D" w:rsidRDefault="00465828" w:rsidP="00AA2807">
      <w:pPr>
        <w:pStyle w:val="Left11"/>
        <w:numPr>
          <w:ilvl w:val="0"/>
          <w:numId w:val="54"/>
        </w:numPr>
        <w:tabs>
          <w:tab w:val="clear" w:pos="540"/>
          <w:tab w:val="left" w:pos="1440"/>
          <w:tab w:val="left" w:pos="2160"/>
          <w:tab w:val="left" w:pos="2880"/>
          <w:tab w:val="left" w:pos="3600"/>
        </w:tabs>
        <w:spacing w:line="240" w:lineRule="auto"/>
        <w:jc w:val="both"/>
        <w:rPr>
          <w:rFonts w:ascii="Arial" w:hAnsi="Arial" w:cs="Arial"/>
          <w:sz w:val="18"/>
          <w:szCs w:val="18"/>
        </w:rPr>
      </w:pPr>
      <w:r w:rsidRPr="00EB793D">
        <w:rPr>
          <w:rFonts w:ascii="Arial" w:hAnsi="Arial" w:cs="Arial"/>
          <w:sz w:val="18"/>
          <w:szCs w:val="18"/>
        </w:rPr>
        <w:t>Constructor</w:t>
      </w:r>
      <w:r w:rsidR="002178B5" w:rsidRPr="00EB793D">
        <w:rPr>
          <w:rFonts w:ascii="Arial" w:hAnsi="Arial" w:cs="Arial"/>
          <w:sz w:val="18"/>
          <w:szCs w:val="18"/>
        </w:rPr>
        <w:t xml:space="preserve"> W</w:t>
      </w:r>
      <w:r w:rsidR="00C72E0F" w:rsidRPr="00EB793D">
        <w:rPr>
          <w:rFonts w:ascii="Arial" w:hAnsi="Arial" w:cs="Arial"/>
          <w:sz w:val="18"/>
          <w:szCs w:val="18"/>
        </w:rPr>
        <w:t>orker</w:t>
      </w:r>
      <w:r w:rsidR="002178B5" w:rsidRPr="00EB793D">
        <w:rPr>
          <w:rFonts w:ascii="Arial" w:hAnsi="Arial" w:cs="Arial"/>
          <w:sz w:val="18"/>
          <w:szCs w:val="18"/>
        </w:rPr>
        <w:t xml:space="preserve"> I</w:t>
      </w:r>
      <w:r w:rsidR="00C72E0F" w:rsidRPr="00EB793D">
        <w:rPr>
          <w:rFonts w:ascii="Arial" w:hAnsi="Arial" w:cs="Arial"/>
          <w:sz w:val="18"/>
          <w:szCs w:val="18"/>
        </w:rPr>
        <w:t>dentification</w:t>
      </w:r>
      <w:r w:rsidR="00593ED1" w:rsidRPr="00EB793D">
        <w:rPr>
          <w:rFonts w:ascii="Arial" w:hAnsi="Arial" w:cs="Arial"/>
          <w:sz w:val="18"/>
          <w:szCs w:val="18"/>
        </w:rPr>
        <w:t>:</w:t>
      </w:r>
      <w:r w:rsidR="00593ED1" w:rsidRPr="00EB793D">
        <w:rPr>
          <w:rFonts w:ascii="Arial" w:hAnsi="Arial" w:cs="Arial"/>
          <w:b/>
          <w:sz w:val="18"/>
          <w:szCs w:val="18"/>
        </w:rPr>
        <w:t xml:space="preserve"> </w:t>
      </w:r>
      <w:r w:rsidR="005D3E49" w:rsidRPr="00EB793D">
        <w:rPr>
          <w:rFonts w:ascii="Arial" w:hAnsi="Arial" w:cs="Arial"/>
          <w:b/>
          <w:sz w:val="18"/>
          <w:szCs w:val="18"/>
        </w:rPr>
        <w:t>[</w:t>
      </w:r>
      <w:r w:rsidR="005D3E49" w:rsidRPr="00EB793D">
        <w:rPr>
          <w:rFonts w:ascii="Arial" w:hAnsi="Arial" w:cs="Arial"/>
          <w:b/>
          <w:sz w:val="18"/>
          <w:szCs w:val="18"/>
          <w:highlight w:val="yellow"/>
        </w:rPr>
        <w:t>Include on projects as deemed appropriate or type Not Applicable]</w:t>
      </w:r>
    </w:p>
    <w:p w14:paraId="52DBBCD3" w14:textId="77777777" w:rsidR="00E73E9E" w:rsidRPr="00EB793D" w:rsidRDefault="00E73E9E" w:rsidP="00E73E9E">
      <w:pPr>
        <w:pStyle w:val="Level3"/>
        <w:numPr>
          <w:ilvl w:val="0"/>
          <w:numId w:val="0"/>
        </w:numPr>
        <w:ind w:left="1440"/>
        <w:jc w:val="both"/>
        <w:rPr>
          <w:rFonts w:cs="Arial"/>
          <w:b/>
          <w:sz w:val="18"/>
          <w:szCs w:val="18"/>
        </w:rPr>
      </w:pPr>
      <w:r w:rsidRPr="00EB793D">
        <w:rPr>
          <w:rFonts w:cs="Arial"/>
          <w:b/>
          <w:sz w:val="18"/>
          <w:szCs w:val="18"/>
          <w:highlight w:val="yellow"/>
        </w:rPr>
        <w:t>[Include the following requirement on Housing, CCOM, and any other project as directed by PM]</w:t>
      </w:r>
    </w:p>
    <w:p w14:paraId="2374E466" w14:textId="77777777" w:rsidR="00E73E9E" w:rsidRPr="00EB793D" w:rsidRDefault="00E73E9E" w:rsidP="00AA2807">
      <w:pPr>
        <w:pStyle w:val="Level3"/>
        <w:numPr>
          <w:ilvl w:val="2"/>
          <w:numId w:val="37"/>
        </w:numPr>
        <w:snapToGrid w:val="0"/>
        <w:ind w:left="2160" w:hanging="720"/>
        <w:jc w:val="both"/>
        <w:rPr>
          <w:rFonts w:cs="Arial"/>
          <w:sz w:val="18"/>
          <w:szCs w:val="18"/>
        </w:rPr>
      </w:pPr>
      <w:r w:rsidRPr="00EB793D">
        <w:rPr>
          <w:rFonts w:cs="Arial"/>
          <w:sz w:val="18"/>
          <w:szCs w:val="18"/>
        </w:rPr>
        <w:t xml:space="preserve">Onsite workers shall be fitted with a </w:t>
      </w:r>
      <w:r w:rsidR="00465828" w:rsidRPr="00EB793D">
        <w:rPr>
          <w:rFonts w:cs="Arial"/>
          <w:sz w:val="18"/>
          <w:szCs w:val="18"/>
        </w:rPr>
        <w:t>Constructor</w:t>
      </w:r>
      <w:r w:rsidRPr="00EB793D">
        <w:rPr>
          <w:rFonts w:cs="Arial"/>
          <w:sz w:val="18"/>
          <w:szCs w:val="18"/>
        </w:rPr>
        <w:t xml:space="preserve"> furnished shirt containing company name and logo.  </w:t>
      </w:r>
    </w:p>
    <w:p w14:paraId="566AF22C" w14:textId="77777777" w:rsidR="00E73E9E" w:rsidRPr="00EB793D" w:rsidRDefault="00E73E9E" w:rsidP="00E73E9E">
      <w:pPr>
        <w:pStyle w:val="Level3"/>
        <w:numPr>
          <w:ilvl w:val="0"/>
          <w:numId w:val="0"/>
        </w:numPr>
        <w:ind w:left="720" w:firstLine="720"/>
        <w:jc w:val="both"/>
        <w:rPr>
          <w:rFonts w:cs="Arial"/>
          <w:b/>
          <w:sz w:val="18"/>
          <w:szCs w:val="18"/>
        </w:rPr>
      </w:pPr>
    </w:p>
    <w:p w14:paraId="5FD96902" w14:textId="6FFE55F7" w:rsidR="00E73E9E" w:rsidRDefault="00E73E9E" w:rsidP="00E73E9E">
      <w:pPr>
        <w:pStyle w:val="Level3"/>
        <w:numPr>
          <w:ilvl w:val="0"/>
          <w:numId w:val="0"/>
        </w:numPr>
        <w:ind w:left="720" w:firstLine="720"/>
        <w:jc w:val="both"/>
        <w:rPr>
          <w:rFonts w:cs="Arial"/>
          <w:b/>
          <w:sz w:val="18"/>
          <w:szCs w:val="18"/>
        </w:rPr>
      </w:pPr>
      <w:r w:rsidRPr="00EB793D">
        <w:rPr>
          <w:rFonts w:cs="Arial"/>
          <w:b/>
          <w:sz w:val="18"/>
          <w:szCs w:val="18"/>
          <w:highlight w:val="yellow"/>
        </w:rPr>
        <w:t xml:space="preserve">[Include the following requirements on CCOM </w:t>
      </w:r>
      <w:r w:rsidR="00BE1D27" w:rsidRPr="00EB793D">
        <w:rPr>
          <w:rFonts w:cs="Arial"/>
          <w:b/>
          <w:sz w:val="18"/>
          <w:szCs w:val="18"/>
          <w:highlight w:val="yellow"/>
        </w:rPr>
        <w:t>projects and as directed by PM]</w:t>
      </w:r>
    </w:p>
    <w:p w14:paraId="0B34E097" w14:textId="77777777" w:rsidR="00571661" w:rsidRPr="00EB793D" w:rsidRDefault="00571661" w:rsidP="00E73E9E">
      <w:pPr>
        <w:pStyle w:val="Level3"/>
        <w:numPr>
          <w:ilvl w:val="0"/>
          <w:numId w:val="0"/>
        </w:numPr>
        <w:ind w:left="720" w:firstLine="720"/>
        <w:jc w:val="both"/>
        <w:rPr>
          <w:rFonts w:cs="Arial"/>
          <w:b/>
          <w:sz w:val="18"/>
          <w:szCs w:val="18"/>
        </w:rPr>
      </w:pPr>
    </w:p>
    <w:p w14:paraId="021E394D" w14:textId="77777777" w:rsidR="00E73E9E" w:rsidRPr="00EB793D" w:rsidRDefault="00E73E9E" w:rsidP="00AA2807">
      <w:pPr>
        <w:pStyle w:val="Level3"/>
        <w:numPr>
          <w:ilvl w:val="2"/>
          <w:numId w:val="68"/>
        </w:numPr>
        <w:snapToGrid w:val="0"/>
        <w:ind w:left="2160" w:hanging="720"/>
        <w:jc w:val="both"/>
        <w:rPr>
          <w:rFonts w:cs="Arial"/>
          <w:sz w:val="18"/>
          <w:szCs w:val="18"/>
        </w:rPr>
      </w:pPr>
      <w:r w:rsidRPr="00EB793D">
        <w:rPr>
          <w:rFonts w:cs="Arial"/>
          <w:sz w:val="18"/>
          <w:szCs w:val="18"/>
        </w:rPr>
        <w:t xml:space="preserve">All on-site workers (General </w:t>
      </w:r>
      <w:r w:rsidR="00465828" w:rsidRPr="00EB793D">
        <w:rPr>
          <w:rFonts w:cs="Arial"/>
          <w:sz w:val="18"/>
          <w:szCs w:val="18"/>
        </w:rPr>
        <w:t>Constructor</w:t>
      </w:r>
      <w:r w:rsidRPr="00EB793D">
        <w:rPr>
          <w:rFonts w:cs="Arial"/>
          <w:sz w:val="18"/>
          <w:szCs w:val="18"/>
        </w:rPr>
        <w:t xml:space="preserve">, </w:t>
      </w:r>
      <w:r w:rsidR="00465828" w:rsidRPr="00EB793D">
        <w:rPr>
          <w:rFonts w:cs="Arial"/>
          <w:sz w:val="18"/>
          <w:szCs w:val="18"/>
        </w:rPr>
        <w:t>subcontractor</w:t>
      </w:r>
      <w:r w:rsidRPr="00EB793D">
        <w:rPr>
          <w:rFonts w:cs="Arial"/>
          <w:sz w:val="18"/>
          <w:szCs w:val="18"/>
        </w:rPr>
        <w:t xml:space="preserve">s and sub </w:t>
      </w:r>
      <w:r w:rsidR="00465828" w:rsidRPr="00EB793D">
        <w:rPr>
          <w:rFonts w:cs="Arial"/>
          <w:sz w:val="18"/>
          <w:szCs w:val="18"/>
        </w:rPr>
        <w:t>subcontractor</w:t>
      </w:r>
      <w:r w:rsidRPr="00EB793D">
        <w:rPr>
          <w:rFonts w:cs="Arial"/>
          <w:sz w:val="18"/>
          <w:szCs w:val="18"/>
        </w:rPr>
        <w:t>s) shall participate in the following worker identification program:</w:t>
      </w:r>
    </w:p>
    <w:p w14:paraId="5C890268" w14:textId="77777777" w:rsidR="00E73E9E" w:rsidRPr="00EB793D" w:rsidRDefault="00E73E9E" w:rsidP="00E73E9E">
      <w:pPr>
        <w:pStyle w:val="Level3"/>
        <w:numPr>
          <w:ilvl w:val="0"/>
          <w:numId w:val="0"/>
        </w:numPr>
        <w:ind w:left="1440"/>
        <w:jc w:val="both"/>
        <w:rPr>
          <w:rFonts w:cs="Arial"/>
          <w:sz w:val="18"/>
          <w:szCs w:val="18"/>
        </w:rPr>
      </w:pPr>
    </w:p>
    <w:p w14:paraId="0F2E3BE9" w14:textId="77777777" w:rsidR="00E73E9E" w:rsidRPr="00EB793D" w:rsidRDefault="00E73E9E" w:rsidP="00AA2807">
      <w:pPr>
        <w:pStyle w:val="Level3"/>
        <w:numPr>
          <w:ilvl w:val="2"/>
          <w:numId w:val="68"/>
        </w:numPr>
        <w:snapToGrid w:val="0"/>
        <w:ind w:left="2160" w:hanging="720"/>
        <w:jc w:val="both"/>
        <w:rPr>
          <w:rFonts w:cs="Arial"/>
          <w:sz w:val="18"/>
          <w:szCs w:val="18"/>
        </w:rPr>
      </w:pPr>
      <w:r w:rsidRPr="00EB793D">
        <w:rPr>
          <w:rFonts w:cs="Arial"/>
          <w:sz w:val="18"/>
          <w:szCs w:val="18"/>
        </w:rPr>
        <w:t xml:space="preserve">Each employee shall wear an Owner furnished identification badge while working on the project site.  The Owner will replace lost or damaged badges at the </w:t>
      </w:r>
      <w:r w:rsidR="00465828" w:rsidRPr="00EB793D">
        <w:rPr>
          <w:rFonts w:cs="Arial"/>
          <w:sz w:val="18"/>
          <w:szCs w:val="18"/>
        </w:rPr>
        <w:t>Constructor</w:t>
      </w:r>
      <w:r w:rsidRPr="00EB793D">
        <w:rPr>
          <w:rFonts w:cs="Arial"/>
          <w:sz w:val="18"/>
          <w:szCs w:val="18"/>
        </w:rPr>
        <w:t xml:space="preserve">’s expense.  </w:t>
      </w:r>
    </w:p>
    <w:p w14:paraId="7BBD01E1" w14:textId="77777777" w:rsidR="00E73E9E" w:rsidRPr="00EB793D" w:rsidRDefault="00E73E9E" w:rsidP="00E73E9E">
      <w:pPr>
        <w:pStyle w:val="Level3"/>
        <w:numPr>
          <w:ilvl w:val="0"/>
          <w:numId w:val="0"/>
        </w:numPr>
        <w:ind w:left="1440"/>
        <w:jc w:val="both"/>
        <w:rPr>
          <w:rFonts w:cs="Arial"/>
          <w:sz w:val="18"/>
          <w:szCs w:val="18"/>
        </w:rPr>
      </w:pPr>
    </w:p>
    <w:p w14:paraId="1CFE0356" w14:textId="77777777" w:rsidR="00E73E9E" w:rsidRPr="00EB793D" w:rsidRDefault="00465828" w:rsidP="00AA2807">
      <w:pPr>
        <w:pStyle w:val="Level3"/>
        <w:numPr>
          <w:ilvl w:val="2"/>
          <w:numId w:val="68"/>
        </w:numPr>
        <w:snapToGrid w:val="0"/>
        <w:ind w:left="2160" w:hanging="720"/>
        <w:jc w:val="both"/>
        <w:rPr>
          <w:rFonts w:cs="Arial"/>
          <w:sz w:val="18"/>
          <w:szCs w:val="18"/>
        </w:rPr>
      </w:pPr>
      <w:r w:rsidRPr="00EB793D">
        <w:rPr>
          <w:rFonts w:cs="Arial"/>
          <w:sz w:val="18"/>
          <w:szCs w:val="18"/>
        </w:rPr>
        <w:t>Constructor</w:t>
      </w:r>
      <w:r w:rsidR="00E73E9E" w:rsidRPr="00EB793D">
        <w:rPr>
          <w:rFonts w:cs="Arial"/>
          <w:sz w:val="18"/>
          <w:szCs w:val="18"/>
        </w:rPr>
        <w:t xml:space="preserve"> shall submit the following to the Owner within 14-days following receipt of the “Notice of Award”:</w:t>
      </w:r>
      <w:r w:rsidR="00E73E9E" w:rsidRPr="00EB793D">
        <w:rPr>
          <w:rFonts w:cs="Arial"/>
          <w:b/>
          <w:sz w:val="18"/>
          <w:szCs w:val="18"/>
        </w:rPr>
        <w:t xml:space="preserve"> </w:t>
      </w:r>
    </w:p>
    <w:p w14:paraId="57D2B19D" w14:textId="77777777" w:rsidR="00E73E9E" w:rsidRPr="00EB793D" w:rsidRDefault="00E73E9E" w:rsidP="00E73E9E">
      <w:pPr>
        <w:pStyle w:val="Level3"/>
        <w:numPr>
          <w:ilvl w:val="0"/>
          <w:numId w:val="0"/>
        </w:numPr>
        <w:ind w:left="1440"/>
        <w:jc w:val="both"/>
        <w:rPr>
          <w:rFonts w:cs="Arial"/>
          <w:sz w:val="18"/>
          <w:szCs w:val="18"/>
        </w:rPr>
      </w:pPr>
    </w:p>
    <w:p w14:paraId="48F4B6CA" w14:textId="77777777" w:rsidR="00E73E9E" w:rsidRPr="00EB793D" w:rsidRDefault="00E73E9E" w:rsidP="00AA2807">
      <w:pPr>
        <w:pStyle w:val="ListParagraph"/>
        <w:widowControl/>
        <w:numPr>
          <w:ilvl w:val="5"/>
          <w:numId w:val="69"/>
        </w:numPr>
        <w:tabs>
          <w:tab w:val="clear" w:pos="4320"/>
        </w:tabs>
        <w:autoSpaceDE w:val="0"/>
        <w:autoSpaceDN w:val="0"/>
        <w:adjustRightInd w:val="0"/>
        <w:ind w:left="2790" w:hanging="540"/>
        <w:jc w:val="both"/>
        <w:rPr>
          <w:rFonts w:cs="Arial"/>
          <w:sz w:val="18"/>
          <w:szCs w:val="18"/>
        </w:rPr>
      </w:pPr>
      <w:r w:rsidRPr="00EB793D">
        <w:rPr>
          <w:rFonts w:cs="Arial"/>
          <w:sz w:val="18"/>
          <w:szCs w:val="18"/>
        </w:rPr>
        <w:t>List of names for each employee that will be onsite.</w:t>
      </w:r>
    </w:p>
    <w:p w14:paraId="6F154CA8" w14:textId="77777777" w:rsidR="00E73E9E" w:rsidRPr="00EB793D" w:rsidRDefault="00E73E9E" w:rsidP="00183F4F">
      <w:pPr>
        <w:pStyle w:val="Level3"/>
        <w:numPr>
          <w:ilvl w:val="0"/>
          <w:numId w:val="0"/>
        </w:numPr>
        <w:tabs>
          <w:tab w:val="num" w:pos="2160"/>
        </w:tabs>
        <w:ind w:left="2790" w:hanging="540"/>
        <w:jc w:val="both"/>
        <w:rPr>
          <w:rFonts w:cs="Arial"/>
          <w:sz w:val="18"/>
          <w:szCs w:val="18"/>
        </w:rPr>
      </w:pPr>
    </w:p>
    <w:p w14:paraId="1F2AAABD" w14:textId="77777777" w:rsidR="00E73E9E" w:rsidRPr="00EB793D" w:rsidRDefault="00E73E9E" w:rsidP="00AA2807">
      <w:pPr>
        <w:pStyle w:val="ListParagraph"/>
        <w:widowControl/>
        <w:numPr>
          <w:ilvl w:val="5"/>
          <w:numId w:val="69"/>
        </w:numPr>
        <w:tabs>
          <w:tab w:val="clear" w:pos="4320"/>
        </w:tabs>
        <w:autoSpaceDE w:val="0"/>
        <w:autoSpaceDN w:val="0"/>
        <w:adjustRightInd w:val="0"/>
        <w:ind w:left="2790" w:hanging="540"/>
        <w:jc w:val="both"/>
        <w:rPr>
          <w:rFonts w:cs="Arial"/>
          <w:sz w:val="18"/>
          <w:szCs w:val="18"/>
        </w:rPr>
      </w:pPr>
      <w:r w:rsidRPr="00EB793D">
        <w:rPr>
          <w:rFonts w:cs="Arial"/>
          <w:sz w:val="18"/>
          <w:szCs w:val="18"/>
        </w:rPr>
        <w:t>Digital photo of each employee.</w:t>
      </w:r>
    </w:p>
    <w:p w14:paraId="42E4E91B" w14:textId="77777777" w:rsidR="00E73E9E" w:rsidRPr="00EB793D" w:rsidRDefault="00E73E9E" w:rsidP="00E73E9E">
      <w:pPr>
        <w:pStyle w:val="Level3"/>
        <w:numPr>
          <w:ilvl w:val="0"/>
          <w:numId w:val="0"/>
        </w:numPr>
        <w:ind w:left="2160" w:hanging="720"/>
        <w:jc w:val="both"/>
        <w:rPr>
          <w:rFonts w:cs="Arial"/>
          <w:sz w:val="18"/>
          <w:szCs w:val="18"/>
        </w:rPr>
      </w:pPr>
    </w:p>
    <w:p w14:paraId="67C56B69" w14:textId="6AA9DDBC" w:rsidR="0092032F" w:rsidRPr="0097474A" w:rsidRDefault="0092032F" w:rsidP="00AA2807">
      <w:pPr>
        <w:pStyle w:val="Left11"/>
        <w:numPr>
          <w:ilvl w:val="0"/>
          <w:numId w:val="54"/>
        </w:numPr>
        <w:tabs>
          <w:tab w:val="clear" w:pos="540"/>
          <w:tab w:val="left" w:pos="1440"/>
          <w:tab w:val="left" w:pos="2160"/>
          <w:tab w:val="left" w:pos="2880"/>
          <w:tab w:val="left" w:pos="3600"/>
        </w:tabs>
        <w:spacing w:line="240" w:lineRule="auto"/>
        <w:jc w:val="both"/>
        <w:rPr>
          <w:rFonts w:ascii="Arial" w:hAnsi="Arial" w:cs="Arial"/>
          <w:sz w:val="18"/>
          <w:szCs w:val="18"/>
        </w:rPr>
      </w:pPr>
      <w:r w:rsidRPr="0097474A">
        <w:rPr>
          <w:rFonts w:ascii="Arial" w:hAnsi="Arial" w:cs="Arial"/>
          <w:sz w:val="18"/>
          <w:szCs w:val="18"/>
        </w:rPr>
        <w:t>Constructor Criminal Background Check</w:t>
      </w:r>
      <w:r>
        <w:rPr>
          <w:rFonts w:ascii="Arial" w:hAnsi="Arial" w:cs="Arial"/>
          <w:sz w:val="18"/>
          <w:szCs w:val="18"/>
        </w:rPr>
        <w:t xml:space="preserve">, </w:t>
      </w:r>
      <w:r w:rsidR="00A70FA5">
        <w:rPr>
          <w:rFonts w:ascii="Arial" w:hAnsi="Arial" w:cs="Arial"/>
          <w:sz w:val="18"/>
          <w:szCs w:val="18"/>
        </w:rPr>
        <w:t xml:space="preserve">CMS COVID-19 Health Care Staff Vaccination Requirements, </w:t>
      </w:r>
      <w:r w:rsidRPr="0097474A">
        <w:rPr>
          <w:rFonts w:ascii="Arial" w:hAnsi="Arial" w:cs="Arial"/>
          <w:sz w:val="18"/>
          <w:szCs w:val="18"/>
        </w:rPr>
        <w:t>Services Orientation</w:t>
      </w:r>
      <w:r>
        <w:rPr>
          <w:rFonts w:ascii="Arial" w:hAnsi="Arial" w:cs="Arial"/>
          <w:sz w:val="18"/>
          <w:szCs w:val="18"/>
        </w:rPr>
        <w:t>, Photo Identification Badge and Project Site Security Access</w:t>
      </w:r>
      <w:r w:rsidRPr="0097474A">
        <w:rPr>
          <w:rFonts w:ascii="Arial" w:hAnsi="Arial" w:cs="Arial"/>
          <w:sz w:val="18"/>
          <w:szCs w:val="18"/>
        </w:rPr>
        <w:t xml:space="preserve">: </w:t>
      </w:r>
      <w:r w:rsidRPr="0097474A">
        <w:rPr>
          <w:rFonts w:ascii="Arial" w:hAnsi="Arial" w:cs="Arial"/>
          <w:b/>
          <w:sz w:val="18"/>
          <w:szCs w:val="18"/>
          <w:highlight w:val="yellow"/>
        </w:rPr>
        <w:t>[Include on UIHC projects or type Not Applicable].</w:t>
      </w:r>
    </w:p>
    <w:p w14:paraId="1BB6797B" w14:textId="2CC0A1BD" w:rsidR="0092032F" w:rsidRPr="00EB793D" w:rsidRDefault="0092032F" w:rsidP="00AA2807">
      <w:pPr>
        <w:pStyle w:val="Level3"/>
        <w:numPr>
          <w:ilvl w:val="2"/>
          <w:numId w:val="70"/>
        </w:numPr>
        <w:snapToGrid w:val="0"/>
        <w:ind w:left="2160" w:hanging="720"/>
        <w:jc w:val="both"/>
        <w:rPr>
          <w:rFonts w:cs="Arial"/>
          <w:sz w:val="18"/>
          <w:szCs w:val="18"/>
        </w:rPr>
      </w:pPr>
      <w:r w:rsidRPr="00EB793D">
        <w:rPr>
          <w:rFonts w:cs="Arial"/>
          <w:sz w:val="18"/>
          <w:szCs w:val="18"/>
        </w:rPr>
        <w:t>The Constructor’s and its subcontractors’ on-site personnel, including temporary labor or labor from a third</w:t>
      </w:r>
      <w:r>
        <w:rPr>
          <w:rFonts w:cs="Arial"/>
          <w:sz w:val="18"/>
          <w:szCs w:val="18"/>
        </w:rPr>
        <w:t>-</w:t>
      </w:r>
      <w:r w:rsidRPr="00EB793D">
        <w:rPr>
          <w:rFonts w:cs="Arial"/>
          <w:sz w:val="18"/>
          <w:szCs w:val="18"/>
        </w:rPr>
        <w:t>party performing work or delivering material(s) on-site</w:t>
      </w:r>
      <w:r w:rsidR="00A70FA5">
        <w:rPr>
          <w:rFonts w:cs="Arial"/>
          <w:sz w:val="18"/>
          <w:szCs w:val="18"/>
        </w:rPr>
        <w:t xml:space="preserve"> for more than ten </w:t>
      </w:r>
      <w:r w:rsidR="00571661">
        <w:rPr>
          <w:rFonts w:cs="Arial"/>
          <w:sz w:val="18"/>
          <w:szCs w:val="18"/>
        </w:rPr>
        <w:t>(</w:t>
      </w:r>
      <w:r w:rsidR="00A70FA5">
        <w:rPr>
          <w:rFonts w:cs="Arial"/>
          <w:sz w:val="18"/>
          <w:szCs w:val="18"/>
        </w:rPr>
        <w:t>10) days per calendar year at any of the</w:t>
      </w:r>
      <w:r w:rsidRPr="00EB793D">
        <w:rPr>
          <w:rFonts w:cs="Arial"/>
          <w:sz w:val="18"/>
          <w:szCs w:val="18"/>
        </w:rPr>
        <w:t xml:space="preserve"> University of Iowa Health Care (UIHC)</w:t>
      </w:r>
      <w:r w:rsidR="00A70FA5">
        <w:rPr>
          <w:rFonts w:cs="Arial"/>
          <w:sz w:val="18"/>
          <w:szCs w:val="18"/>
        </w:rPr>
        <w:t xml:space="preserve"> locations</w:t>
      </w:r>
      <w:r w:rsidRPr="00EB793D">
        <w:rPr>
          <w:rFonts w:cs="Arial"/>
          <w:sz w:val="18"/>
          <w:szCs w:val="18"/>
        </w:rPr>
        <w:t xml:space="preserve"> under this Contract</w:t>
      </w:r>
      <w:r w:rsidRPr="00463076">
        <w:rPr>
          <w:rFonts w:cs="Arial"/>
          <w:sz w:val="18"/>
          <w:szCs w:val="18"/>
        </w:rPr>
        <w:t xml:space="preserve">, shall successfully </w:t>
      </w:r>
      <w:r w:rsidRPr="00EB793D">
        <w:rPr>
          <w:rFonts w:cs="Arial"/>
          <w:sz w:val="18"/>
          <w:szCs w:val="18"/>
        </w:rPr>
        <w:t xml:space="preserve">complete a criminal background check, </w:t>
      </w:r>
      <w:r w:rsidR="00A70FA5">
        <w:rPr>
          <w:rFonts w:cs="Arial"/>
          <w:sz w:val="18"/>
          <w:szCs w:val="18"/>
        </w:rPr>
        <w:t xml:space="preserve">be in compliance with the CMS COVID-19 requirements, </w:t>
      </w:r>
      <w:r w:rsidRPr="00EB793D">
        <w:rPr>
          <w:rFonts w:cs="Arial"/>
          <w:sz w:val="18"/>
          <w:szCs w:val="18"/>
        </w:rPr>
        <w:t xml:space="preserve">and pass the Constructor Services Orientation </w:t>
      </w:r>
      <w:r w:rsidRPr="00463076">
        <w:rPr>
          <w:rFonts w:cs="Arial"/>
          <w:sz w:val="18"/>
          <w:szCs w:val="18"/>
        </w:rPr>
        <w:t xml:space="preserve">computer-based training, </w:t>
      </w:r>
      <w:r w:rsidRPr="00EB793D">
        <w:rPr>
          <w:rFonts w:cs="Arial"/>
          <w:sz w:val="18"/>
          <w:szCs w:val="18"/>
        </w:rPr>
        <w:t>prior to providing any services and gaining access to the project site.</w:t>
      </w:r>
      <w:r>
        <w:rPr>
          <w:rFonts w:cs="Arial"/>
          <w:sz w:val="18"/>
          <w:szCs w:val="18"/>
        </w:rPr>
        <w:t xml:space="preserve"> </w:t>
      </w:r>
    </w:p>
    <w:p w14:paraId="425F3176" w14:textId="77777777" w:rsidR="0092032F" w:rsidRPr="00EB793D" w:rsidRDefault="0092032F" w:rsidP="0092032F">
      <w:pPr>
        <w:pStyle w:val="Level3"/>
        <w:numPr>
          <w:ilvl w:val="0"/>
          <w:numId w:val="0"/>
        </w:numPr>
        <w:ind w:left="2160" w:hanging="720"/>
        <w:jc w:val="both"/>
        <w:rPr>
          <w:rFonts w:cs="Arial"/>
          <w:sz w:val="18"/>
          <w:szCs w:val="18"/>
        </w:rPr>
      </w:pPr>
    </w:p>
    <w:p w14:paraId="25ACBA74" w14:textId="020D7697" w:rsidR="00A70FA5" w:rsidRPr="00A70FA5" w:rsidRDefault="00A70FA5" w:rsidP="00AA2807">
      <w:pPr>
        <w:pStyle w:val="Level3"/>
        <w:numPr>
          <w:ilvl w:val="2"/>
          <w:numId w:val="70"/>
        </w:numPr>
        <w:snapToGrid w:val="0"/>
        <w:ind w:left="2160" w:hanging="720"/>
        <w:jc w:val="both"/>
        <w:rPr>
          <w:sz w:val="18"/>
        </w:rPr>
      </w:pPr>
      <w:r>
        <w:rPr>
          <w:sz w:val="18"/>
        </w:rPr>
        <w:t>All Contractors and Vendors performing work at UIHC for more than ten (10) calendar days per calendar year should complete the following process in order to obtain a badge.  If the individual will perform work fewer than ten (10) days per calendar year and are not badged, they will be required to be escorted by a badged individual at all times while working within UIHC facilities.</w:t>
      </w:r>
    </w:p>
    <w:p w14:paraId="6E79CB34" w14:textId="77777777" w:rsidR="00A70FA5" w:rsidRDefault="00A70FA5" w:rsidP="00A70FA5">
      <w:pPr>
        <w:pStyle w:val="ListParagraph"/>
        <w:rPr>
          <w:rFonts w:cs="Arial"/>
          <w:sz w:val="18"/>
          <w:szCs w:val="18"/>
        </w:rPr>
      </w:pPr>
    </w:p>
    <w:p w14:paraId="58F9442C" w14:textId="531D4A00" w:rsidR="0092032F" w:rsidRPr="00AF7C5F" w:rsidRDefault="0092032F" w:rsidP="00AA2807">
      <w:pPr>
        <w:pStyle w:val="Level3"/>
        <w:numPr>
          <w:ilvl w:val="2"/>
          <w:numId w:val="70"/>
        </w:numPr>
        <w:snapToGrid w:val="0"/>
        <w:ind w:left="2160" w:hanging="720"/>
        <w:jc w:val="both"/>
        <w:rPr>
          <w:sz w:val="18"/>
        </w:rPr>
      </w:pPr>
      <w:r>
        <w:rPr>
          <w:rFonts w:cs="Arial"/>
          <w:sz w:val="18"/>
          <w:szCs w:val="18"/>
        </w:rPr>
        <w:t>Criminal Background Check Process</w:t>
      </w:r>
    </w:p>
    <w:p w14:paraId="6DB930AF" w14:textId="77777777" w:rsidR="0092032F" w:rsidRDefault="0092032F" w:rsidP="0092032F">
      <w:pPr>
        <w:pStyle w:val="ListParagraph"/>
        <w:rPr>
          <w:sz w:val="18"/>
        </w:rPr>
      </w:pPr>
    </w:p>
    <w:p w14:paraId="748DAE92" w14:textId="77777777" w:rsidR="0092032F" w:rsidRPr="00F3063F" w:rsidRDefault="0092032F" w:rsidP="00AA2807">
      <w:pPr>
        <w:pStyle w:val="Level3"/>
        <w:numPr>
          <w:ilvl w:val="0"/>
          <w:numId w:val="77"/>
        </w:numPr>
        <w:tabs>
          <w:tab w:val="clear" w:pos="1440"/>
        </w:tabs>
        <w:snapToGrid w:val="0"/>
        <w:ind w:left="2790" w:hanging="540"/>
        <w:jc w:val="both"/>
        <w:rPr>
          <w:sz w:val="18"/>
        </w:rPr>
      </w:pPr>
      <w:r>
        <w:rPr>
          <w:rFonts w:cs="Arial"/>
          <w:sz w:val="18"/>
          <w:szCs w:val="18"/>
        </w:rPr>
        <w:t xml:space="preserve">The Background Check process will be managed through Gatefeed (www.gatefeed.com, (312) 467-9884, or </w:t>
      </w:r>
      <w:hyperlink r:id="rId17" w:history="1">
        <w:r w:rsidRPr="00AC437F">
          <w:rPr>
            <w:rStyle w:val="Hyperlink"/>
            <w:rFonts w:cs="Arial"/>
            <w:sz w:val="18"/>
            <w:szCs w:val="18"/>
          </w:rPr>
          <w:t>support@gatefeed.com</w:t>
        </w:r>
      </w:hyperlink>
      <w:r>
        <w:rPr>
          <w:rFonts w:cs="Arial"/>
          <w:sz w:val="18"/>
          <w:szCs w:val="18"/>
        </w:rPr>
        <w:t>) and is required every two years. Individuals should begin the renewal process in advance of the expiration date for their badge to ensure access is not revoked.</w:t>
      </w:r>
    </w:p>
    <w:p w14:paraId="7A6F00C2" w14:textId="77777777" w:rsidR="0092032F" w:rsidRPr="009D46E5" w:rsidRDefault="0092032F" w:rsidP="0092032F">
      <w:pPr>
        <w:pStyle w:val="Level3"/>
        <w:numPr>
          <w:ilvl w:val="0"/>
          <w:numId w:val="0"/>
        </w:numPr>
        <w:snapToGrid w:val="0"/>
        <w:ind w:left="2790"/>
        <w:jc w:val="both"/>
        <w:rPr>
          <w:sz w:val="18"/>
        </w:rPr>
      </w:pPr>
    </w:p>
    <w:p w14:paraId="0F7D1E12" w14:textId="77777777" w:rsidR="0092032F" w:rsidRDefault="0092032F" w:rsidP="00AA2807">
      <w:pPr>
        <w:pStyle w:val="Level3"/>
        <w:numPr>
          <w:ilvl w:val="0"/>
          <w:numId w:val="77"/>
        </w:numPr>
        <w:tabs>
          <w:tab w:val="clear" w:pos="1440"/>
        </w:tabs>
        <w:snapToGrid w:val="0"/>
        <w:ind w:left="2790" w:hanging="540"/>
        <w:jc w:val="both"/>
        <w:rPr>
          <w:sz w:val="18"/>
        </w:rPr>
      </w:pPr>
      <w:r>
        <w:rPr>
          <w:rFonts w:cs="Arial"/>
          <w:sz w:val="18"/>
          <w:szCs w:val="18"/>
        </w:rPr>
        <w:t xml:space="preserve">Each vendor will need to designate a Gatefeed Administrator. </w:t>
      </w:r>
      <w:r>
        <w:rPr>
          <w:sz w:val="18"/>
        </w:rPr>
        <w:t>To become an Administrator:</w:t>
      </w:r>
    </w:p>
    <w:p w14:paraId="4DF75B4D" w14:textId="77777777" w:rsidR="0092032F" w:rsidRDefault="0092032F" w:rsidP="0092032F">
      <w:pPr>
        <w:pStyle w:val="Level3"/>
        <w:numPr>
          <w:ilvl w:val="0"/>
          <w:numId w:val="0"/>
        </w:numPr>
        <w:snapToGrid w:val="0"/>
        <w:ind w:left="2970"/>
        <w:jc w:val="both"/>
        <w:rPr>
          <w:sz w:val="18"/>
        </w:rPr>
      </w:pPr>
    </w:p>
    <w:p w14:paraId="25766CBF" w14:textId="77777777" w:rsidR="0092032F" w:rsidRDefault="0092032F" w:rsidP="00AA2807">
      <w:pPr>
        <w:pStyle w:val="BodyTextIndent2"/>
        <w:numPr>
          <w:ilvl w:val="0"/>
          <w:numId w:val="75"/>
        </w:numPr>
        <w:tabs>
          <w:tab w:val="clear" w:pos="2880"/>
          <w:tab w:val="clear" w:pos="3600"/>
          <w:tab w:val="left" w:pos="1080"/>
          <w:tab w:val="left" w:pos="3240"/>
          <w:tab w:val="left" w:pos="3510"/>
          <w:tab w:val="left" w:pos="3690"/>
        </w:tabs>
        <w:ind w:left="3240"/>
        <w:rPr>
          <w:rFonts w:cs="Arial"/>
          <w:sz w:val="18"/>
          <w:szCs w:val="18"/>
        </w:rPr>
      </w:pPr>
      <w:r>
        <w:rPr>
          <w:rFonts w:cs="Arial"/>
          <w:sz w:val="18"/>
          <w:szCs w:val="18"/>
        </w:rPr>
        <w:t xml:space="preserve">Log into Gatefeed at </w:t>
      </w:r>
      <w:hyperlink r:id="rId18" w:history="1">
        <w:r w:rsidRPr="00507616">
          <w:rPr>
            <w:rStyle w:val="Hyperlink"/>
            <w:rFonts w:cs="Arial"/>
            <w:sz w:val="18"/>
            <w:szCs w:val="18"/>
          </w:rPr>
          <w:t>https://app.gatefeed.com/sessions/new</w:t>
        </w:r>
      </w:hyperlink>
      <w:r>
        <w:rPr>
          <w:rFonts w:cs="Arial"/>
          <w:sz w:val="18"/>
          <w:szCs w:val="18"/>
        </w:rPr>
        <w:t>.</w:t>
      </w:r>
    </w:p>
    <w:p w14:paraId="4B3691B6" w14:textId="77777777" w:rsidR="0092032F" w:rsidRDefault="0092032F" w:rsidP="0092032F">
      <w:pPr>
        <w:pStyle w:val="BodyTextIndent2"/>
        <w:tabs>
          <w:tab w:val="clear" w:pos="2880"/>
          <w:tab w:val="clear" w:pos="3600"/>
          <w:tab w:val="left" w:pos="1080"/>
          <w:tab w:val="left" w:pos="3240"/>
          <w:tab w:val="left" w:pos="3510"/>
          <w:tab w:val="left" w:pos="3690"/>
        </w:tabs>
        <w:ind w:left="3240" w:hanging="360"/>
        <w:rPr>
          <w:rFonts w:cs="Arial"/>
          <w:sz w:val="18"/>
          <w:szCs w:val="18"/>
        </w:rPr>
      </w:pPr>
    </w:p>
    <w:p w14:paraId="0780C10C" w14:textId="77777777" w:rsidR="0092032F" w:rsidRDefault="0092032F" w:rsidP="00AA2807">
      <w:pPr>
        <w:pStyle w:val="BodyTextIndent2"/>
        <w:numPr>
          <w:ilvl w:val="0"/>
          <w:numId w:val="75"/>
        </w:numPr>
        <w:tabs>
          <w:tab w:val="clear" w:pos="2880"/>
          <w:tab w:val="clear" w:pos="3600"/>
          <w:tab w:val="left" w:pos="1080"/>
          <w:tab w:val="left" w:pos="3240"/>
          <w:tab w:val="left" w:pos="3510"/>
          <w:tab w:val="left" w:pos="3690"/>
        </w:tabs>
        <w:ind w:left="3240"/>
        <w:rPr>
          <w:rFonts w:cs="Arial"/>
          <w:sz w:val="18"/>
          <w:szCs w:val="18"/>
        </w:rPr>
      </w:pPr>
      <w:r w:rsidRPr="005559B1">
        <w:rPr>
          <w:rFonts w:cs="Arial"/>
          <w:sz w:val="18"/>
          <w:szCs w:val="18"/>
        </w:rPr>
        <w:t>Click “Create an Account”, complete steps 1 – 3, and set security questions.</w:t>
      </w:r>
    </w:p>
    <w:p w14:paraId="717A993C" w14:textId="77777777" w:rsidR="0092032F" w:rsidRDefault="0092032F" w:rsidP="0092032F">
      <w:pPr>
        <w:pStyle w:val="ListParagraph"/>
        <w:ind w:left="3240" w:hanging="360"/>
        <w:rPr>
          <w:rFonts w:cs="Arial"/>
          <w:sz w:val="18"/>
          <w:szCs w:val="18"/>
        </w:rPr>
      </w:pPr>
    </w:p>
    <w:p w14:paraId="075595A0" w14:textId="77777777" w:rsidR="0092032F" w:rsidRDefault="0092032F" w:rsidP="00AA2807">
      <w:pPr>
        <w:pStyle w:val="BodyTextIndent2"/>
        <w:numPr>
          <w:ilvl w:val="0"/>
          <w:numId w:val="75"/>
        </w:numPr>
        <w:tabs>
          <w:tab w:val="clear" w:pos="2880"/>
          <w:tab w:val="clear" w:pos="3600"/>
          <w:tab w:val="left" w:pos="1080"/>
          <w:tab w:val="left" w:pos="3240"/>
          <w:tab w:val="left" w:pos="3510"/>
          <w:tab w:val="left" w:pos="3690"/>
        </w:tabs>
        <w:ind w:left="3240"/>
        <w:rPr>
          <w:rFonts w:cs="Arial"/>
          <w:sz w:val="18"/>
          <w:szCs w:val="18"/>
        </w:rPr>
      </w:pPr>
      <w:r w:rsidRPr="005559B1">
        <w:rPr>
          <w:rFonts w:cs="Arial"/>
          <w:sz w:val="18"/>
          <w:szCs w:val="18"/>
        </w:rPr>
        <w:t xml:space="preserve">Send an email to </w:t>
      </w:r>
      <w:hyperlink r:id="rId19" w:history="1">
        <w:r w:rsidRPr="005559B1">
          <w:rPr>
            <w:rStyle w:val="Hyperlink"/>
            <w:rFonts w:cs="Arial"/>
            <w:sz w:val="18"/>
            <w:szCs w:val="18"/>
          </w:rPr>
          <w:t>support@gatefeed.com</w:t>
        </w:r>
      </w:hyperlink>
      <w:r w:rsidRPr="005559B1">
        <w:rPr>
          <w:rFonts w:cs="Arial"/>
          <w:sz w:val="18"/>
          <w:szCs w:val="18"/>
        </w:rPr>
        <w:t xml:space="preserve"> to request to be set up as vendor’s Administrator.</w:t>
      </w:r>
    </w:p>
    <w:p w14:paraId="7959D44B" w14:textId="77777777" w:rsidR="0092032F" w:rsidRDefault="0092032F" w:rsidP="0092032F">
      <w:pPr>
        <w:pStyle w:val="ListParagraph"/>
        <w:ind w:left="3240" w:hanging="360"/>
        <w:rPr>
          <w:rFonts w:cs="Arial"/>
          <w:sz w:val="18"/>
          <w:szCs w:val="18"/>
        </w:rPr>
      </w:pPr>
    </w:p>
    <w:p w14:paraId="063231CB" w14:textId="77777777" w:rsidR="0092032F" w:rsidRDefault="0092032F" w:rsidP="00AA2807">
      <w:pPr>
        <w:pStyle w:val="BodyTextIndent2"/>
        <w:numPr>
          <w:ilvl w:val="0"/>
          <w:numId w:val="75"/>
        </w:numPr>
        <w:tabs>
          <w:tab w:val="clear" w:pos="2880"/>
          <w:tab w:val="clear" w:pos="3600"/>
          <w:tab w:val="left" w:pos="1080"/>
          <w:tab w:val="left" w:pos="3240"/>
          <w:tab w:val="left" w:pos="3330"/>
        </w:tabs>
        <w:ind w:left="3240"/>
        <w:rPr>
          <w:rFonts w:cs="Arial"/>
          <w:sz w:val="18"/>
          <w:szCs w:val="18"/>
        </w:rPr>
      </w:pPr>
      <w:r>
        <w:rPr>
          <w:rFonts w:cs="Arial"/>
          <w:sz w:val="18"/>
          <w:szCs w:val="18"/>
        </w:rPr>
        <w:t>Administrator will receive notification when set up has been completed. Administrator shall call Gatefeed to receive tutorial.  Must be logged into Gatefeed account prior to calling in – must mention this is for University of Iowa Health Care.</w:t>
      </w:r>
    </w:p>
    <w:p w14:paraId="4EACE5A1" w14:textId="77777777" w:rsidR="0092032F" w:rsidRDefault="0092032F" w:rsidP="0092032F">
      <w:pPr>
        <w:pStyle w:val="ListParagraph"/>
        <w:widowControl/>
        <w:autoSpaceDE w:val="0"/>
        <w:autoSpaceDN w:val="0"/>
        <w:adjustRightInd w:val="0"/>
        <w:ind w:left="2790" w:hanging="540"/>
        <w:jc w:val="both"/>
        <w:rPr>
          <w:rFonts w:cs="Arial"/>
          <w:sz w:val="18"/>
          <w:szCs w:val="18"/>
        </w:rPr>
      </w:pPr>
    </w:p>
    <w:p w14:paraId="59F223C2" w14:textId="77777777" w:rsidR="0092032F" w:rsidRDefault="0092032F" w:rsidP="00AA2807">
      <w:pPr>
        <w:pStyle w:val="ListParagraph"/>
        <w:widowControl/>
        <w:numPr>
          <w:ilvl w:val="0"/>
          <w:numId w:val="77"/>
        </w:numPr>
        <w:tabs>
          <w:tab w:val="clear" w:pos="1440"/>
        </w:tabs>
        <w:autoSpaceDE w:val="0"/>
        <w:autoSpaceDN w:val="0"/>
        <w:adjustRightInd w:val="0"/>
        <w:ind w:left="2790" w:hanging="540"/>
        <w:jc w:val="both"/>
        <w:rPr>
          <w:rFonts w:cs="Arial"/>
          <w:sz w:val="18"/>
          <w:szCs w:val="18"/>
        </w:rPr>
      </w:pPr>
      <w:r w:rsidRPr="007C38C7">
        <w:rPr>
          <w:rFonts w:cs="Arial"/>
          <w:sz w:val="18"/>
          <w:szCs w:val="18"/>
        </w:rPr>
        <w:t xml:space="preserve">Background checks must meet the standards below.  Any </w:t>
      </w:r>
      <w:r>
        <w:rPr>
          <w:rFonts w:cs="Arial"/>
          <w:sz w:val="18"/>
          <w:szCs w:val="18"/>
        </w:rPr>
        <w:t>individual</w:t>
      </w:r>
      <w:r w:rsidRPr="007C38C7">
        <w:rPr>
          <w:rFonts w:cs="Arial"/>
          <w:sz w:val="18"/>
          <w:szCs w:val="18"/>
        </w:rPr>
        <w:t xml:space="preserve"> whose background check does not meet the stated criteria will be non-compliant and will be unable obtain a badge for access to UIHC.</w:t>
      </w:r>
    </w:p>
    <w:p w14:paraId="3952B440" w14:textId="77777777" w:rsidR="0092032F" w:rsidRPr="00B60428" w:rsidRDefault="0092032F" w:rsidP="0092032F">
      <w:pPr>
        <w:pStyle w:val="ListParagraph"/>
        <w:rPr>
          <w:rFonts w:cs="Arial"/>
          <w:sz w:val="18"/>
          <w:szCs w:val="18"/>
        </w:rPr>
      </w:pPr>
    </w:p>
    <w:p w14:paraId="34D9CEDF" w14:textId="77777777" w:rsidR="0092032F" w:rsidRDefault="0092032F" w:rsidP="00AA2807">
      <w:pPr>
        <w:pStyle w:val="BodyTextIndent2"/>
        <w:numPr>
          <w:ilvl w:val="0"/>
          <w:numId w:val="84"/>
        </w:numPr>
        <w:tabs>
          <w:tab w:val="clear" w:pos="2880"/>
          <w:tab w:val="clear" w:pos="3600"/>
          <w:tab w:val="left" w:pos="1080"/>
          <w:tab w:val="left" w:pos="3240"/>
          <w:tab w:val="left" w:pos="3510"/>
          <w:tab w:val="left" w:pos="3690"/>
        </w:tabs>
        <w:ind w:left="3240"/>
        <w:rPr>
          <w:rFonts w:cs="Arial"/>
          <w:sz w:val="18"/>
          <w:szCs w:val="18"/>
        </w:rPr>
      </w:pPr>
      <w:r>
        <w:rPr>
          <w:rFonts w:cs="Arial"/>
          <w:sz w:val="18"/>
          <w:szCs w:val="18"/>
        </w:rPr>
        <w:t>Acceptable Designations:</w:t>
      </w:r>
    </w:p>
    <w:p w14:paraId="22E20FC3" w14:textId="77777777" w:rsidR="0092032F" w:rsidRDefault="0092032F" w:rsidP="0092032F">
      <w:pPr>
        <w:pStyle w:val="BodyTextIndent2"/>
        <w:tabs>
          <w:tab w:val="clear" w:pos="2880"/>
          <w:tab w:val="clear" w:pos="3600"/>
          <w:tab w:val="left" w:pos="1080"/>
          <w:tab w:val="left" w:pos="3240"/>
          <w:tab w:val="left" w:pos="3510"/>
          <w:tab w:val="left" w:pos="3690"/>
        </w:tabs>
        <w:ind w:left="2970" w:firstLine="0"/>
        <w:rPr>
          <w:rFonts w:cs="Arial"/>
          <w:sz w:val="18"/>
          <w:szCs w:val="18"/>
        </w:rPr>
      </w:pPr>
    </w:p>
    <w:p w14:paraId="55838202" w14:textId="77777777" w:rsidR="0092032F" w:rsidRDefault="0092032F" w:rsidP="00AA2807">
      <w:pPr>
        <w:pStyle w:val="ListParagraph"/>
        <w:widowControl/>
        <w:numPr>
          <w:ilvl w:val="6"/>
          <w:numId w:val="30"/>
        </w:numPr>
        <w:autoSpaceDE w:val="0"/>
        <w:autoSpaceDN w:val="0"/>
        <w:adjustRightInd w:val="0"/>
        <w:ind w:left="3600"/>
        <w:jc w:val="both"/>
        <w:rPr>
          <w:rFonts w:cs="Arial"/>
          <w:sz w:val="18"/>
          <w:szCs w:val="18"/>
        </w:rPr>
      </w:pPr>
      <w:r>
        <w:rPr>
          <w:rFonts w:cs="Arial"/>
          <w:sz w:val="18"/>
          <w:szCs w:val="18"/>
        </w:rPr>
        <w:t>00 – Clean Record, nothing found</w:t>
      </w:r>
    </w:p>
    <w:p w14:paraId="311F5C39" w14:textId="77777777" w:rsidR="0092032F" w:rsidRDefault="0092032F" w:rsidP="0092032F">
      <w:pPr>
        <w:pStyle w:val="ListParagraph"/>
        <w:widowControl/>
        <w:autoSpaceDE w:val="0"/>
        <w:autoSpaceDN w:val="0"/>
        <w:adjustRightInd w:val="0"/>
        <w:ind w:left="3600" w:hanging="360"/>
        <w:jc w:val="both"/>
        <w:rPr>
          <w:rFonts w:cs="Arial"/>
          <w:sz w:val="18"/>
          <w:szCs w:val="18"/>
        </w:rPr>
      </w:pPr>
    </w:p>
    <w:p w14:paraId="1B21B3DA" w14:textId="77777777" w:rsidR="0092032F" w:rsidRDefault="0092032F" w:rsidP="00AA2807">
      <w:pPr>
        <w:pStyle w:val="ListParagraph"/>
        <w:widowControl/>
        <w:numPr>
          <w:ilvl w:val="6"/>
          <w:numId w:val="30"/>
        </w:numPr>
        <w:autoSpaceDE w:val="0"/>
        <w:autoSpaceDN w:val="0"/>
        <w:adjustRightInd w:val="0"/>
        <w:ind w:left="3600"/>
        <w:jc w:val="both"/>
        <w:rPr>
          <w:rFonts w:cs="Arial"/>
          <w:sz w:val="18"/>
          <w:szCs w:val="18"/>
        </w:rPr>
      </w:pPr>
      <w:r>
        <w:rPr>
          <w:rFonts w:cs="Arial"/>
          <w:sz w:val="18"/>
          <w:szCs w:val="18"/>
        </w:rPr>
        <w:t>01 – One or more non-violent misdemeanors found</w:t>
      </w:r>
    </w:p>
    <w:p w14:paraId="76FD6E0F" w14:textId="77777777" w:rsidR="0092032F" w:rsidRDefault="0092032F" w:rsidP="0092032F">
      <w:pPr>
        <w:pStyle w:val="ListParagraph"/>
        <w:widowControl/>
        <w:autoSpaceDE w:val="0"/>
        <w:autoSpaceDN w:val="0"/>
        <w:adjustRightInd w:val="0"/>
        <w:ind w:left="3780"/>
        <w:jc w:val="both"/>
        <w:rPr>
          <w:rFonts w:cs="Arial"/>
          <w:sz w:val="18"/>
          <w:szCs w:val="18"/>
        </w:rPr>
      </w:pPr>
    </w:p>
    <w:p w14:paraId="73743AAB" w14:textId="77777777" w:rsidR="0092032F" w:rsidRDefault="0092032F" w:rsidP="00AA2807">
      <w:pPr>
        <w:pStyle w:val="ListParagraph"/>
        <w:widowControl/>
        <w:numPr>
          <w:ilvl w:val="0"/>
          <w:numId w:val="77"/>
        </w:numPr>
        <w:tabs>
          <w:tab w:val="clear" w:pos="1440"/>
        </w:tabs>
        <w:autoSpaceDE w:val="0"/>
        <w:autoSpaceDN w:val="0"/>
        <w:adjustRightInd w:val="0"/>
        <w:ind w:left="2790" w:hanging="540"/>
        <w:jc w:val="both"/>
        <w:rPr>
          <w:rFonts w:cs="Arial"/>
          <w:sz w:val="18"/>
          <w:szCs w:val="18"/>
        </w:rPr>
      </w:pPr>
      <w:r>
        <w:rPr>
          <w:rFonts w:cs="Arial"/>
          <w:sz w:val="18"/>
          <w:szCs w:val="18"/>
        </w:rPr>
        <w:t>Individuals must have their own unique username and password to take the Orientation.  This can be assigned by the Employer or selected by the Individual.</w:t>
      </w:r>
    </w:p>
    <w:p w14:paraId="4CFBB0D3" w14:textId="77777777" w:rsidR="0092032F" w:rsidRPr="005559B1" w:rsidRDefault="0092032F" w:rsidP="0092032F">
      <w:pPr>
        <w:pStyle w:val="ListParagraph"/>
        <w:widowControl/>
        <w:tabs>
          <w:tab w:val="num" w:pos="2970"/>
        </w:tabs>
        <w:autoSpaceDE w:val="0"/>
        <w:autoSpaceDN w:val="0"/>
        <w:adjustRightInd w:val="0"/>
        <w:ind w:left="2970"/>
        <w:jc w:val="both"/>
        <w:rPr>
          <w:rFonts w:cs="Arial"/>
          <w:sz w:val="18"/>
          <w:szCs w:val="18"/>
        </w:rPr>
      </w:pPr>
    </w:p>
    <w:p w14:paraId="6EBB6E7C" w14:textId="77777777" w:rsidR="0092032F" w:rsidRDefault="0092032F" w:rsidP="00AA2807">
      <w:pPr>
        <w:pStyle w:val="Level3"/>
        <w:numPr>
          <w:ilvl w:val="2"/>
          <w:numId w:val="70"/>
        </w:numPr>
        <w:snapToGrid w:val="0"/>
        <w:ind w:left="2160" w:hanging="720"/>
        <w:jc w:val="both"/>
        <w:rPr>
          <w:rFonts w:cs="Arial"/>
          <w:sz w:val="18"/>
          <w:szCs w:val="18"/>
        </w:rPr>
      </w:pPr>
      <w:r>
        <w:rPr>
          <w:rFonts w:cs="Arial"/>
          <w:sz w:val="18"/>
          <w:szCs w:val="18"/>
        </w:rPr>
        <w:t>Services Orientation</w:t>
      </w:r>
    </w:p>
    <w:p w14:paraId="278A711A" w14:textId="77777777" w:rsidR="0092032F" w:rsidRDefault="0092032F" w:rsidP="0092032F">
      <w:pPr>
        <w:pStyle w:val="Level3"/>
        <w:numPr>
          <w:ilvl w:val="0"/>
          <w:numId w:val="0"/>
        </w:numPr>
        <w:snapToGrid w:val="0"/>
        <w:ind w:left="2160"/>
        <w:jc w:val="both"/>
        <w:rPr>
          <w:rFonts w:cs="Arial"/>
          <w:sz w:val="18"/>
          <w:szCs w:val="18"/>
        </w:rPr>
      </w:pPr>
    </w:p>
    <w:p w14:paraId="0521B536" w14:textId="77777777" w:rsidR="0092032F" w:rsidRDefault="0092032F" w:rsidP="00AA2807">
      <w:pPr>
        <w:pStyle w:val="ListParagraph"/>
        <w:widowControl/>
        <w:numPr>
          <w:ilvl w:val="5"/>
          <w:numId w:val="78"/>
        </w:numPr>
        <w:autoSpaceDE w:val="0"/>
        <w:autoSpaceDN w:val="0"/>
        <w:adjustRightInd w:val="0"/>
        <w:ind w:left="2790" w:hanging="540"/>
        <w:jc w:val="both"/>
        <w:rPr>
          <w:rFonts w:cs="Arial"/>
          <w:sz w:val="18"/>
          <w:szCs w:val="18"/>
        </w:rPr>
      </w:pPr>
      <w:r>
        <w:rPr>
          <w:rFonts w:cs="Arial"/>
          <w:sz w:val="18"/>
          <w:szCs w:val="18"/>
        </w:rPr>
        <w:t>The Services Orientation is a computer-based training that is required every two years and may be taken at any computer, tablet, or cell phone with internet access.</w:t>
      </w:r>
    </w:p>
    <w:p w14:paraId="79318605" w14:textId="77777777" w:rsidR="0092032F" w:rsidRDefault="0092032F" w:rsidP="0092032F">
      <w:pPr>
        <w:pStyle w:val="ListParagraph"/>
        <w:widowControl/>
        <w:autoSpaceDE w:val="0"/>
        <w:autoSpaceDN w:val="0"/>
        <w:adjustRightInd w:val="0"/>
        <w:ind w:left="2790" w:hanging="540"/>
        <w:jc w:val="both"/>
        <w:rPr>
          <w:rFonts w:cs="Arial"/>
          <w:sz w:val="18"/>
          <w:szCs w:val="18"/>
        </w:rPr>
      </w:pPr>
    </w:p>
    <w:p w14:paraId="7BEF70DD" w14:textId="77777777" w:rsidR="0092032F" w:rsidRDefault="0092032F" w:rsidP="00AA2807">
      <w:pPr>
        <w:pStyle w:val="ListParagraph"/>
        <w:widowControl/>
        <w:numPr>
          <w:ilvl w:val="5"/>
          <w:numId w:val="78"/>
        </w:numPr>
        <w:autoSpaceDE w:val="0"/>
        <w:autoSpaceDN w:val="0"/>
        <w:adjustRightInd w:val="0"/>
        <w:ind w:left="2790" w:hanging="540"/>
        <w:jc w:val="both"/>
        <w:rPr>
          <w:rFonts w:cs="Arial"/>
          <w:sz w:val="18"/>
          <w:szCs w:val="18"/>
        </w:rPr>
      </w:pPr>
      <w:r>
        <w:rPr>
          <w:rFonts w:cs="Arial"/>
          <w:sz w:val="18"/>
          <w:szCs w:val="18"/>
        </w:rPr>
        <w:lastRenderedPageBreak/>
        <w:t>The computer-based training is available in both English and Spanish. Specific version must be chosen at time of purchase.</w:t>
      </w:r>
    </w:p>
    <w:p w14:paraId="2BC9C2A6" w14:textId="77777777" w:rsidR="0092032F" w:rsidRPr="00A62E42" w:rsidRDefault="0092032F" w:rsidP="0092032F">
      <w:pPr>
        <w:pStyle w:val="ListParagraph"/>
        <w:ind w:left="2790" w:hanging="540"/>
        <w:rPr>
          <w:rFonts w:cs="Arial"/>
          <w:sz w:val="18"/>
          <w:szCs w:val="18"/>
        </w:rPr>
      </w:pPr>
    </w:p>
    <w:p w14:paraId="763D3796" w14:textId="77777777" w:rsidR="0092032F" w:rsidRDefault="0092032F" w:rsidP="00AA2807">
      <w:pPr>
        <w:pStyle w:val="ListParagraph"/>
        <w:widowControl/>
        <w:numPr>
          <w:ilvl w:val="5"/>
          <w:numId w:val="78"/>
        </w:numPr>
        <w:autoSpaceDE w:val="0"/>
        <w:autoSpaceDN w:val="0"/>
        <w:adjustRightInd w:val="0"/>
        <w:ind w:left="2790" w:hanging="540"/>
        <w:jc w:val="both"/>
        <w:rPr>
          <w:rFonts w:cs="Arial"/>
          <w:sz w:val="18"/>
          <w:szCs w:val="18"/>
        </w:rPr>
      </w:pPr>
      <w:r>
        <w:rPr>
          <w:rFonts w:cs="Arial"/>
          <w:sz w:val="18"/>
          <w:szCs w:val="18"/>
        </w:rPr>
        <w:t>Allow approximately 75 minutes to complete orientation.</w:t>
      </w:r>
    </w:p>
    <w:p w14:paraId="258A7B2B" w14:textId="77777777" w:rsidR="0092032F" w:rsidRPr="00A62E42" w:rsidRDefault="0092032F" w:rsidP="0092032F">
      <w:pPr>
        <w:pStyle w:val="ListParagraph"/>
        <w:ind w:left="2790" w:hanging="540"/>
        <w:rPr>
          <w:rFonts w:cs="Arial"/>
          <w:sz w:val="18"/>
          <w:szCs w:val="18"/>
        </w:rPr>
      </w:pPr>
    </w:p>
    <w:p w14:paraId="4CA3D5E5" w14:textId="77777777" w:rsidR="0092032F" w:rsidRDefault="0092032F" w:rsidP="00AA2807">
      <w:pPr>
        <w:pStyle w:val="ListParagraph"/>
        <w:widowControl/>
        <w:numPr>
          <w:ilvl w:val="5"/>
          <w:numId w:val="78"/>
        </w:numPr>
        <w:autoSpaceDE w:val="0"/>
        <w:autoSpaceDN w:val="0"/>
        <w:adjustRightInd w:val="0"/>
        <w:ind w:left="2790" w:hanging="540"/>
        <w:jc w:val="both"/>
        <w:rPr>
          <w:rFonts w:cs="Arial"/>
          <w:sz w:val="18"/>
          <w:szCs w:val="18"/>
        </w:rPr>
      </w:pPr>
      <w:r>
        <w:rPr>
          <w:rFonts w:cs="Arial"/>
          <w:sz w:val="18"/>
          <w:szCs w:val="18"/>
        </w:rPr>
        <w:t>Contact Gatefeed for information on managing individuals within the system.</w:t>
      </w:r>
    </w:p>
    <w:p w14:paraId="445191A6" w14:textId="77777777" w:rsidR="0092032F" w:rsidRPr="00A62E42" w:rsidRDefault="0092032F" w:rsidP="0092032F">
      <w:pPr>
        <w:pStyle w:val="ListParagraph"/>
        <w:rPr>
          <w:rFonts w:cs="Arial"/>
          <w:sz w:val="18"/>
          <w:szCs w:val="18"/>
        </w:rPr>
      </w:pPr>
    </w:p>
    <w:p w14:paraId="4A6D4BB1" w14:textId="79735AAA" w:rsidR="00A70FA5" w:rsidRDefault="00A70FA5" w:rsidP="00AA2807">
      <w:pPr>
        <w:pStyle w:val="Level3"/>
        <w:numPr>
          <w:ilvl w:val="2"/>
          <w:numId w:val="70"/>
        </w:numPr>
        <w:snapToGrid w:val="0"/>
        <w:ind w:left="2160" w:hanging="720"/>
        <w:jc w:val="both"/>
        <w:rPr>
          <w:rFonts w:cs="Arial"/>
          <w:sz w:val="18"/>
          <w:szCs w:val="18"/>
        </w:rPr>
      </w:pPr>
      <w:r>
        <w:rPr>
          <w:rFonts w:cs="Arial"/>
          <w:sz w:val="18"/>
          <w:szCs w:val="18"/>
        </w:rPr>
        <w:t>CMS COVID-19 Health Care Staff Vaccination Rule Requirements (effective February 10, 2022).</w:t>
      </w:r>
    </w:p>
    <w:p w14:paraId="47D925CA" w14:textId="77777777" w:rsidR="00A70FA5" w:rsidRDefault="00A70FA5" w:rsidP="00A70FA5">
      <w:pPr>
        <w:pStyle w:val="Level3"/>
        <w:numPr>
          <w:ilvl w:val="0"/>
          <w:numId w:val="0"/>
        </w:numPr>
        <w:snapToGrid w:val="0"/>
        <w:ind w:left="2160"/>
        <w:jc w:val="both"/>
        <w:rPr>
          <w:rFonts w:cs="Arial"/>
          <w:sz w:val="18"/>
          <w:szCs w:val="18"/>
        </w:rPr>
      </w:pPr>
    </w:p>
    <w:p w14:paraId="3C6B5EAD" w14:textId="70361E00" w:rsidR="00A70FA5" w:rsidRDefault="00A70FA5" w:rsidP="00AA2807">
      <w:pPr>
        <w:pStyle w:val="ListParagraph"/>
        <w:widowControl/>
        <w:numPr>
          <w:ilvl w:val="5"/>
          <w:numId w:val="98"/>
        </w:numPr>
        <w:tabs>
          <w:tab w:val="clear" w:pos="4320"/>
        </w:tabs>
        <w:autoSpaceDE w:val="0"/>
        <w:autoSpaceDN w:val="0"/>
        <w:adjustRightInd w:val="0"/>
        <w:ind w:left="2790" w:hanging="540"/>
        <w:jc w:val="both"/>
        <w:rPr>
          <w:rFonts w:cs="Arial"/>
          <w:sz w:val="18"/>
          <w:szCs w:val="18"/>
        </w:rPr>
      </w:pPr>
      <w:r>
        <w:rPr>
          <w:rFonts w:cs="Arial"/>
          <w:sz w:val="18"/>
          <w:szCs w:val="18"/>
        </w:rPr>
        <w:t>In adherence to the Centers for Medicaid and Medicare (CMS) Federal Mandate, individuals performing work at UIHC or Wendell Johnson Speech and Hearing Center for more than ten (10) calendar days per calendar year shall have their vaccination or exemption documented by following one (1) of the compliance paths below:</w:t>
      </w:r>
    </w:p>
    <w:p w14:paraId="6729CDA0" w14:textId="77777777" w:rsidR="00A70FA5" w:rsidRDefault="00A70FA5" w:rsidP="00AA2807">
      <w:pPr>
        <w:pStyle w:val="ListParagraph"/>
        <w:widowControl/>
        <w:autoSpaceDE w:val="0"/>
        <w:autoSpaceDN w:val="0"/>
        <w:adjustRightInd w:val="0"/>
        <w:ind w:left="2790" w:hanging="540"/>
        <w:jc w:val="both"/>
        <w:rPr>
          <w:rFonts w:cs="Arial"/>
          <w:sz w:val="18"/>
          <w:szCs w:val="18"/>
        </w:rPr>
      </w:pPr>
    </w:p>
    <w:p w14:paraId="09F16AEB" w14:textId="7A822CF9" w:rsidR="00A70FA5" w:rsidRDefault="00A70FA5" w:rsidP="00AA2807">
      <w:pPr>
        <w:pStyle w:val="Level3"/>
        <w:numPr>
          <w:ilvl w:val="3"/>
          <w:numId w:val="27"/>
        </w:numPr>
        <w:snapToGrid w:val="0"/>
        <w:ind w:left="3240"/>
        <w:jc w:val="both"/>
        <w:rPr>
          <w:rFonts w:cs="Arial"/>
          <w:sz w:val="18"/>
          <w:szCs w:val="18"/>
        </w:rPr>
      </w:pPr>
      <w:r>
        <w:rPr>
          <w:rFonts w:cs="Arial"/>
          <w:sz w:val="18"/>
          <w:szCs w:val="18"/>
        </w:rPr>
        <w:t>Documentation of the following should be uploaded to the ETS module of Gatefeed (required forms will be provided for items 2. and 3. below):</w:t>
      </w:r>
    </w:p>
    <w:p w14:paraId="6F043CB2" w14:textId="0417A748" w:rsidR="00A70FA5" w:rsidRDefault="00A70FA5" w:rsidP="00A70FA5">
      <w:pPr>
        <w:pStyle w:val="Level3"/>
        <w:numPr>
          <w:ilvl w:val="0"/>
          <w:numId w:val="0"/>
        </w:numPr>
        <w:snapToGrid w:val="0"/>
        <w:ind w:left="3240"/>
        <w:jc w:val="both"/>
        <w:rPr>
          <w:rFonts w:cs="Arial"/>
          <w:sz w:val="18"/>
          <w:szCs w:val="18"/>
        </w:rPr>
      </w:pPr>
    </w:p>
    <w:p w14:paraId="1A792E8E" w14:textId="3BDF495F" w:rsidR="00A70FA5" w:rsidRDefault="00A70FA5" w:rsidP="00AA2807">
      <w:pPr>
        <w:pStyle w:val="Level3"/>
        <w:numPr>
          <w:ilvl w:val="6"/>
          <w:numId w:val="98"/>
        </w:numPr>
        <w:snapToGrid w:val="0"/>
        <w:spacing w:after="240"/>
        <w:jc w:val="both"/>
        <w:rPr>
          <w:rFonts w:cs="Arial"/>
          <w:sz w:val="18"/>
          <w:szCs w:val="18"/>
        </w:rPr>
      </w:pPr>
      <w:r>
        <w:rPr>
          <w:rFonts w:cs="Arial"/>
          <w:sz w:val="18"/>
          <w:szCs w:val="18"/>
        </w:rPr>
        <w:t>Proof of COVID-19 vaccination (either 2-shot or 1-shot series).  Booster is not required at this time.</w:t>
      </w:r>
    </w:p>
    <w:p w14:paraId="6E7FE774" w14:textId="7C87876A" w:rsidR="00A70FA5" w:rsidRDefault="00A70FA5" w:rsidP="00AA2807">
      <w:pPr>
        <w:pStyle w:val="Level3"/>
        <w:numPr>
          <w:ilvl w:val="6"/>
          <w:numId w:val="98"/>
        </w:numPr>
        <w:snapToGrid w:val="0"/>
        <w:spacing w:after="240"/>
        <w:jc w:val="both"/>
        <w:rPr>
          <w:rFonts w:cs="Arial"/>
          <w:sz w:val="18"/>
          <w:szCs w:val="18"/>
        </w:rPr>
      </w:pPr>
      <w:r>
        <w:rPr>
          <w:rFonts w:cs="Arial"/>
          <w:sz w:val="18"/>
          <w:szCs w:val="18"/>
        </w:rPr>
        <w:t>Attestation for a Religious or Strongly Held Belief exemption (signed by individual).</w:t>
      </w:r>
    </w:p>
    <w:p w14:paraId="02C774E7" w14:textId="53BB91E9" w:rsidR="00A70FA5" w:rsidRDefault="00A70FA5" w:rsidP="00AA2807">
      <w:pPr>
        <w:pStyle w:val="Level3"/>
        <w:numPr>
          <w:ilvl w:val="6"/>
          <w:numId w:val="98"/>
        </w:numPr>
        <w:snapToGrid w:val="0"/>
        <w:jc w:val="both"/>
        <w:rPr>
          <w:rFonts w:cs="Arial"/>
          <w:sz w:val="18"/>
          <w:szCs w:val="18"/>
        </w:rPr>
      </w:pPr>
      <w:r>
        <w:rPr>
          <w:rFonts w:cs="Arial"/>
          <w:sz w:val="18"/>
          <w:szCs w:val="18"/>
        </w:rPr>
        <w:t>Medical exemption (signed by a licensed medical practitioner).</w:t>
      </w:r>
    </w:p>
    <w:p w14:paraId="5DD97F92" w14:textId="77777777" w:rsidR="00A70FA5" w:rsidRDefault="00A70FA5" w:rsidP="00A70FA5">
      <w:pPr>
        <w:pStyle w:val="Level3"/>
        <w:numPr>
          <w:ilvl w:val="0"/>
          <w:numId w:val="0"/>
        </w:numPr>
        <w:snapToGrid w:val="0"/>
        <w:ind w:left="3600"/>
        <w:jc w:val="both"/>
        <w:rPr>
          <w:rFonts w:cs="Arial"/>
          <w:sz w:val="18"/>
          <w:szCs w:val="18"/>
        </w:rPr>
      </w:pPr>
    </w:p>
    <w:p w14:paraId="7D1BD582" w14:textId="6DD6FDC4" w:rsidR="00A70FA5" w:rsidRDefault="00A70FA5" w:rsidP="00AA2807">
      <w:pPr>
        <w:pStyle w:val="ListParagraph"/>
        <w:widowControl/>
        <w:numPr>
          <w:ilvl w:val="5"/>
          <w:numId w:val="98"/>
        </w:numPr>
        <w:autoSpaceDE w:val="0"/>
        <w:autoSpaceDN w:val="0"/>
        <w:adjustRightInd w:val="0"/>
        <w:ind w:left="2790" w:hanging="540"/>
        <w:jc w:val="both"/>
        <w:rPr>
          <w:rFonts w:cs="Arial"/>
          <w:sz w:val="18"/>
          <w:szCs w:val="18"/>
        </w:rPr>
      </w:pPr>
      <w:r>
        <w:rPr>
          <w:rFonts w:cs="Arial"/>
          <w:sz w:val="18"/>
          <w:szCs w:val="18"/>
        </w:rPr>
        <w:t>If the individual is not vaccinated and needs a temporary delay of vaccination compliance due to a medical condition, a delay in compliance may be granted by the Owner.</w:t>
      </w:r>
    </w:p>
    <w:p w14:paraId="6BD22F74" w14:textId="77777777" w:rsidR="00A70FA5" w:rsidRDefault="00A70FA5" w:rsidP="00A70FA5">
      <w:pPr>
        <w:pStyle w:val="ListParagraph"/>
        <w:widowControl/>
        <w:autoSpaceDE w:val="0"/>
        <w:autoSpaceDN w:val="0"/>
        <w:adjustRightInd w:val="0"/>
        <w:ind w:left="2790"/>
        <w:jc w:val="both"/>
        <w:rPr>
          <w:rFonts w:cs="Arial"/>
          <w:sz w:val="18"/>
          <w:szCs w:val="18"/>
        </w:rPr>
      </w:pPr>
    </w:p>
    <w:p w14:paraId="084D76E2" w14:textId="598B273E" w:rsidR="0092032F" w:rsidRDefault="0092032F" w:rsidP="00AA2807">
      <w:pPr>
        <w:pStyle w:val="Level3"/>
        <w:numPr>
          <w:ilvl w:val="2"/>
          <w:numId w:val="70"/>
        </w:numPr>
        <w:snapToGrid w:val="0"/>
        <w:ind w:left="2160" w:hanging="720"/>
        <w:jc w:val="both"/>
        <w:rPr>
          <w:rFonts w:cs="Arial"/>
          <w:sz w:val="18"/>
          <w:szCs w:val="18"/>
        </w:rPr>
      </w:pPr>
      <w:r>
        <w:rPr>
          <w:rFonts w:cs="Arial"/>
          <w:sz w:val="18"/>
          <w:szCs w:val="18"/>
        </w:rPr>
        <w:t>Photo Identification Badge:</w:t>
      </w:r>
    </w:p>
    <w:p w14:paraId="1ED66CF5" w14:textId="77777777" w:rsidR="0092032F" w:rsidRDefault="0092032F" w:rsidP="0092032F">
      <w:pPr>
        <w:pStyle w:val="Level3"/>
        <w:numPr>
          <w:ilvl w:val="0"/>
          <w:numId w:val="0"/>
        </w:numPr>
        <w:snapToGrid w:val="0"/>
        <w:ind w:left="2160"/>
        <w:jc w:val="both"/>
        <w:rPr>
          <w:rFonts w:cs="Arial"/>
          <w:sz w:val="18"/>
          <w:szCs w:val="18"/>
        </w:rPr>
      </w:pPr>
    </w:p>
    <w:p w14:paraId="231EB6F7" w14:textId="77777777" w:rsidR="0092032F" w:rsidRDefault="0092032F" w:rsidP="00AA2807">
      <w:pPr>
        <w:pStyle w:val="Level3"/>
        <w:numPr>
          <w:ilvl w:val="0"/>
          <w:numId w:val="99"/>
        </w:numPr>
        <w:tabs>
          <w:tab w:val="clear" w:pos="1440"/>
          <w:tab w:val="left" w:pos="1530"/>
        </w:tabs>
        <w:snapToGrid w:val="0"/>
        <w:ind w:left="2790" w:hanging="540"/>
        <w:jc w:val="both"/>
        <w:rPr>
          <w:rFonts w:cs="Arial"/>
          <w:sz w:val="18"/>
          <w:szCs w:val="18"/>
        </w:rPr>
      </w:pPr>
      <w:bookmarkStart w:id="5" w:name="_Hlk63075369"/>
      <w:r>
        <w:rPr>
          <w:rFonts w:cs="Arial"/>
          <w:sz w:val="18"/>
          <w:szCs w:val="18"/>
        </w:rPr>
        <w:t xml:space="preserve">Individuals who meet all requirements may obtain their badge at Capital Management, </w:t>
      </w:r>
      <w:r w:rsidRPr="00F3063F">
        <w:rPr>
          <w:rFonts w:cs="Arial"/>
          <w:sz w:val="18"/>
          <w:szCs w:val="18"/>
        </w:rPr>
        <w:t xml:space="preserve">located in the subbasement of Hospital Parking Ramp 3, </w:t>
      </w:r>
      <w:r>
        <w:rPr>
          <w:rFonts w:cs="Arial"/>
          <w:sz w:val="18"/>
          <w:szCs w:val="18"/>
        </w:rPr>
        <w:t>Monday through Thursday between the hours of 8 am and 11 am and 1 pm and 3 pm.  For additional information</w:t>
      </w:r>
      <w:r w:rsidRPr="00F3063F">
        <w:rPr>
          <w:rFonts w:cs="Arial"/>
          <w:sz w:val="18"/>
          <w:szCs w:val="18"/>
        </w:rPr>
        <w:t xml:space="preserve">, call </w:t>
      </w:r>
      <w:r>
        <w:rPr>
          <w:rFonts w:cs="Arial"/>
          <w:sz w:val="18"/>
          <w:szCs w:val="18"/>
        </w:rPr>
        <w:t>(319) 356-2330.</w:t>
      </w:r>
    </w:p>
    <w:bookmarkEnd w:id="5"/>
    <w:p w14:paraId="6C5DF1E7" w14:textId="77777777" w:rsidR="0092032F" w:rsidRDefault="0092032F" w:rsidP="0092032F">
      <w:pPr>
        <w:pStyle w:val="ListParagraph"/>
        <w:ind w:left="3240" w:hanging="360"/>
        <w:rPr>
          <w:rFonts w:cs="Arial"/>
          <w:sz w:val="18"/>
          <w:szCs w:val="18"/>
        </w:rPr>
      </w:pPr>
    </w:p>
    <w:p w14:paraId="6B161264" w14:textId="77777777" w:rsidR="0092032F" w:rsidRDefault="0092032F" w:rsidP="00AA2807">
      <w:pPr>
        <w:pStyle w:val="Level3"/>
        <w:numPr>
          <w:ilvl w:val="0"/>
          <w:numId w:val="93"/>
        </w:numPr>
        <w:snapToGrid w:val="0"/>
        <w:ind w:left="3330" w:hanging="450"/>
        <w:jc w:val="both"/>
        <w:rPr>
          <w:rFonts w:cs="Arial"/>
          <w:sz w:val="18"/>
          <w:szCs w:val="18"/>
        </w:rPr>
      </w:pPr>
      <w:r>
        <w:rPr>
          <w:rFonts w:cs="Arial"/>
          <w:sz w:val="18"/>
          <w:szCs w:val="18"/>
        </w:rPr>
        <w:t>Individuals must have the following to obtain a badge:</w:t>
      </w:r>
    </w:p>
    <w:p w14:paraId="48CC80B0" w14:textId="77777777" w:rsidR="0092032F" w:rsidRDefault="0092032F" w:rsidP="0092032F">
      <w:pPr>
        <w:pStyle w:val="ListParagraph"/>
        <w:rPr>
          <w:rFonts w:cs="Arial"/>
          <w:sz w:val="18"/>
          <w:szCs w:val="18"/>
        </w:rPr>
      </w:pPr>
    </w:p>
    <w:p w14:paraId="6871AB3D" w14:textId="77777777" w:rsidR="0092032F" w:rsidRDefault="0092032F" w:rsidP="00AA2807">
      <w:pPr>
        <w:pStyle w:val="Level3"/>
        <w:numPr>
          <w:ilvl w:val="3"/>
          <w:numId w:val="76"/>
        </w:numPr>
        <w:tabs>
          <w:tab w:val="clear" w:pos="2880"/>
          <w:tab w:val="num" w:pos="3780"/>
        </w:tabs>
        <w:snapToGrid w:val="0"/>
        <w:ind w:left="3600"/>
        <w:jc w:val="both"/>
        <w:rPr>
          <w:rFonts w:cs="Arial"/>
          <w:sz w:val="18"/>
          <w:szCs w:val="18"/>
        </w:rPr>
      </w:pPr>
      <w:r>
        <w:rPr>
          <w:rFonts w:cs="Arial"/>
          <w:sz w:val="18"/>
          <w:szCs w:val="18"/>
        </w:rPr>
        <w:t>Passed the Background Check.</w:t>
      </w:r>
    </w:p>
    <w:p w14:paraId="6BC3320D" w14:textId="77777777" w:rsidR="0092032F" w:rsidRDefault="0092032F" w:rsidP="0092032F">
      <w:pPr>
        <w:pStyle w:val="Level3"/>
        <w:numPr>
          <w:ilvl w:val="0"/>
          <w:numId w:val="0"/>
        </w:numPr>
        <w:tabs>
          <w:tab w:val="num" w:pos="3780"/>
        </w:tabs>
        <w:snapToGrid w:val="0"/>
        <w:ind w:left="3600" w:hanging="360"/>
        <w:jc w:val="both"/>
        <w:rPr>
          <w:rFonts w:cs="Arial"/>
          <w:sz w:val="18"/>
          <w:szCs w:val="18"/>
        </w:rPr>
      </w:pPr>
    </w:p>
    <w:p w14:paraId="3A641655" w14:textId="0CF4545B" w:rsidR="0092032F" w:rsidRDefault="0092032F" w:rsidP="00AA2807">
      <w:pPr>
        <w:pStyle w:val="Level3"/>
        <w:numPr>
          <w:ilvl w:val="3"/>
          <w:numId w:val="76"/>
        </w:numPr>
        <w:tabs>
          <w:tab w:val="clear" w:pos="2880"/>
          <w:tab w:val="num" w:pos="3780"/>
        </w:tabs>
        <w:snapToGrid w:val="0"/>
        <w:ind w:left="3600"/>
        <w:jc w:val="both"/>
        <w:rPr>
          <w:rFonts w:cs="Arial"/>
          <w:sz w:val="18"/>
          <w:szCs w:val="18"/>
        </w:rPr>
      </w:pPr>
      <w:r>
        <w:rPr>
          <w:rFonts w:cs="Arial"/>
          <w:sz w:val="18"/>
          <w:szCs w:val="18"/>
        </w:rPr>
        <w:t>Passed the Services Orientation</w:t>
      </w:r>
    </w:p>
    <w:p w14:paraId="174D8010" w14:textId="77777777" w:rsidR="00CC0CB4" w:rsidRDefault="00CC0CB4" w:rsidP="00CC0CB4">
      <w:pPr>
        <w:pStyle w:val="ListParagraph"/>
        <w:rPr>
          <w:rFonts w:cs="Arial"/>
          <w:sz w:val="18"/>
          <w:szCs w:val="18"/>
        </w:rPr>
      </w:pPr>
    </w:p>
    <w:p w14:paraId="1454E122" w14:textId="11B54447" w:rsidR="00CC0CB4" w:rsidRDefault="00CC0CB4" w:rsidP="00AA2807">
      <w:pPr>
        <w:pStyle w:val="Level3"/>
        <w:numPr>
          <w:ilvl w:val="3"/>
          <w:numId w:val="76"/>
        </w:numPr>
        <w:tabs>
          <w:tab w:val="clear" w:pos="2880"/>
          <w:tab w:val="num" w:pos="3780"/>
        </w:tabs>
        <w:snapToGrid w:val="0"/>
        <w:ind w:left="3600"/>
        <w:jc w:val="both"/>
        <w:rPr>
          <w:rFonts w:cs="Arial"/>
          <w:sz w:val="18"/>
          <w:szCs w:val="18"/>
        </w:rPr>
      </w:pPr>
      <w:r>
        <w:rPr>
          <w:rFonts w:cs="Arial"/>
          <w:sz w:val="18"/>
          <w:szCs w:val="18"/>
        </w:rPr>
        <w:t>Documentation of CMS COVID-19 Compliance</w:t>
      </w:r>
    </w:p>
    <w:p w14:paraId="2CB98D3A" w14:textId="77777777" w:rsidR="0092032F" w:rsidRDefault="0092032F" w:rsidP="0092032F">
      <w:pPr>
        <w:pStyle w:val="ListParagraph"/>
        <w:ind w:left="3600" w:hanging="360"/>
        <w:rPr>
          <w:rFonts w:cs="Arial"/>
          <w:sz w:val="18"/>
          <w:szCs w:val="18"/>
        </w:rPr>
      </w:pPr>
    </w:p>
    <w:p w14:paraId="3A5816AE" w14:textId="77777777" w:rsidR="00AA2807" w:rsidRDefault="0092032F" w:rsidP="00AA2807">
      <w:pPr>
        <w:pStyle w:val="Level3"/>
        <w:numPr>
          <w:ilvl w:val="3"/>
          <w:numId w:val="76"/>
        </w:numPr>
        <w:tabs>
          <w:tab w:val="clear" w:pos="2880"/>
          <w:tab w:val="num" w:pos="3780"/>
        </w:tabs>
        <w:snapToGrid w:val="0"/>
        <w:ind w:left="3600"/>
        <w:jc w:val="both"/>
        <w:rPr>
          <w:rFonts w:cs="Arial"/>
          <w:sz w:val="18"/>
          <w:szCs w:val="18"/>
        </w:rPr>
      </w:pPr>
      <w:r>
        <w:rPr>
          <w:rFonts w:cs="Arial"/>
          <w:sz w:val="18"/>
          <w:szCs w:val="18"/>
        </w:rPr>
        <w:t>Valid Driver’s License</w:t>
      </w:r>
    </w:p>
    <w:p w14:paraId="606AF3BD" w14:textId="77777777" w:rsidR="00AA2807" w:rsidRDefault="00AA2807" w:rsidP="00AA2807">
      <w:pPr>
        <w:pStyle w:val="ListParagraph"/>
        <w:rPr>
          <w:rFonts w:cs="Arial"/>
          <w:sz w:val="18"/>
          <w:szCs w:val="18"/>
        </w:rPr>
      </w:pPr>
    </w:p>
    <w:p w14:paraId="1BD58EEB" w14:textId="0693E57D" w:rsidR="0092032F" w:rsidRPr="00AA2807" w:rsidRDefault="0092032F" w:rsidP="00AA2807">
      <w:pPr>
        <w:pStyle w:val="Level3"/>
        <w:numPr>
          <w:ilvl w:val="0"/>
          <w:numId w:val="99"/>
        </w:numPr>
        <w:tabs>
          <w:tab w:val="clear" w:pos="1440"/>
          <w:tab w:val="left" w:pos="1530"/>
        </w:tabs>
        <w:snapToGrid w:val="0"/>
        <w:ind w:left="2790" w:hanging="540"/>
        <w:jc w:val="both"/>
        <w:rPr>
          <w:rFonts w:cs="Arial"/>
          <w:sz w:val="18"/>
          <w:szCs w:val="18"/>
        </w:rPr>
      </w:pPr>
      <w:r w:rsidRPr="00AA2807">
        <w:rPr>
          <w:rFonts w:cs="Arial"/>
          <w:sz w:val="18"/>
          <w:szCs w:val="18"/>
        </w:rPr>
        <w:t>A photo of an individual will be taken, and badge will be granted.</w:t>
      </w:r>
    </w:p>
    <w:p w14:paraId="6AD8A004" w14:textId="77777777" w:rsidR="0092032F" w:rsidRDefault="0092032F" w:rsidP="0092032F">
      <w:pPr>
        <w:pStyle w:val="Level3"/>
        <w:numPr>
          <w:ilvl w:val="0"/>
          <w:numId w:val="0"/>
        </w:numPr>
        <w:snapToGrid w:val="0"/>
        <w:ind w:left="2790"/>
        <w:jc w:val="both"/>
        <w:rPr>
          <w:rFonts w:cs="Arial"/>
          <w:sz w:val="18"/>
          <w:szCs w:val="18"/>
        </w:rPr>
      </w:pPr>
    </w:p>
    <w:p w14:paraId="3E6308B9" w14:textId="51E4ECA5" w:rsidR="00C26E09" w:rsidRDefault="0092032F" w:rsidP="00AA2807">
      <w:pPr>
        <w:pStyle w:val="Level3"/>
        <w:numPr>
          <w:ilvl w:val="0"/>
          <w:numId w:val="99"/>
        </w:numPr>
        <w:tabs>
          <w:tab w:val="clear" w:pos="1440"/>
          <w:tab w:val="left" w:pos="1530"/>
        </w:tabs>
        <w:snapToGrid w:val="0"/>
        <w:ind w:left="2790" w:hanging="540"/>
        <w:jc w:val="both"/>
        <w:rPr>
          <w:rFonts w:cs="Arial"/>
          <w:sz w:val="18"/>
          <w:szCs w:val="18"/>
        </w:rPr>
      </w:pPr>
      <w:r>
        <w:rPr>
          <w:rFonts w:cs="Arial"/>
          <w:sz w:val="18"/>
          <w:szCs w:val="18"/>
        </w:rPr>
        <w:t>UIHC Capital Management Staff will verify completion of Background Check</w:t>
      </w:r>
      <w:r w:rsidR="00CC0CB4">
        <w:rPr>
          <w:rFonts w:cs="Arial"/>
          <w:sz w:val="18"/>
          <w:szCs w:val="18"/>
        </w:rPr>
        <w:t>,</w:t>
      </w:r>
      <w:r>
        <w:rPr>
          <w:rFonts w:cs="Arial"/>
          <w:sz w:val="18"/>
          <w:szCs w:val="18"/>
        </w:rPr>
        <w:t xml:space="preserve"> Services Orientation</w:t>
      </w:r>
      <w:r w:rsidR="00CC0CB4">
        <w:rPr>
          <w:rFonts w:cs="Arial"/>
          <w:sz w:val="18"/>
          <w:szCs w:val="18"/>
        </w:rPr>
        <w:t xml:space="preserve">, and Compliance with CMS COVID-19 requirements, if applicable, </w:t>
      </w:r>
      <w:r>
        <w:rPr>
          <w:rFonts w:cs="Arial"/>
          <w:sz w:val="18"/>
          <w:szCs w:val="18"/>
        </w:rPr>
        <w:t>prior to handing out a Photo Identification Badge.</w:t>
      </w:r>
    </w:p>
    <w:p w14:paraId="78527EA4" w14:textId="77777777" w:rsidR="00C26E09" w:rsidRDefault="00C26E09" w:rsidP="00C26E09">
      <w:pPr>
        <w:pStyle w:val="ListParagraph"/>
        <w:rPr>
          <w:rFonts w:cs="Arial"/>
          <w:sz w:val="18"/>
          <w:szCs w:val="18"/>
        </w:rPr>
      </w:pPr>
    </w:p>
    <w:p w14:paraId="4BF45BEE" w14:textId="7CFAD8FB" w:rsidR="0092032F" w:rsidRPr="00C26E09" w:rsidRDefault="0092032F" w:rsidP="00AA2807">
      <w:pPr>
        <w:pStyle w:val="Level3"/>
        <w:numPr>
          <w:ilvl w:val="0"/>
          <w:numId w:val="99"/>
        </w:numPr>
        <w:tabs>
          <w:tab w:val="clear" w:pos="1440"/>
          <w:tab w:val="left" w:pos="1530"/>
        </w:tabs>
        <w:snapToGrid w:val="0"/>
        <w:ind w:left="2790" w:hanging="540"/>
        <w:jc w:val="both"/>
        <w:rPr>
          <w:rFonts w:cs="Arial"/>
          <w:sz w:val="18"/>
          <w:szCs w:val="18"/>
        </w:rPr>
      </w:pPr>
      <w:r w:rsidRPr="00C26E09">
        <w:rPr>
          <w:rFonts w:cs="Arial"/>
          <w:sz w:val="18"/>
          <w:szCs w:val="18"/>
        </w:rPr>
        <w:t>All individuals shall wear their photo identification badge at the breast pocket or lapel level with their photo and name facing forward, immediately visitable to others when on UIHC property.  Badges shall be clipped on; lanyards are prohibited.  Anyone not wearing a photo identification badge while on UIHC property will be asked to leave the facility until such time that the photo identification badge is properly displayed on the individual.</w:t>
      </w:r>
    </w:p>
    <w:p w14:paraId="78779C23" w14:textId="77777777" w:rsidR="0092032F" w:rsidRPr="009D46E5" w:rsidRDefault="0092032F" w:rsidP="0092032F">
      <w:pPr>
        <w:pStyle w:val="Level3"/>
        <w:numPr>
          <w:ilvl w:val="0"/>
          <w:numId w:val="0"/>
        </w:numPr>
        <w:ind w:left="2790" w:hanging="540"/>
        <w:jc w:val="both"/>
        <w:rPr>
          <w:rFonts w:cs="Arial"/>
          <w:sz w:val="18"/>
          <w:szCs w:val="18"/>
        </w:rPr>
      </w:pPr>
    </w:p>
    <w:p w14:paraId="1FADF363" w14:textId="77777777" w:rsidR="0092032F" w:rsidRPr="009D46E5" w:rsidRDefault="0092032F" w:rsidP="00AA2807">
      <w:pPr>
        <w:pStyle w:val="Level3"/>
        <w:numPr>
          <w:ilvl w:val="0"/>
          <w:numId w:val="99"/>
        </w:numPr>
        <w:tabs>
          <w:tab w:val="clear" w:pos="1440"/>
          <w:tab w:val="left" w:pos="1530"/>
        </w:tabs>
        <w:snapToGrid w:val="0"/>
        <w:ind w:left="2790" w:hanging="540"/>
        <w:jc w:val="both"/>
        <w:rPr>
          <w:rFonts w:cs="Arial"/>
          <w:sz w:val="18"/>
          <w:szCs w:val="18"/>
        </w:rPr>
      </w:pPr>
      <w:r w:rsidRPr="009D46E5">
        <w:rPr>
          <w:rFonts w:cs="Arial"/>
          <w:sz w:val="18"/>
          <w:szCs w:val="18"/>
        </w:rPr>
        <w:t>The Owner may revoke a photo identification badge at any time and for any reason.</w:t>
      </w:r>
    </w:p>
    <w:p w14:paraId="6F5EDC6D" w14:textId="77777777" w:rsidR="0092032F" w:rsidRPr="009D46E5" w:rsidRDefault="0092032F" w:rsidP="0092032F">
      <w:pPr>
        <w:pStyle w:val="Level3"/>
        <w:numPr>
          <w:ilvl w:val="0"/>
          <w:numId w:val="0"/>
        </w:numPr>
        <w:snapToGrid w:val="0"/>
        <w:ind w:left="2790" w:hanging="540"/>
        <w:jc w:val="both"/>
        <w:rPr>
          <w:rFonts w:cs="Arial"/>
          <w:sz w:val="18"/>
          <w:szCs w:val="18"/>
        </w:rPr>
      </w:pPr>
    </w:p>
    <w:p w14:paraId="253B3C08" w14:textId="77777777" w:rsidR="0092032F" w:rsidRPr="00D72196" w:rsidRDefault="0092032F" w:rsidP="00AA2807">
      <w:pPr>
        <w:pStyle w:val="Level3"/>
        <w:numPr>
          <w:ilvl w:val="0"/>
          <w:numId w:val="99"/>
        </w:numPr>
        <w:tabs>
          <w:tab w:val="clear" w:pos="1440"/>
          <w:tab w:val="left" w:pos="1530"/>
        </w:tabs>
        <w:snapToGrid w:val="0"/>
        <w:ind w:left="2790" w:hanging="540"/>
        <w:jc w:val="both"/>
        <w:rPr>
          <w:rFonts w:cs="Arial"/>
          <w:sz w:val="18"/>
          <w:szCs w:val="18"/>
        </w:rPr>
      </w:pPr>
      <w:r w:rsidRPr="009D46E5">
        <w:rPr>
          <w:rFonts w:cs="Arial"/>
          <w:sz w:val="18"/>
          <w:szCs w:val="18"/>
        </w:rPr>
        <w:t>Photo Identification Badge</w:t>
      </w:r>
      <w:r>
        <w:rPr>
          <w:rFonts w:cs="Arial"/>
          <w:sz w:val="18"/>
          <w:szCs w:val="18"/>
        </w:rPr>
        <w:t>s</w:t>
      </w:r>
      <w:r w:rsidRPr="009D46E5">
        <w:rPr>
          <w:rFonts w:cs="Arial"/>
          <w:sz w:val="18"/>
          <w:szCs w:val="18"/>
        </w:rPr>
        <w:t xml:space="preserve"> expire two years from the date an individual </w:t>
      </w:r>
      <w:r w:rsidRPr="009D46E5">
        <w:rPr>
          <w:rFonts w:cs="Arial"/>
          <w:sz w:val="18"/>
          <w:szCs w:val="18"/>
        </w:rPr>
        <w:lastRenderedPageBreak/>
        <w:t>successfully passes the Contractor Services Orientation.</w:t>
      </w:r>
      <w:r>
        <w:rPr>
          <w:rFonts w:cs="Arial"/>
          <w:sz w:val="18"/>
          <w:szCs w:val="18"/>
        </w:rPr>
        <w:t xml:space="preserve">  Individuals should begin the renewal process in advance of the expiration date for their badge to ensure access is not revoked.</w:t>
      </w:r>
    </w:p>
    <w:p w14:paraId="6C7AD140" w14:textId="77777777" w:rsidR="0092032F" w:rsidRPr="00821468" w:rsidRDefault="0092032F" w:rsidP="0092032F">
      <w:pPr>
        <w:pStyle w:val="Level3"/>
        <w:numPr>
          <w:ilvl w:val="0"/>
          <w:numId w:val="0"/>
        </w:numPr>
        <w:ind w:left="2160" w:hanging="720"/>
        <w:jc w:val="both"/>
        <w:rPr>
          <w:rFonts w:cs="Arial"/>
          <w:sz w:val="18"/>
          <w:szCs w:val="18"/>
        </w:rPr>
      </w:pPr>
    </w:p>
    <w:p w14:paraId="3EBA75FE" w14:textId="77777777" w:rsidR="0092032F" w:rsidRDefault="0092032F" w:rsidP="00AA2807">
      <w:pPr>
        <w:pStyle w:val="Level3"/>
        <w:numPr>
          <w:ilvl w:val="2"/>
          <w:numId w:val="70"/>
        </w:numPr>
        <w:snapToGrid w:val="0"/>
        <w:ind w:left="2160" w:hanging="720"/>
        <w:jc w:val="both"/>
        <w:rPr>
          <w:rFonts w:cs="Arial"/>
          <w:sz w:val="18"/>
          <w:szCs w:val="18"/>
        </w:rPr>
      </w:pPr>
      <w:r>
        <w:rPr>
          <w:rFonts w:cs="Arial"/>
          <w:sz w:val="18"/>
          <w:szCs w:val="18"/>
        </w:rPr>
        <w:t>Project Site Security Access:</w:t>
      </w:r>
    </w:p>
    <w:p w14:paraId="124D60ED" w14:textId="77777777" w:rsidR="0092032F" w:rsidRDefault="0092032F" w:rsidP="0092032F">
      <w:pPr>
        <w:pStyle w:val="Level3"/>
        <w:numPr>
          <w:ilvl w:val="0"/>
          <w:numId w:val="0"/>
        </w:numPr>
        <w:snapToGrid w:val="0"/>
        <w:ind w:left="2160"/>
        <w:jc w:val="both"/>
        <w:rPr>
          <w:rFonts w:cs="Arial"/>
          <w:sz w:val="18"/>
          <w:szCs w:val="18"/>
        </w:rPr>
      </w:pPr>
    </w:p>
    <w:p w14:paraId="3D8C1ACC" w14:textId="77777777" w:rsidR="0092032F" w:rsidRDefault="0092032F" w:rsidP="00AA2807">
      <w:pPr>
        <w:pStyle w:val="Level3"/>
        <w:numPr>
          <w:ilvl w:val="2"/>
          <w:numId w:val="79"/>
        </w:numPr>
        <w:snapToGrid w:val="0"/>
        <w:ind w:left="2790" w:hanging="540"/>
        <w:jc w:val="both"/>
        <w:rPr>
          <w:rFonts w:cs="Arial"/>
          <w:sz w:val="18"/>
          <w:szCs w:val="18"/>
        </w:rPr>
      </w:pPr>
      <w:r>
        <w:rPr>
          <w:rFonts w:cs="Arial"/>
          <w:sz w:val="18"/>
          <w:szCs w:val="18"/>
        </w:rPr>
        <w:t xml:space="preserve">The Constructor shall complete the UIHC Contractor Access Request form for individuals that have successfully obtained a badge and require security access to the project site for Owner review and approval.  The form is located at  </w:t>
      </w:r>
      <w:hyperlink r:id="rId20" w:history="1">
        <w:r w:rsidRPr="008402F8">
          <w:rPr>
            <w:rStyle w:val="Hyperlink"/>
            <w:rFonts w:cs="Arial"/>
            <w:sz w:val="18"/>
            <w:szCs w:val="18"/>
          </w:rPr>
          <w:t>https://www.facilities.uiowa.edu/sites/www.facilities.uiowa.edu/files/uihc_contractor_security_access_request_0.pdf</w:t>
        </w:r>
      </w:hyperlink>
      <w:r>
        <w:rPr>
          <w:rFonts w:cs="Arial"/>
          <w:sz w:val="18"/>
          <w:szCs w:val="18"/>
        </w:rPr>
        <w:t xml:space="preserve"> </w:t>
      </w:r>
    </w:p>
    <w:p w14:paraId="42ECCE83" w14:textId="77777777" w:rsidR="0092032F" w:rsidRDefault="0092032F" w:rsidP="0092032F">
      <w:pPr>
        <w:pStyle w:val="Level3"/>
        <w:numPr>
          <w:ilvl w:val="0"/>
          <w:numId w:val="0"/>
        </w:numPr>
        <w:snapToGrid w:val="0"/>
        <w:ind w:left="2790"/>
        <w:jc w:val="both"/>
        <w:rPr>
          <w:rFonts w:cs="Arial"/>
          <w:sz w:val="18"/>
          <w:szCs w:val="18"/>
        </w:rPr>
      </w:pPr>
    </w:p>
    <w:p w14:paraId="11BB5F98" w14:textId="77777777" w:rsidR="0092032F" w:rsidRDefault="0092032F" w:rsidP="00AA2807">
      <w:pPr>
        <w:pStyle w:val="Level3"/>
        <w:numPr>
          <w:ilvl w:val="2"/>
          <w:numId w:val="79"/>
        </w:numPr>
        <w:snapToGrid w:val="0"/>
        <w:ind w:left="2790" w:hanging="540"/>
        <w:jc w:val="both"/>
        <w:rPr>
          <w:rFonts w:cs="Arial"/>
          <w:sz w:val="18"/>
          <w:szCs w:val="18"/>
        </w:rPr>
      </w:pPr>
      <w:r>
        <w:rPr>
          <w:rFonts w:cs="Arial"/>
          <w:sz w:val="18"/>
          <w:szCs w:val="18"/>
        </w:rPr>
        <w:t>Individuals properly badged that do not obtain project site security access may only enter project sites by being escorted into a secure project site by the Constructor.</w:t>
      </w:r>
    </w:p>
    <w:p w14:paraId="5C4F0230" w14:textId="77777777" w:rsidR="0092032F" w:rsidRDefault="0092032F" w:rsidP="0092032F">
      <w:pPr>
        <w:pStyle w:val="Level3"/>
        <w:numPr>
          <w:ilvl w:val="0"/>
          <w:numId w:val="0"/>
        </w:numPr>
        <w:snapToGrid w:val="0"/>
        <w:ind w:left="2790" w:hanging="540"/>
        <w:jc w:val="both"/>
        <w:rPr>
          <w:rFonts w:cs="Arial"/>
          <w:sz w:val="18"/>
          <w:szCs w:val="18"/>
        </w:rPr>
      </w:pPr>
    </w:p>
    <w:p w14:paraId="5E13DF93" w14:textId="77777777" w:rsidR="0092032F" w:rsidRDefault="0092032F" w:rsidP="00AA2807">
      <w:pPr>
        <w:pStyle w:val="Level3"/>
        <w:numPr>
          <w:ilvl w:val="2"/>
          <w:numId w:val="79"/>
        </w:numPr>
        <w:snapToGrid w:val="0"/>
        <w:ind w:left="2790" w:hanging="540"/>
        <w:jc w:val="both"/>
        <w:rPr>
          <w:rFonts w:cs="Arial"/>
          <w:sz w:val="18"/>
          <w:szCs w:val="18"/>
        </w:rPr>
      </w:pPr>
      <w:r>
        <w:rPr>
          <w:rFonts w:cs="Arial"/>
          <w:sz w:val="18"/>
          <w:szCs w:val="18"/>
        </w:rPr>
        <w:t xml:space="preserve">Individuals with badges prior to commencement of the project will </w:t>
      </w:r>
      <w:r w:rsidRPr="00F3063F">
        <w:rPr>
          <w:rFonts w:cs="Arial"/>
          <w:sz w:val="18"/>
          <w:szCs w:val="18"/>
        </w:rPr>
        <w:t>retain</w:t>
      </w:r>
      <w:r>
        <w:rPr>
          <w:rFonts w:cs="Arial"/>
          <w:sz w:val="18"/>
          <w:szCs w:val="18"/>
        </w:rPr>
        <w:t xml:space="preserve"> security access assigned to their badge at the time the security access for this project is added to their badge.</w:t>
      </w:r>
    </w:p>
    <w:p w14:paraId="3B74F912" w14:textId="77777777" w:rsidR="0092032F" w:rsidRPr="0072230B" w:rsidRDefault="0092032F" w:rsidP="0092032F">
      <w:pPr>
        <w:pStyle w:val="ListParagraph"/>
        <w:ind w:left="2790" w:hanging="540"/>
        <w:rPr>
          <w:rFonts w:cs="Arial"/>
          <w:sz w:val="18"/>
          <w:szCs w:val="18"/>
        </w:rPr>
      </w:pPr>
    </w:p>
    <w:p w14:paraId="11840C3F" w14:textId="77777777" w:rsidR="0092032F" w:rsidRPr="0072230B" w:rsidRDefault="0092032F" w:rsidP="00AA2807">
      <w:pPr>
        <w:pStyle w:val="Level3"/>
        <w:numPr>
          <w:ilvl w:val="2"/>
          <w:numId w:val="79"/>
        </w:numPr>
        <w:snapToGrid w:val="0"/>
        <w:ind w:left="2790" w:hanging="540"/>
        <w:jc w:val="both"/>
        <w:rPr>
          <w:rFonts w:cs="Arial"/>
          <w:sz w:val="18"/>
          <w:szCs w:val="18"/>
        </w:rPr>
      </w:pPr>
      <w:bookmarkStart w:id="6" w:name="_Hlk66683803"/>
      <w:r w:rsidRPr="0072230B">
        <w:rPr>
          <w:rFonts w:cs="Arial"/>
          <w:sz w:val="18"/>
          <w:szCs w:val="18"/>
        </w:rPr>
        <w:t>The Constructor shall be responsible for managing security access rights of all individuals working on this project and 1) shall ensure badges are returned to the Owner when an individual is no longer associated with a company involved with this project and 2) shall ensure project site security access is removed from an individual’s badge when an individual completes their work associated with this project.</w:t>
      </w:r>
    </w:p>
    <w:bookmarkEnd w:id="6"/>
    <w:p w14:paraId="11D68529" w14:textId="77777777" w:rsidR="0092032F" w:rsidRDefault="0092032F" w:rsidP="0092032F">
      <w:pPr>
        <w:pStyle w:val="ListParagraph"/>
        <w:ind w:left="2790" w:hanging="540"/>
        <w:rPr>
          <w:rFonts w:cs="Arial"/>
          <w:sz w:val="18"/>
          <w:szCs w:val="18"/>
        </w:rPr>
      </w:pPr>
    </w:p>
    <w:p w14:paraId="6DBF392D" w14:textId="77777777" w:rsidR="0092032F" w:rsidRPr="00256FA6" w:rsidRDefault="0092032F" w:rsidP="00AA2807">
      <w:pPr>
        <w:pStyle w:val="Level3"/>
        <w:numPr>
          <w:ilvl w:val="2"/>
          <w:numId w:val="79"/>
        </w:numPr>
        <w:snapToGrid w:val="0"/>
        <w:ind w:left="2790" w:hanging="540"/>
        <w:jc w:val="both"/>
        <w:rPr>
          <w:rFonts w:cs="Arial"/>
          <w:sz w:val="18"/>
          <w:szCs w:val="18"/>
        </w:rPr>
      </w:pPr>
      <w:r w:rsidRPr="00256FA6">
        <w:rPr>
          <w:rFonts w:cs="Arial"/>
          <w:sz w:val="18"/>
          <w:szCs w:val="18"/>
        </w:rPr>
        <w:t>The Constructor shall ensure security access rights are removed immediately when an individual loses their badge</w:t>
      </w:r>
      <w:r>
        <w:rPr>
          <w:rFonts w:cs="Arial"/>
          <w:color w:val="FF0000"/>
          <w:sz w:val="18"/>
          <w:szCs w:val="18"/>
        </w:rPr>
        <w:t>.</w:t>
      </w:r>
      <w:r w:rsidRPr="00256FA6">
        <w:rPr>
          <w:rFonts w:cs="Arial"/>
          <w:sz w:val="18"/>
          <w:szCs w:val="18"/>
        </w:rPr>
        <w:t xml:space="preserve"> </w:t>
      </w:r>
    </w:p>
    <w:p w14:paraId="5C0177E5" w14:textId="77777777" w:rsidR="0092032F" w:rsidRDefault="0092032F" w:rsidP="0092032F">
      <w:pPr>
        <w:pStyle w:val="ListParagraph"/>
        <w:ind w:left="2790" w:hanging="540"/>
        <w:rPr>
          <w:rFonts w:cs="Arial"/>
          <w:sz w:val="18"/>
          <w:szCs w:val="18"/>
        </w:rPr>
      </w:pPr>
    </w:p>
    <w:p w14:paraId="3F617278" w14:textId="77777777" w:rsidR="0092032F" w:rsidRPr="0019129C" w:rsidRDefault="0092032F" w:rsidP="00AA2807">
      <w:pPr>
        <w:pStyle w:val="Level3"/>
        <w:numPr>
          <w:ilvl w:val="2"/>
          <w:numId w:val="79"/>
        </w:numPr>
        <w:snapToGrid w:val="0"/>
        <w:ind w:left="2790" w:hanging="540"/>
        <w:jc w:val="both"/>
        <w:rPr>
          <w:rFonts w:cs="Arial"/>
          <w:sz w:val="18"/>
          <w:szCs w:val="18"/>
        </w:rPr>
      </w:pPr>
      <w:r>
        <w:rPr>
          <w:rFonts w:cs="Arial"/>
          <w:sz w:val="18"/>
          <w:szCs w:val="18"/>
        </w:rPr>
        <w:t>The Constructor shall update the UIHC Contractor Access Request form at any time during the project upon request by the Owner.</w:t>
      </w:r>
    </w:p>
    <w:p w14:paraId="764B18F2" w14:textId="77777777" w:rsidR="00F408BD" w:rsidRPr="00EB793D" w:rsidRDefault="00F408BD" w:rsidP="00E8718E">
      <w:pPr>
        <w:pStyle w:val="Level3"/>
        <w:numPr>
          <w:ilvl w:val="0"/>
          <w:numId w:val="0"/>
        </w:numPr>
        <w:jc w:val="both"/>
        <w:rPr>
          <w:rFonts w:cs="Arial"/>
          <w:sz w:val="18"/>
          <w:szCs w:val="18"/>
        </w:rPr>
      </w:pPr>
    </w:p>
    <w:p w14:paraId="1E6E9E99" w14:textId="77777777" w:rsidR="00DF121D" w:rsidRPr="00EB793D" w:rsidRDefault="00C47092" w:rsidP="00AA2807">
      <w:pPr>
        <w:pStyle w:val="Left11"/>
        <w:numPr>
          <w:ilvl w:val="0"/>
          <w:numId w:val="54"/>
        </w:numPr>
        <w:tabs>
          <w:tab w:val="clear" w:pos="540"/>
          <w:tab w:val="left" w:pos="1440"/>
          <w:tab w:val="left" w:pos="2160"/>
          <w:tab w:val="left" w:pos="2880"/>
          <w:tab w:val="left" w:pos="3600"/>
        </w:tabs>
        <w:spacing w:after="0" w:line="240" w:lineRule="auto"/>
        <w:jc w:val="both"/>
        <w:rPr>
          <w:rFonts w:ascii="Arial" w:hAnsi="Arial" w:cs="Arial"/>
          <w:sz w:val="18"/>
          <w:szCs w:val="18"/>
        </w:rPr>
      </w:pPr>
      <w:r w:rsidRPr="00EB793D">
        <w:rPr>
          <w:rFonts w:ascii="Arial" w:hAnsi="Arial" w:cs="Arial"/>
          <w:sz w:val="18"/>
          <w:szCs w:val="18"/>
        </w:rPr>
        <w:t xml:space="preserve">Utility Rebate Requirement: </w:t>
      </w:r>
      <w:r w:rsidRPr="00EB793D">
        <w:rPr>
          <w:rFonts w:ascii="Arial" w:hAnsi="Arial" w:cs="Arial"/>
          <w:b/>
          <w:sz w:val="18"/>
          <w:szCs w:val="18"/>
          <w:highlight w:val="yellow"/>
        </w:rPr>
        <w:t>[Include</w:t>
      </w:r>
      <w:r w:rsidR="00657150" w:rsidRPr="00EB793D">
        <w:rPr>
          <w:rFonts w:ascii="Arial" w:hAnsi="Arial" w:cs="Arial"/>
          <w:b/>
          <w:sz w:val="18"/>
          <w:szCs w:val="18"/>
          <w:highlight w:val="yellow"/>
        </w:rPr>
        <w:t xml:space="preserve"> </w:t>
      </w:r>
      <w:r w:rsidRPr="00EB793D">
        <w:rPr>
          <w:rFonts w:ascii="Arial" w:hAnsi="Arial" w:cs="Arial"/>
          <w:b/>
          <w:sz w:val="18"/>
          <w:szCs w:val="18"/>
          <w:highlight w:val="yellow"/>
        </w:rPr>
        <w:t>on projects with energy conservation measures (ECM) or rebate eligible equipment</w:t>
      </w:r>
      <w:r w:rsidR="00762575" w:rsidRPr="00EB793D">
        <w:rPr>
          <w:rFonts w:ascii="Arial" w:hAnsi="Arial" w:cs="Arial"/>
          <w:b/>
          <w:sz w:val="18"/>
          <w:szCs w:val="18"/>
          <w:highlight w:val="yellow"/>
        </w:rPr>
        <w:t xml:space="preserve"> or type Not Applicable</w:t>
      </w:r>
      <w:r w:rsidRPr="00EB793D">
        <w:rPr>
          <w:rFonts w:ascii="Arial" w:hAnsi="Arial" w:cs="Arial"/>
          <w:b/>
          <w:sz w:val="18"/>
          <w:szCs w:val="18"/>
          <w:highlight w:val="yellow"/>
        </w:rPr>
        <w:t>].</w:t>
      </w:r>
    </w:p>
    <w:p w14:paraId="14C71F0A" w14:textId="77777777" w:rsidR="00C47092" w:rsidRPr="00EB793D" w:rsidRDefault="00C47092" w:rsidP="00C47092">
      <w:pPr>
        <w:pStyle w:val="Level3"/>
        <w:numPr>
          <w:ilvl w:val="0"/>
          <w:numId w:val="0"/>
        </w:numPr>
        <w:ind w:left="1440"/>
        <w:jc w:val="both"/>
        <w:rPr>
          <w:rFonts w:cs="Arial"/>
          <w:sz w:val="18"/>
          <w:szCs w:val="18"/>
        </w:rPr>
      </w:pPr>
    </w:p>
    <w:p w14:paraId="35FE72BD" w14:textId="2DE9A3E6" w:rsidR="000F0C93" w:rsidRPr="00EB793D" w:rsidRDefault="00C47092" w:rsidP="00AA2807">
      <w:pPr>
        <w:pStyle w:val="Level3"/>
        <w:numPr>
          <w:ilvl w:val="2"/>
          <w:numId w:val="38"/>
        </w:numPr>
        <w:snapToGrid w:val="0"/>
        <w:ind w:left="2160" w:hanging="720"/>
        <w:jc w:val="both"/>
        <w:rPr>
          <w:rFonts w:cs="Arial"/>
          <w:sz w:val="18"/>
          <w:szCs w:val="18"/>
        </w:rPr>
      </w:pPr>
      <w:r w:rsidRPr="00EB793D">
        <w:rPr>
          <w:rFonts w:cs="Arial"/>
          <w:sz w:val="18"/>
          <w:szCs w:val="18"/>
        </w:rPr>
        <w:t xml:space="preserve">The </w:t>
      </w:r>
      <w:r w:rsidR="00465828" w:rsidRPr="00EB793D">
        <w:rPr>
          <w:rFonts w:cs="Arial"/>
          <w:sz w:val="18"/>
          <w:szCs w:val="18"/>
        </w:rPr>
        <w:t>Constructor</w:t>
      </w:r>
      <w:r w:rsidRPr="00EB793D">
        <w:rPr>
          <w:rFonts w:cs="Arial"/>
          <w:sz w:val="18"/>
          <w:szCs w:val="18"/>
        </w:rPr>
        <w:t xml:space="preserve">, </w:t>
      </w:r>
      <w:r w:rsidR="00465828" w:rsidRPr="00EB793D">
        <w:rPr>
          <w:rFonts w:cs="Arial"/>
          <w:sz w:val="18"/>
          <w:szCs w:val="18"/>
        </w:rPr>
        <w:t>Subcontractor</w:t>
      </w:r>
      <w:r w:rsidR="005D5B00" w:rsidRPr="00EB793D">
        <w:rPr>
          <w:rFonts w:cs="Arial"/>
          <w:sz w:val="18"/>
          <w:szCs w:val="18"/>
        </w:rPr>
        <w:t>(s),</w:t>
      </w:r>
      <w:r w:rsidRPr="00EB793D">
        <w:rPr>
          <w:rFonts w:cs="Arial"/>
          <w:sz w:val="18"/>
          <w:szCs w:val="18"/>
        </w:rPr>
        <w:t xml:space="preserve"> and Equipment Supplier</w:t>
      </w:r>
      <w:r w:rsidR="005D5B00" w:rsidRPr="00EB793D">
        <w:rPr>
          <w:rFonts w:cs="Arial"/>
          <w:sz w:val="18"/>
          <w:szCs w:val="18"/>
        </w:rPr>
        <w:t>(</w:t>
      </w:r>
      <w:r w:rsidRPr="00EB793D">
        <w:rPr>
          <w:rFonts w:cs="Arial"/>
          <w:sz w:val="18"/>
          <w:szCs w:val="18"/>
        </w:rPr>
        <w:t>s</w:t>
      </w:r>
      <w:r w:rsidR="005D5B00" w:rsidRPr="00EB793D">
        <w:rPr>
          <w:rFonts w:cs="Arial"/>
          <w:sz w:val="18"/>
          <w:szCs w:val="18"/>
        </w:rPr>
        <w:t>)</w:t>
      </w:r>
      <w:r w:rsidRPr="00EB793D">
        <w:rPr>
          <w:rFonts w:cs="Arial"/>
          <w:sz w:val="18"/>
          <w:szCs w:val="18"/>
        </w:rPr>
        <w:t xml:space="preserve"> shall provide on request documentation necessary to allow </w:t>
      </w:r>
      <w:r w:rsidR="001A77E3">
        <w:rPr>
          <w:rFonts w:cs="Arial"/>
          <w:sz w:val="18"/>
          <w:szCs w:val="18"/>
        </w:rPr>
        <w:t>t</w:t>
      </w:r>
      <w:r w:rsidRPr="00EB793D">
        <w:rPr>
          <w:rFonts w:cs="Arial"/>
          <w:sz w:val="18"/>
          <w:szCs w:val="18"/>
        </w:rPr>
        <w:t xml:space="preserve">he University of Iowa to participate in available utility customer </w:t>
      </w:r>
      <w:r w:rsidR="00D021F9" w:rsidRPr="00EB793D">
        <w:rPr>
          <w:rFonts w:cs="Arial"/>
          <w:sz w:val="18"/>
          <w:szCs w:val="18"/>
        </w:rPr>
        <w:t>incentive</w:t>
      </w:r>
      <w:r w:rsidRPr="00EB793D">
        <w:rPr>
          <w:rFonts w:cs="Arial"/>
          <w:sz w:val="18"/>
          <w:szCs w:val="18"/>
        </w:rPr>
        <w:t xml:space="preserve"> programs. See Section 01 77 19 – Contract Closeout for a </w:t>
      </w:r>
      <w:r w:rsidR="00CB75E1" w:rsidRPr="00EB793D">
        <w:rPr>
          <w:rFonts w:cs="Arial"/>
          <w:sz w:val="18"/>
          <w:szCs w:val="18"/>
        </w:rPr>
        <w:t>table of E</w:t>
      </w:r>
      <w:r w:rsidR="00D11A0F">
        <w:rPr>
          <w:rFonts w:cs="Arial"/>
          <w:sz w:val="18"/>
          <w:szCs w:val="18"/>
        </w:rPr>
        <w:t xml:space="preserve">nergy </w:t>
      </w:r>
      <w:r w:rsidR="00CB75E1" w:rsidRPr="00EB793D">
        <w:rPr>
          <w:rFonts w:cs="Arial"/>
          <w:sz w:val="18"/>
          <w:szCs w:val="18"/>
        </w:rPr>
        <w:t>C</w:t>
      </w:r>
      <w:r w:rsidR="00D11A0F">
        <w:rPr>
          <w:rFonts w:cs="Arial"/>
          <w:sz w:val="18"/>
          <w:szCs w:val="18"/>
        </w:rPr>
        <w:t xml:space="preserve">onservation </w:t>
      </w:r>
      <w:r w:rsidR="00CB75E1" w:rsidRPr="00EB793D">
        <w:rPr>
          <w:rFonts w:cs="Arial"/>
          <w:sz w:val="18"/>
          <w:szCs w:val="18"/>
        </w:rPr>
        <w:t>M</w:t>
      </w:r>
      <w:r w:rsidR="00D11A0F">
        <w:rPr>
          <w:rFonts w:cs="Arial"/>
          <w:sz w:val="18"/>
          <w:szCs w:val="18"/>
        </w:rPr>
        <w:t>easures</w:t>
      </w:r>
      <w:r w:rsidRPr="00EB793D">
        <w:rPr>
          <w:rFonts w:cs="Arial"/>
          <w:sz w:val="18"/>
          <w:szCs w:val="18"/>
        </w:rPr>
        <w:t>.</w:t>
      </w:r>
    </w:p>
    <w:p w14:paraId="7D8487A9" w14:textId="77777777" w:rsidR="007C1B56" w:rsidRPr="00EB793D" w:rsidRDefault="007C1B56" w:rsidP="000F0C93">
      <w:pPr>
        <w:pStyle w:val="Level3"/>
        <w:numPr>
          <w:ilvl w:val="0"/>
          <w:numId w:val="0"/>
        </w:numPr>
        <w:snapToGrid w:val="0"/>
        <w:ind w:left="2160"/>
        <w:jc w:val="center"/>
        <w:rPr>
          <w:rFonts w:cs="Arial"/>
          <w:b/>
          <w:sz w:val="18"/>
          <w:szCs w:val="18"/>
        </w:rPr>
      </w:pPr>
    </w:p>
    <w:p w14:paraId="605557C7" w14:textId="77777777" w:rsidR="007C1B56" w:rsidRPr="00EB793D" w:rsidRDefault="007C1B56" w:rsidP="000F0C93">
      <w:pPr>
        <w:pStyle w:val="Level3"/>
        <w:numPr>
          <w:ilvl w:val="0"/>
          <w:numId w:val="0"/>
        </w:numPr>
        <w:snapToGrid w:val="0"/>
        <w:ind w:left="2160"/>
        <w:jc w:val="center"/>
        <w:rPr>
          <w:rFonts w:cs="Arial"/>
          <w:b/>
          <w:sz w:val="18"/>
          <w:szCs w:val="18"/>
        </w:rPr>
      </w:pPr>
    </w:p>
    <w:p w14:paraId="61BA1A23" w14:textId="77777777" w:rsidR="00AF11EB" w:rsidRPr="00EB793D" w:rsidRDefault="00C86F77" w:rsidP="007C1B56">
      <w:pPr>
        <w:pStyle w:val="Level3"/>
        <w:numPr>
          <w:ilvl w:val="0"/>
          <w:numId w:val="0"/>
        </w:numPr>
        <w:snapToGrid w:val="0"/>
        <w:ind w:left="2160" w:hanging="2250"/>
        <w:jc w:val="center"/>
        <w:rPr>
          <w:rFonts w:cs="Arial"/>
          <w:b/>
          <w:sz w:val="18"/>
          <w:szCs w:val="18"/>
        </w:rPr>
      </w:pPr>
      <w:r w:rsidRPr="00EB793D">
        <w:rPr>
          <w:rFonts w:cs="Arial"/>
          <w:b/>
          <w:sz w:val="18"/>
          <w:szCs w:val="18"/>
        </w:rPr>
        <w:t>END OF SECTION</w:t>
      </w:r>
    </w:p>
    <w:p w14:paraId="3B898A08" w14:textId="77777777" w:rsidR="00AF11EB" w:rsidRPr="00EB793D" w:rsidRDefault="00AF11EB" w:rsidP="00AF11EB">
      <w:pPr>
        <w:rPr>
          <w:rFonts w:cs="Arial"/>
          <w:sz w:val="18"/>
          <w:szCs w:val="18"/>
        </w:rPr>
      </w:pPr>
    </w:p>
    <w:p w14:paraId="3ACF8B9A" w14:textId="472B6777" w:rsidR="00A62E42" w:rsidRDefault="00A62E42" w:rsidP="00BE1D27">
      <w:pPr>
        <w:tabs>
          <w:tab w:val="left" w:pos="3960"/>
          <w:tab w:val="right" w:pos="9360"/>
        </w:tabs>
        <w:jc w:val="center"/>
        <w:rPr>
          <w:rFonts w:cs="Arial"/>
          <w:b/>
          <w:sz w:val="18"/>
          <w:szCs w:val="18"/>
        </w:rPr>
      </w:pPr>
    </w:p>
    <w:p w14:paraId="672D15DF" w14:textId="47ACFD74" w:rsidR="00DD3835" w:rsidRDefault="00DD3835" w:rsidP="00BE1D27">
      <w:pPr>
        <w:tabs>
          <w:tab w:val="left" w:pos="3960"/>
          <w:tab w:val="right" w:pos="9360"/>
        </w:tabs>
        <w:jc w:val="center"/>
        <w:rPr>
          <w:rFonts w:cs="Arial"/>
          <w:b/>
          <w:sz w:val="18"/>
          <w:szCs w:val="18"/>
        </w:rPr>
      </w:pPr>
    </w:p>
    <w:p w14:paraId="5DC56BC9" w14:textId="77777777" w:rsidR="009B630E" w:rsidRDefault="009B630E">
      <w:pPr>
        <w:widowControl/>
        <w:rPr>
          <w:rFonts w:cs="Arial"/>
          <w:b/>
          <w:sz w:val="18"/>
          <w:szCs w:val="18"/>
          <w:highlight w:val="yellow"/>
        </w:rPr>
      </w:pPr>
      <w:r>
        <w:rPr>
          <w:rFonts w:cs="Arial"/>
          <w:b/>
          <w:sz w:val="18"/>
          <w:szCs w:val="18"/>
          <w:highlight w:val="yellow"/>
        </w:rPr>
        <w:br w:type="page"/>
      </w:r>
    </w:p>
    <w:p w14:paraId="5E024500" w14:textId="77777777" w:rsidR="00D44441" w:rsidRDefault="00DD3835" w:rsidP="00BE1D27">
      <w:pPr>
        <w:tabs>
          <w:tab w:val="left" w:pos="3960"/>
          <w:tab w:val="right" w:pos="9360"/>
        </w:tabs>
        <w:jc w:val="center"/>
        <w:rPr>
          <w:rFonts w:cs="Arial"/>
          <w:b/>
          <w:sz w:val="18"/>
          <w:szCs w:val="18"/>
          <w:highlight w:val="yellow"/>
        </w:rPr>
      </w:pPr>
      <w:r w:rsidRPr="00DD3835">
        <w:rPr>
          <w:rFonts w:cs="Arial"/>
          <w:b/>
          <w:sz w:val="18"/>
          <w:szCs w:val="18"/>
          <w:highlight w:val="yellow"/>
        </w:rPr>
        <w:lastRenderedPageBreak/>
        <w:t>[Only include if Project Requirements ends on an odd page count.</w:t>
      </w:r>
      <w:r>
        <w:rPr>
          <w:rFonts w:cs="Arial"/>
          <w:b/>
          <w:sz w:val="18"/>
          <w:szCs w:val="18"/>
          <w:highlight w:val="yellow"/>
        </w:rPr>
        <w:t xml:space="preserve"> </w:t>
      </w:r>
    </w:p>
    <w:p w14:paraId="52842521" w14:textId="02D5C564" w:rsidR="00DD3835" w:rsidRDefault="00DD3835" w:rsidP="00BE1D27">
      <w:pPr>
        <w:tabs>
          <w:tab w:val="left" w:pos="3960"/>
          <w:tab w:val="right" w:pos="9360"/>
        </w:tabs>
        <w:jc w:val="center"/>
        <w:rPr>
          <w:rFonts w:cs="Arial"/>
          <w:b/>
          <w:sz w:val="18"/>
          <w:szCs w:val="18"/>
        </w:rPr>
      </w:pPr>
      <w:r>
        <w:rPr>
          <w:rFonts w:cs="Arial"/>
          <w:b/>
          <w:sz w:val="18"/>
          <w:szCs w:val="18"/>
          <w:highlight w:val="yellow"/>
        </w:rPr>
        <w:t>Delete this page if Project Requirements ends on an even page count.</w:t>
      </w:r>
      <w:r w:rsidRPr="00DD3835">
        <w:rPr>
          <w:rFonts w:cs="Arial"/>
          <w:b/>
          <w:sz w:val="18"/>
          <w:szCs w:val="18"/>
          <w:highlight w:val="yellow"/>
        </w:rPr>
        <w:t>]</w:t>
      </w:r>
    </w:p>
    <w:p w14:paraId="09B4B8BC" w14:textId="751FACE8" w:rsidR="00DD3835" w:rsidRDefault="00DD3835" w:rsidP="00BE1D27">
      <w:pPr>
        <w:tabs>
          <w:tab w:val="left" w:pos="3960"/>
          <w:tab w:val="right" w:pos="9360"/>
        </w:tabs>
        <w:jc w:val="center"/>
        <w:rPr>
          <w:rFonts w:cs="Arial"/>
          <w:b/>
          <w:sz w:val="18"/>
          <w:szCs w:val="18"/>
        </w:rPr>
      </w:pPr>
    </w:p>
    <w:p w14:paraId="5B392B5A" w14:textId="3B410B44" w:rsidR="00DD3835" w:rsidRDefault="00DD3835" w:rsidP="00BE1D27">
      <w:pPr>
        <w:tabs>
          <w:tab w:val="left" w:pos="3960"/>
          <w:tab w:val="right" w:pos="9360"/>
        </w:tabs>
        <w:jc w:val="center"/>
        <w:rPr>
          <w:rFonts w:cs="Arial"/>
          <w:b/>
          <w:sz w:val="18"/>
          <w:szCs w:val="18"/>
        </w:rPr>
      </w:pPr>
    </w:p>
    <w:p w14:paraId="4959F4F0" w14:textId="1B166EBC" w:rsidR="00DD3835" w:rsidRDefault="00DD3835" w:rsidP="00BE1D27">
      <w:pPr>
        <w:tabs>
          <w:tab w:val="left" w:pos="3960"/>
          <w:tab w:val="right" w:pos="9360"/>
        </w:tabs>
        <w:jc w:val="center"/>
        <w:rPr>
          <w:rFonts w:cs="Arial"/>
          <w:b/>
          <w:sz w:val="18"/>
          <w:szCs w:val="18"/>
        </w:rPr>
      </w:pPr>
    </w:p>
    <w:p w14:paraId="46A2EA14" w14:textId="72FADB8D" w:rsidR="00DD3835" w:rsidRDefault="00DD3835" w:rsidP="00BE1D27">
      <w:pPr>
        <w:tabs>
          <w:tab w:val="left" w:pos="3960"/>
          <w:tab w:val="right" w:pos="9360"/>
        </w:tabs>
        <w:jc w:val="center"/>
        <w:rPr>
          <w:rFonts w:cs="Arial"/>
          <w:b/>
          <w:sz w:val="18"/>
          <w:szCs w:val="18"/>
        </w:rPr>
      </w:pPr>
    </w:p>
    <w:p w14:paraId="1CC5ABB5" w14:textId="6658FF6A" w:rsidR="00DD3835" w:rsidRDefault="00DD3835" w:rsidP="00BE1D27">
      <w:pPr>
        <w:tabs>
          <w:tab w:val="left" w:pos="3960"/>
          <w:tab w:val="right" w:pos="9360"/>
        </w:tabs>
        <w:jc w:val="center"/>
        <w:rPr>
          <w:rFonts w:cs="Arial"/>
          <w:b/>
          <w:sz w:val="18"/>
          <w:szCs w:val="18"/>
        </w:rPr>
      </w:pPr>
    </w:p>
    <w:p w14:paraId="7F4B7C57" w14:textId="0DEE18F5" w:rsidR="00DD3835" w:rsidRDefault="00DD3835" w:rsidP="00BE1D27">
      <w:pPr>
        <w:tabs>
          <w:tab w:val="left" w:pos="3960"/>
          <w:tab w:val="right" w:pos="9360"/>
        </w:tabs>
        <w:jc w:val="center"/>
        <w:rPr>
          <w:rFonts w:cs="Arial"/>
          <w:b/>
          <w:sz w:val="18"/>
          <w:szCs w:val="18"/>
        </w:rPr>
      </w:pPr>
    </w:p>
    <w:p w14:paraId="02403285" w14:textId="73DEBEAD" w:rsidR="00DD3835" w:rsidRDefault="00DD3835" w:rsidP="00BE1D27">
      <w:pPr>
        <w:tabs>
          <w:tab w:val="left" w:pos="3960"/>
          <w:tab w:val="right" w:pos="9360"/>
        </w:tabs>
        <w:jc w:val="center"/>
        <w:rPr>
          <w:rFonts w:cs="Arial"/>
          <w:b/>
          <w:sz w:val="18"/>
          <w:szCs w:val="18"/>
        </w:rPr>
      </w:pPr>
    </w:p>
    <w:p w14:paraId="4345F30D" w14:textId="6D8A2265" w:rsidR="00DD3835" w:rsidRDefault="00DD3835" w:rsidP="00BE1D27">
      <w:pPr>
        <w:tabs>
          <w:tab w:val="left" w:pos="3960"/>
          <w:tab w:val="right" w:pos="9360"/>
        </w:tabs>
        <w:jc w:val="center"/>
        <w:rPr>
          <w:rFonts w:cs="Arial"/>
          <w:b/>
          <w:sz w:val="18"/>
          <w:szCs w:val="18"/>
        </w:rPr>
      </w:pPr>
    </w:p>
    <w:p w14:paraId="67567360" w14:textId="7A951F49" w:rsidR="00DD3835" w:rsidRDefault="00DD3835" w:rsidP="00BE1D27">
      <w:pPr>
        <w:tabs>
          <w:tab w:val="left" w:pos="3960"/>
          <w:tab w:val="right" w:pos="9360"/>
        </w:tabs>
        <w:jc w:val="center"/>
        <w:rPr>
          <w:rFonts w:cs="Arial"/>
          <w:b/>
          <w:sz w:val="18"/>
          <w:szCs w:val="18"/>
        </w:rPr>
      </w:pPr>
    </w:p>
    <w:p w14:paraId="45DE258F" w14:textId="7653CA78" w:rsidR="00DD3835" w:rsidRDefault="00DD3835" w:rsidP="00BE1D27">
      <w:pPr>
        <w:tabs>
          <w:tab w:val="left" w:pos="3960"/>
          <w:tab w:val="right" w:pos="9360"/>
        </w:tabs>
        <w:jc w:val="center"/>
        <w:rPr>
          <w:rFonts w:cs="Arial"/>
          <w:b/>
          <w:sz w:val="18"/>
          <w:szCs w:val="18"/>
        </w:rPr>
      </w:pPr>
    </w:p>
    <w:p w14:paraId="078B508A" w14:textId="069D63D3" w:rsidR="00DD3835" w:rsidRDefault="00DD3835" w:rsidP="00BE1D27">
      <w:pPr>
        <w:tabs>
          <w:tab w:val="left" w:pos="3960"/>
          <w:tab w:val="right" w:pos="9360"/>
        </w:tabs>
        <w:jc w:val="center"/>
        <w:rPr>
          <w:rFonts w:cs="Arial"/>
          <w:b/>
          <w:sz w:val="18"/>
          <w:szCs w:val="18"/>
        </w:rPr>
      </w:pPr>
    </w:p>
    <w:p w14:paraId="5F0B5723" w14:textId="511AD07A" w:rsidR="00DD3835" w:rsidRDefault="00DD3835" w:rsidP="00BE1D27">
      <w:pPr>
        <w:tabs>
          <w:tab w:val="left" w:pos="3960"/>
          <w:tab w:val="right" w:pos="9360"/>
        </w:tabs>
        <w:jc w:val="center"/>
        <w:rPr>
          <w:rFonts w:cs="Arial"/>
          <w:b/>
          <w:sz w:val="18"/>
          <w:szCs w:val="18"/>
        </w:rPr>
      </w:pPr>
    </w:p>
    <w:p w14:paraId="0CBCAE57" w14:textId="3D79072A" w:rsidR="00DD3835" w:rsidRDefault="00DD3835" w:rsidP="00BE1D27">
      <w:pPr>
        <w:tabs>
          <w:tab w:val="left" w:pos="3960"/>
          <w:tab w:val="right" w:pos="9360"/>
        </w:tabs>
        <w:jc w:val="center"/>
        <w:rPr>
          <w:rFonts w:cs="Arial"/>
          <w:b/>
          <w:sz w:val="18"/>
          <w:szCs w:val="18"/>
        </w:rPr>
      </w:pPr>
    </w:p>
    <w:p w14:paraId="67149BA4" w14:textId="1CA3C410" w:rsidR="00DD3835" w:rsidRDefault="00DD3835" w:rsidP="00BE1D27">
      <w:pPr>
        <w:tabs>
          <w:tab w:val="left" w:pos="3960"/>
          <w:tab w:val="right" w:pos="9360"/>
        </w:tabs>
        <w:jc w:val="center"/>
        <w:rPr>
          <w:rFonts w:cs="Arial"/>
          <w:b/>
          <w:sz w:val="18"/>
          <w:szCs w:val="18"/>
        </w:rPr>
      </w:pPr>
    </w:p>
    <w:p w14:paraId="51A5595A" w14:textId="4F61ACBC" w:rsidR="00DD3835" w:rsidRDefault="00DD3835" w:rsidP="00BE1D27">
      <w:pPr>
        <w:tabs>
          <w:tab w:val="left" w:pos="3960"/>
          <w:tab w:val="right" w:pos="9360"/>
        </w:tabs>
        <w:jc w:val="center"/>
        <w:rPr>
          <w:rFonts w:cs="Arial"/>
          <w:b/>
          <w:sz w:val="18"/>
          <w:szCs w:val="18"/>
        </w:rPr>
      </w:pPr>
    </w:p>
    <w:p w14:paraId="712C765F" w14:textId="51C5FEB1" w:rsidR="00DD3835" w:rsidRDefault="00DD3835" w:rsidP="00BE1D27">
      <w:pPr>
        <w:tabs>
          <w:tab w:val="left" w:pos="3960"/>
          <w:tab w:val="right" w:pos="9360"/>
        </w:tabs>
        <w:jc w:val="center"/>
        <w:rPr>
          <w:rFonts w:cs="Arial"/>
          <w:b/>
          <w:sz w:val="18"/>
          <w:szCs w:val="18"/>
        </w:rPr>
      </w:pPr>
    </w:p>
    <w:p w14:paraId="33C8A099" w14:textId="32C5CE52" w:rsidR="00DD3835" w:rsidRDefault="00DD3835" w:rsidP="00BE1D27">
      <w:pPr>
        <w:tabs>
          <w:tab w:val="left" w:pos="3960"/>
          <w:tab w:val="right" w:pos="9360"/>
        </w:tabs>
        <w:jc w:val="center"/>
        <w:rPr>
          <w:rFonts w:cs="Arial"/>
          <w:b/>
          <w:sz w:val="18"/>
          <w:szCs w:val="18"/>
        </w:rPr>
      </w:pPr>
    </w:p>
    <w:p w14:paraId="6988F73A" w14:textId="77777777" w:rsidR="00DD3835" w:rsidRDefault="00DD3835" w:rsidP="00BE1D27">
      <w:pPr>
        <w:tabs>
          <w:tab w:val="left" w:pos="3960"/>
          <w:tab w:val="right" w:pos="9360"/>
        </w:tabs>
        <w:jc w:val="center"/>
        <w:rPr>
          <w:rFonts w:cs="Arial"/>
          <w:b/>
          <w:sz w:val="18"/>
          <w:szCs w:val="18"/>
        </w:rPr>
      </w:pPr>
    </w:p>
    <w:p w14:paraId="73BB6760" w14:textId="77777777" w:rsidR="00A62E42" w:rsidRDefault="00A62E42" w:rsidP="00BE1D27">
      <w:pPr>
        <w:tabs>
          <w:tab w:val="left" w:pos="3960"/>
          <w:tab w:val="right" w:pos="9360"/>
        </w:tabs>
        <w:jc w:val="center"/>
        <w:rPr>
          <w:rFonts w:cs="Arial"/>
          <w:b/>
          <w:sz w:val="18"/>
          <w:szCs w:val="18"/>
        </w:rPr>
      </w:pPr>
    </w:p>
    <w:p w14:paraId="09E30265" w14:textId="78B8C6EA" w:rsidR="00A23AD2" w:rsidRDefault="00A23AD2" w:rsidP="00BE1D27">
      <w:pPr>
        <w:tabs>
          <w:tab w:val="left" w:pos="3960"/>
          <w:tab w:val="right" w:pos="9360"/>
        </w:tabs>
        <w:jc w:val="center"/>
        <w:rPr>
          <w:rFonts w:cs="Arial"/>
          <w:b/>
          <w:sz w:val="18"/>
          <w:szCs w:val="18"/>
        </w:rPr>
      </w:pPr>
    </w:p>
    <w:p w14:paraId="63B3FD7C" w14:textId="77777777" w:rsidR="00A23AD2" w:rsidRDefault="00A23AD2" w:rsidP="00BE1D27">
      <w:pPr>
        <w:tabs>
          <w:tab w:val="left" w:pos="3960"/>
          <w:tab w:val="right" w:pos="9360"/>
        </w:tabs>
        <w:jc w:val="center"/>
        <w:rPr>
          <w:rFonts w:cs="Arial"/>
          <w:b/>
          <w:sz w:val="18"/>
          <w:szCs w:val="18"/>
        </w:rPr>
      </w:pPr>
    </w:p>
    <w:p w14:paraId="1AF8C6CD" w14:textId="77777777" w:rsidR="00F562D8" w:rsidRDefault="00F562D8" w:rsidP="00BE1D27">
      <w:pPr>
        <w:tabs>
          <w:tab w:val="left" w:pos="3960"/>
          <w:tab w:val="right" w:pos="9360"/>
        </w:tabs>
        <w:jc w:val="center"/>
        <w:rPr>
          <w:rFonts w:cs="Arial"/>
          <w:b/>
          <w:sz w:val="18"/>
          <w:szCs w:val="18"/>
        </w:rPr>
      </w:pPr>
    </w:p>
    <w:p w14:paraId="54EF790B" w14:textId="77777777" w:rsidR="00F562D8" w:rsidRDefault="00F562D8" w:rsidP="00BE1D27">
      <w:pPr>
        <w:tabs>
          <w:tab w:val="left" w:pos="3960"/>
          <w:tab w:val="right" w:pos="9360"/>
        </w:tabs>
        <w:jc w:val="center"/>
        <w:rPr>
          <w:rFonts w:cs="Arial"/>
          <w:b/>
          <w:sz w:val="18"/>
          <w:szCs w:val="18"/>
        </w:rPr>
      </w:pPr>
    </w:p>
    <w:p w14:paraId="02037B48" w14:textId="77777777" w:rsidR="00BE1D27" w:rsidRPr="00EB793D" w:rsidRDefault="00BE1D27" w:rsidP="00BE1D27">
      <w:pPr>
        <w:tabs>
          <w:tab w:val="left" w:pos="3960"/>
          <w:tab w:val="right" w:pos="9360"/>
        </w:tabs>
        <w:jc w:val="center"/>
        <w:rPr>
          <w:rFonts w:cs="Arial"/>
          <w:b/>
          <w:sz w:val="18"/>
          <w:szCs w:val="18"/>
        </w:rPr>
      </w:pPr>
      <w:r w:rsidRPr="00EB793D">
        <w:rPr>
          <w:rFonts w:cs="Arial"/>
          <w:b/>
          <w:sz w:val="18"/>
          <w:szCs w:val="18"/>
        </w:rPr>
        <w:t>THIS PAGE</w:t>
      </w:r>
    </w:p>
    <w:p w14:paraId="5A9D3C4A" w14:textId="77777777" w:rsidR="00BE1D27" w:rsidRPr="00EB793D" w:rsidRDefault="00BE1D27" w:rsidP="00BE1D27">
      <w:pPr>
        <w:tabs>
          <w:tab w:val="left" w:pos="3960"/>
          <w:tab w:val="right" w:pos="9360"/>
        </w:tabs>
        <w:jc w:val="center"/>
        <w:rPr>
          <w:rFonts w:cs="Arial"/>
          <w:b/>
          <w:sz w:val="18"/>
          <w:szCs w:val="18"/>
        </w:rPr>
      </w:pPr>
    </w:p>
    <w:p w14:paraId="5D1ED97F" w14:textId="77777777" w:rsidR="00BE1D27" w:rsidRPr="00EB793D" w:rsidRDefault="00BE1D27" w:rsidP="00BE1D27">
      <w:pPr>
        <w:tabs>
          <w:tab w:val="left" w:pos="3960"/>
          <w:tab w:val="right" w:pos="9360"/>
        </w:tabs>
        <w:jc w:val="center"/>
        <w:rPr>
          <w:rFonts w:cs="Arial"/>
          <w:b/>
          <w:sz w:val="18"/>
          <w:szCs w:val="18"/>
        </w:rPr>
      </w:pPr>
      <w:r w:rsidRPr="00EB793D">
        <w:rPr>
          <w:rFonts w:cs="Arial"/>
          <w:b/>
          <w:sz w:val="18"/>
          <w:szCs w:val="18"/>
        </w:rPr>
        <w:t>INTENTIONALLY</w:t>
      </w:r>
    </w:p>
    <w:p w14:paraId="038ABC3A" w14:textId="77777777" w:rsidR="00BE1D27" w:rsidRPr="00EB793D" w:rsidRDefault="00BE1D27" w:rsidP="00BE1D27">
      <w:pPr>
        <w:tabs>
          <w:tab w:val="left" w:pos="3960"/>
          <w:tab w:val="right" w:pos="9360"/>
        </w:tabs>
        <w:jc w:val="center"/>
        <w:rPr>
          <w:rFonts w:cs="Arial"/>
          <w:b/>
          <w:sz w:val="18"/>
          <w:szCs w:val="18"/>
        </w:rPr>
      </w:pPr>
    </w:p>
    <w:p w14:paraId="7C639D70" w14:textId="77777777" w:rsidR="00BE1D27" w:rsidRPr="00EB793D" w:rsidRDefault="00BE1D27" w:rsidP="00BE1D27">
      <w:pPr>
        <w:pStyle w:val="Header"/>
        <w:tabs>
          <w:tab w:val="clear" w:pos="4320"/>
          <w:tab w:val="clear" w:pos="8640"/>
        </w:tabs>
        <w:jc w:val="center"/>
        <w:rPr>
          <w:rFonts w:cs="Arial"/>
          <w:sz w:val="18"/>
          <w:szCs w:val="18"/>
        </w:rPr>
      </w:pPr>
      <w:r w:rsidRPr="00EB793D">
        <w:rPr>
          <w:rFonts w:cs="Arial"/>
          <w:b/>
          <w:sz w:val="18"/>
          <w:szCs w:val="18"/>
        </w:rPr>
        <w:t>LEFT BLANK</w:t>
      </w:r>
    </w:p>
    <w:p w14:paraId="149BBD83" w14:textId="77777777" w:rsidR="00BE1D27" w:rsidRPr="00EB793D" w:rsidRDefault="00BE1D27" w:rsidP="00BE1D27">
      <w:pPr>
        <w:pStyle w:val="Header"/>
        <w:tabs>
          <w:tab w:val="clear" w:pos="4320"/>
          <w:tab w:val="clear" w:pos="8640"/>
        </w:tabs>
        <w:jc w:val="center"/>
        <w:rPr>
          <w:rFonts w:cs="Arial"/>
          <w:sz w:val="18"/>
          <w:szCs w:val="18"/>
        </w:rPr>
      </w:pPr>
    </w:p>
    <w:p w14:paraId="35C20CC1" w14:textId="77777777" w:rsidR="00BE1D27" w:rsidRPr="00EB793D" w:rsidRDefault="00BE1D27" w:rsidP="00BE1D27">
      <w:pPr>
        <w:tabs>
          <w:tab w:val="left" w:pos="7388"/>
        </w:tabs>
        <w:jc w:val="center"/>
        <w:rPr>
          <w:rFonts w:cs="Arial"/>
          <w:sz w:val="18"/>
          <w:szCs w:val="18"/>
        </w:rPr>
      </w:pPr>
    </w:p>
    <w:sectPr w:rsidR="00BE1D27" w:rsidRPr="00EB793D" w:rsidSect="00A32DB3">
      <w:headerReference w:type="default" r:id="rId21"/>
      <w:footerReference w:type="default" r:id="rId22"/>
      <w:endnotePr>
        <w:numFmt w:val="decimal"/>
      </w:endnotePr>
      <w:type w:val="nextColumn"/>
      <w:pgSz w:w="12240" w:h="15840" w:code="1"/>
      <w:pgMar w:top="1080" w:right="1440" w:bottom="990" w:left="1440" w:header="720" w:footer="390" w:gutter="0"/>
      <w:pgNumType w:start="1" w:chapStyle="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986B4" w14:textId="77777777" w:rsidR="00196CC4" w:rsidRDefault="00196CC4">
      <w:r>
        <w:separator/>
      </w:r>
    </w:p>
  </w:endnote>
  <w:endnote w:type="continuationSeparator" w:id="0">
    <w:p w14:paraId="5E8F9488" w14:textId="77777777" w:rsidR="00196CC4" w:rsidRDefault="00196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879C3" w14:textId="31E7D83E" w:rsidR="00196CC4" w:rsidRPr="00B56065" w:rsidRDefault="009368EF" w:rsidP="00311A73">
    <w:pPr>
      <w:tabs>
        <w:tab w:val="right" w:pos="9360"/>
      </w:tabs>
      <w:jc w:val="both"/>
      <w:rPr>
        <w:sz w:val="18"/>
        <w:szCs w:val="18"/>
      </w:rPr>
    </w:pPr>
    <w:r>
      <w:rPr>
        <w:sz w:val="18"/>
        <w:szCs w:val="18"/>
      </w:rPr>
      <w:t>JANUARY</w:t>
    </w:r>
    <w:r w:rsidR="005C4C02">
      <w:rPr>
        <w:sz w:val="18"/>
        <w:szCs w:val="18"/>
      </w:rPr>
      <w:t xml:space="preserve"> 202</w:t>
    </w:r>
    <w:r>
      <w:rPr>
        <w:sz w:val="18"/>
        <w:szCs w:val="18"/>
      </w:rPr>
      <w:t>3</w:t>
    </w:r>
    <w:r w:rsidR="00196CC4" w:rsidRPr="00B56065">
      <w:rPr>
        <w:sz w:val="18"/>
        <w:szCs w:val="18"/>
      </w:rPr>
      <w:t xml:space="preserve"> EDITION</w:t>
    </w:r>
    <w:r w:rsidR="00196CC4" w:rsidRPr="00B56065">
      <w:rPr>
        <w:sz w:val="18"/>
        <w:szCs w:val="18"/>
      </w:rPr>
      <w:tab/>
      <w:t>PROJECT REQUIREMENTS</w:t>
    </w:r>
  </w:p>
  <w:p w14:paraId="66242007" w14:textId="4B8BD9EE" w:rsidR="00196CC4" w:rsidRPr="00B56065" w:rsidRDefault="00196CC4" w:rsidP="00311A73">
    <w:pPr>
      <w:tabs>
        <w:tab w:val="right" w:pos="9360"/>
      </w:tabs>
      <w:jc w:val="both"/>
      <w:rPr>
        <w:rFonts w:cs="Arial"/>
        <w:sz w:val="18"/>
        <w:szCs w:val="18"/>
      </w:rPr>
    </w:pPr>
    <w:r w:rsidRPr="00B56065">
      <w:rPr>
        <w:sz w:val="18"/>
        <w:szCs w:val="18"/>
      </w:rPr>
      <w:tab/>
    </w:r>
    <w:r w:rsidRPr="00B56065">
      <w:rPr>
        <w:rFonts w:cs="Arial"/>
        <w:sz w:val="18"/>
        <w:szCs w:val="18"/>
      </w:rPr>
      <w:t>00 74 13-</w:t>
    </w:r>
    <w:r w:rsidRPr="00B56065">
      <w:rPr>
        <w:rStyle w:val="PageNumber"/>
        <w:rFonts w:cs="Arial"/>
        <w:sz w:val="18"/>
        <w:szCs w:val="18"/>
      </w:rPr>
      <w:fldChar w:fldCharType="begin"/>
    </w:r>
    <w:r w:rsidRPr="00B56065">
      <w:rPr>
        <w:rStyle w:val="PageNumber"/>
        <w:rFonts w:cs="Arial"/>
        <w:sz w:val="18"/>
        <w:szCs w:val="18"/>
      </w:rPr>
      <w:instrText xml:space="preserve"> PAGE </w:instrText>
    </w:r>
    <w:r w:rsidRPr="00B56065">
      <w:rPr>
        <w:rStyle w:val="PageNumber"/>
        <w:rFonts w:cs="Arial"/>
        <w:sz w:val="18"/>
        <w:szCs w:val="18"/>
      </w:rPr>
      <w:fldChar w:fldCharType="separate"/>
    </w:r>
    <w:r>
      <w:rPr>
        <w:rStyle w:val="PageNumber"/>
        <w:rFonts w:cs="Arial"/>
        <w:noProof/>
        <w:sz w:val="18"/>
        <w:szCs w:val="18"/>
      </w:rPr>
      <w:t>12</w:t>
    </w:r>
    <w:r w:rsidRPr="00B56065">
      <w:rPr>
        <w:rStyle w:val="PageNumber"/>
        <w:rFont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2E899" w14:textId="77777777" w:rsidR="00196CC4" w:rsidRDefault="00196CC4">
      <w:r>
        <w:separator/>
      </w:r>
    </w:p>
  </w:footnote>
  <w:footnote w:type="continuationSeparator" w:id="0">
    <w:p w14:paraId="2BDCCAFC" w14:textId="77777777" w:rsidR="00196CC4" w:rsidRDefault="00196C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07B0D" w14:textId="77777777" w:rsidR="00196CC4" w:rsidRPr="00B56065" w:rsidRDefault="00196CC4" w:rsidP="00630957">
    <w:pPr>
      <w:pStyle w:val="Header"/>
      <w:tabs>
        <w:tab w:val="clear" w:pos="8640"/>
        <w:tab w:val="right" w:pos="9360"/>
      </w:tabs>
      <w:rPr>
        <w:sz w:val="18"/>
        <w:szCs w:val="18"/>
      </w:rPr>
    </w:pPr>
    <w:r w:rsidRPr="00B56065">
      <w:rPr>
        <w:sz w:val="18"/>
        <w:szCs w:val="18"/>
      </w:rPr>
      <w:t>PROJECT TITLE LINE 1</w:t>
    </w:r>
    <w:r w:rsidRPr="00B56065">
      <w:rPr>
        <w:sz w:val="18"/>
        <w:szCs w:val="18"/>
      </w:rPr>
      <w:tab/>
    </w:r>
    <w:r w:rsidRPr="00B56065">
      <w:rPr>
        <w:sz w:val="18"/>
        <w:szCs w:val="18"/>
      </w:rPr>
      <w:tab/>
      <w:t>PROJECT NUMBER</w:t>
    </w:r>
  </w:p>
  <w:p w14:paraId="394D830E" w14:textId="77777777" w:rsidR="00196CC4" w:rsidRPr="00B56065" w:rsidRDefault="00196CC4">
    <w:pPr>
      <w:pStyle w:val="Header"/>
      <w:rPr>
        <w:sz w:val="18"/>
        <w:szCs w:val="18"/>
      </w:rPr>
    </w:pPr>
    <w:r w:rsidRPr="00B56065">
      <w:rPr>
        <w:sz w:val="18"/>
        <w:szCs w:val="18"/>
      </w:rPr>
      <w:t>PROJECT TITLE LINE 2</w:t>
    </w:r>
  </w:p>
  <w:p w14:paraId="6DA9880D" w14:textId="77777777" w:rsidR="00196CC4" w:rsidRPr="00366CFC" w:rsidRDefault="00196CC4">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multilevel"/>
    <w:tmpl w:val="00000000"/>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pStyle w:val="DSLEVEL4"/>
      <w:lvlText w:val="(%4)"/>
      <w:lvlJc w:val="left"/>
      <w:pPr>
        <w:ind w:left="2160"/>
      </w:pPr>
      <w:rPr>
        <w:rFonts w:ascii="Arial" w:hAnsi="Arial"/>
        <w:sz w:val="24"/>
      </w:rPr>
    </w:lvl>
    <w:lvl w:ilvl="4">
      <w:start w:val="1"/>
      <w:numFmt w:val="lowerLetter"/>
      <w:pStyle w:val="DSLEVEL5"/>
      <w:lvlText w:val="(%5)"/>
      <w:lvlJc w:val="left"/>
      <w:pPr>
        <w:ind w:left="2880"/>
      </w:pPr>
      <w:rPr>
        <w:rFonts w:ascii="Arial" w:hAnsi="Arial"/>
        <w:sz w:val="24"/>
      </w:rPr>
    </w:lvl>
    <w:lvl w:ilvl="5">
      <w:start w:val="1"/>
      <w:numFmt w:val="decimal"/>
      <w:lvlText w:val="%6"/>
      <w:lvlJc w:val="left"/>
    </w:lvl>
    <w:lvl w:ilvl="6">
      <w:start w:val="1"/>
      <w:numFmt w:val="lowerLetter"/>
      <w:lvlText w:val="%7"/>
      <w:lvlJc w:val="left"/>
    </w:lvl>
    <w:lvl w:ilvl="7">
      <w:start w:val="1"/>
      <w:numFmt w:val="lowerRoman"/>
      <w:lvlText w:val="%8"/>
      <w:lvlJc w:val="left"/>
    </w:lvl>
    <w:lvl w:ilvl="8">
      <w:numFmt w:val="decimal"/>
      <w:lvlText w:val=""/>
      <w:lvlJc w:val="left"/>
    </w:lvl>
  </w:abstractNum>
  <w:abstractNum w:abstractNumId="1" w15:restartNumberingAfterBreak="0">
    <w:nsid w:val="00000013"/>
    <w:multiLevelType w:val="multilevel"/>
    <w:tmpl w:val="00000000"/>
    <w:lvl w:ilvl="0">
      <w:start w:val="1"/>
      <w:numFmt w:val="lowerLetter"/>
      <w:lvlText w:val="%1."/>
      <w:lvlJc w:val="left"/>
      <w:pPr>
        <w:tabs>
          <w:tab w:val="num" w:pos="1440"/>
        </w:tabs>
        <w:ind w:left="1440" w:hanging="720"/>
      </w:pPr>
    </w:lvl>
    <w:lvl w:ilvl="1">
      <w:start w:val="1"/>
      <w:numFmt w:val="lowerLetter"/>
      <w:lvlText w:val="%2"/>
      <w:lvlJc w:val="left"/>
    </w:lvl>
    <w:lvl w:ilvl="2">
      <w:start w:val="1"/>
      <w:numFmt w:val="decimal"/>
      <w:lvlText w:val="(%3)"/>
      <w:lvlJc w:val="left"/>
      <w:pPr>
        <w:tabs>
          <w:tab w:val="num" w:pos="2160"/>
        </w:tabs>
        <w:ind w:left="2160" w:hanging="720"/>
      </w:pPr>
      <w:rPr>
        <w:rFonts w:ascii="Arial" w:hAnsi="Arial"/>
        <w:sz w:val="24"/>
      </w:rPr>
    </w:lvl>
    <w:lvl w:ilvl="3">
      <w:start w:val="1"/>
      <w:numFmt w:val="decimal"/>
      <w:pStyle w:val="Level4"/>
      <w:lvlText w:val="(%4)"/>
      <w:lvlJc w:val="left"/>
      <w:pPr>
        <w:tabs>
          <w:tab w:val="num" w:pos="2880"/>
        </w:tabs>
        <w:ind w:left="2880" w:hanging="720"/>
      </w:pPr>
    </w:lvl>
    <w:lvl w:ilvl="4">
      <w:start w:val="1"/>
      <w:numFmt w:val="lowerLetter"/>
      <w:pStyle w:val="Level5"/>
      <w:lvlText w:val="%5."/>
      <w:lvlJc w:val="left"/>
      <w:pPr>
        <w:tabs>
          <w:tab w:val="num" w:pos="3600"/>
        </w:tabs>
        <w:ind w:left="3600" w:hanging="720"/>
      </w:pPr>
      <w:rPr>
        <w:rFonts w:ascii="Arial" w:hAnsi="Arial"/>
        <w:sz w:val="24"/>
      </w:rPr>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18"/>
    <w:multiLevelType w:val="multilevel"/>
    <w:tmpl w:val="00000000"/>
    <w:lvl w:ilvl="0">
      <w:start w:val="1"/>
      <w:numFmt w:val="decimal"/>
      <w:lvlText w:val="%1"/>
      <w:lvlJc w:val="left"/>
    </w:lvl>
    <w:lvl w:ilvl="1">
      <w:start w:val="1"/>
      <w:numFmt w:val="lowerLetter"/>
      <w:pStyle w:val="Level2"/>
      <w:lvlText w:val="%2."/>
      <w:lvlJc w:val="left"/>
      <w:pPr>
        <w:tabs>
          <w:tab w:val="num" w:pos="1440"/>
        </w:tabs>
        <w:ind w:left="1440" w:hanging="720"/>
      </w:pPr>
      <w:rPr>
        <w:rFonts w:ascii="Arial" w:hAnsi="Arial"/>
        <w:strike/>
        <w:sz w:val="24"/>
      </w:rPr>
    </w:lvl>
    <w:lvl w:ilvl="2">
      <w:start w:val="1"/>
      <w:numFmt w:val="decimal"/>
      <w:lvlText w:val="(%3)"/>
      <w:lvlJc w:val="left"/>
      <w:pPr>
        <w:tabs>
          <w:tab w:val="num" w:pos="2160"/>
        </w:tabs>
        <w:ind w:left="2160" w:hanging="720"/>
      </w:pPr>
      <w:rPr>
        <w:strike/>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000001D"/>
    <w:multiLevelType w:val="multilevel"/>
    <w:tmpl w:val="00000000"/>
    <w:lvl w:ilvl="0">
      <w:start w:val="1"/>
      <w:numFmt w:val="lowerLetter"/>
      <w:lvlText w:val="%1."/>
      <w:lvlJc w:val="left"/>
      <w:pPr>
        <w:tabs>
          <w:tab w:val="num" w:pos="1440"/>
        </w:tabs>
        <w:ind w:left="1440" w:hanging="720"/>
      </w:pPr>
    </w:lvl>
    <w:lvl w:ilvl="1">
      <w:start w:val="1"/>
      <w:numFmt w:val="lowerLetter"/>
      <w:lvlText w:val="%2"/>
      <w:lvlJc w:val="left"/>
    </w:lvl>
    <w:lvl w:ilvl="2">
      <w:start w:val="1"/>
      <w:numFmt w:val="decimal"/>
      <w:pStyle w:val="Level3"/>
      <w:lvlText w:val="(%3)"/>
      <w:lvlJc w:val="left"/>
      <w:pPr>
        <w:tabs>
          <w:tab w:val="num" w:pos="2160"/>
        </w:tabs>
        <w:ind w:left="2160" w:hanging="720"/>
      </w:pPr>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15:restartNumberingAfterBreak="0">
    <w:nsid w:val="0000001E"/>
    <w:multiLevelType w:val="multilevel"/>
    <w:tmpl w:val="00000000"/>
    <w:lvl w:ilvl="0">
      <w:start w:val="1"/>
      <w:numFmt w:val="lowerLetter"/>
      <w:pStyle w:val="Level1"/>
      <w:lvlText w:val="%1."/>
      <w:lvlJc w:val="left"/>
      <w:pPr>
        <w:tabs>
          <w:tab w:val="num" w:pos="1440"/>
        </w:tabs>
        <w:ind w:left="1440" w:hanging="720"/>
      </w:p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 w15:restartNumberingAfterBreak="0">
    <w:nsid w:val="01845484"/>
    <w:multiLevelType w:val="hybridMultilevel"/>
    <w:tmpl w:val="DE004D8A"/>
    <w:lvl w:ilvl="0" w:tplc="071AE756">
      <w:start w:val="1"/>
      <w:numFmt w:val="decimal"/>
      <w:lvlText w:val="%1)"/>
      <w:lvlJc w:val="left"/>
      <w:pPr>
        <w:ind w:left="2160" w:hanging="360"/>
      </w:pPr>
      <w:rPr>
        <w:b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04056C47"/>
    <w:multiLevelType w:val="multilevel"/>
    <w:tmpl w:val="DAE8B786"/>
    <w:lvl w:ilvl="0">
      <w:start w:val="4"/>
      <w:numFmt w:val="lowerRoman"/>
      <w:lvlText w:val="%1."/>
      <w:lvlJc w:val="right"/>
      <w:pPr>
        <w:tabs>
          <w:tab w:val="num" w:pos="1440"/>
        </w:tabs>
        <w:ind w:left="1440" w:hanging="720"/>
      </w:pPr>
      <w:rPr>
        <w:rFonts w:hint="default"/>
        <w:b w:val="0"/>
        <w:i w:val="0"/>
      </w:rPr>
    </w:lvl>
    <w:lvl w:ilvl="1">
      <w:start w:val="1"/>
      <w:numFmt w:val="decimal"/>
      <w:lvlText w:val="%2)"/>
      <w:lvlJc w:val="left"/>
      <w:pPr>
        <w:ind w:left="1440" w:hanging="360"/>
      </w:pPr>
      <w:rPr>
        <w:rFonts w:hint="default"/>
      </w:rPr>
    </w:lvl>
    <w:lvl w:ilvl="2">
      <w:start w:val="3"/>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b w:val="0"/>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04597FBC"/>
    <w:multiLevelType w:val="multilevel"/>
    <w:tmpl w:val="9338720A"/>
    <w:lvl w:ilvl="0">
      <w:start w:val="2"/>
      <w:numFmt w:val="decimal"/>
      <w:lvlText w:val="%1)"/>
      <w:lvlJc w:val="left"/>
      <w:pPr>
        <w:tabs>
          <w:tab w:val="num" w:pos="720"/>
        </w:tabs>
        <w:ind w:left="720" w:hanging="720"/>
      </w:pPr>
      <w:rPr>
        <w:rFonts w:hint="default"/>
        <w:b w:val="0"/>
        <w:i w:val="0"/>
      </w:rPr>
    </w:lvl>
    <w:lvl w:ilvl="1">
      <w:start w:val="1"/>
      <w:numFmt w:val="decimal"/>
      <w:lvlText w:val="(%2)"/>
      <w:lvlJc w:val="left"/>
      <w:pPr>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b w:val="0"/>
        <w:bCs/>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045F6A33"/>
    <w:multiLevelType w:val="multilevel"/>
    <w:tmpl w:val="8F6EF6D6"/>
    <w:lvl w:ilvl="0">
      <w:start w:val="2"/>
      <w:numFmt w:val="lowerLetter"/>
      <w:lvlText w:val="%1."/>
      <w:lvlJc w:val="left"/>
      <w:pPr>
        <w:tabs>
          <w:tab w:val="num" w:pos="720"/>
        </w:tabs>
        <w:ind w:left="720" w:hanging="720"/>
      </w:pPr>
      <w:rPr>
        <w:rFonts w:hint="default"/>
        <w:b w:val="0"/>
        <w:i w:val="0"/>
      </w:rPr>
    </w:lvl>
    <w:lvl w:ilvl="1">
      <w:start w:val="1"/>
      <w:numFmt w:val="decimal"/>
      <w:lvlText w:val="(%2)"/>
      <w:lvlJc w:val="left"/>
      <w:pPr>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064C3D66"/>
    <w:multiLevelType w:val="hybridMultilevel"/>
    <w:tmpl w:val="6D944C44"/>
    <w:lvl w:ilvl="0" w:tplc="02885BB0">
      <w:start w:val="2"/>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680178A"/>
    <w:multiLevelType w:val="multilevel"/>
    <w:tmpl w:val="BDA86B90"/>
    <w:lvl w:ilvl="0">
      <w:start w:val="1"/>
      <w:numFmt w:val="lowerLetter"/>
      <w:lvlText w:val="%1."/>
      <w:lvlJc w:val="left"/>
      <w:pPr>
        <w:tabs>
          <w:tab w:val="num" w:pos="1440"/>
        </w:tabs>
        <w:ind w:left="1440" w:hanging="720"/>
      </w:pPr>
      <w:rPr>
        <w:rFonts w:ascii="Arial" w:hAnsi="Arial" w:cs="Arial" w:hint="default"/>
        <w:b w:val="0"/>
        <w:i w:val="0"/>
      </w:rPr>
    </w:lvl>
    <w:lvl w:ilvl="1">
      <w:start w:val="1"/>
      <w:numFmt w:val="decimal"/>
      <w:lvlText w:val="(%2)"/>
      <w:lvlJc w:val="left"/>
      <w:pPr>
        <w:ind w:left="1440" w:hanging="360"/>
      </w:pPr>
      <w:rPr>
        <w:rFonts w:hint="default"/>
      </w:rPr>
    </w:lvl>
    <w:lvl w:ilvl="2">
      <w:start w:val="1"/>
      <w:numFmt w:val="decimal"/>
      <w:lvlText w:val="%3)"/>
      <w:lvlJc w:val="left"/>
      <w:pPr>
        <w:ind w:left="234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07335B30"/>
    <w:multiLevelType w:val="hybridMultilevel"/>
    <w:tmpl w:val="CB54D478"/>
    <w:lvl w:ilvl="0" w:tplc="3124960A">
      <w:start w:val="1"/>
      <w:numFmt w:val="decimal"/>
      <w:lvlText w:val="%1)"/>
      <w:lvlJc w:val="left"/>
      <w:pPr>
        <w:ind w:left="1800" w:hanging="360"/>
      </w:pPr>
      <w:rPr>
        <w:rFonts w:hint="default"/>
        <w:b w:val="0"/>
        <w:color w:val="auto"/>
      </w:rPr>
    </w:lvl>
    <w:lvl w:ilvl="1" w:tplc="5F2817E2">
      <w:start w:val="1"/>
      <w:numFmt w:val="lowerLetter"/>
      <w:lvlText w:val="%2)"/>
      <w:lvlJc w:val="left"/>
      <w:pPr>
        <w:ind w:left="2520" w:hanging="360"/>
      </w:pPr>
      <w:rPr>
        <w:rFonts w:ascii="Arial" w:eastAsia="Times New Roman" w:hAnsi="Arial" w:cs="Arial"/>
      </w:rPr>
    </w:lvl>
    <w:lvl w:ilvl="2" w:tplc="93BE4A2C">
      <w:start w:val="1"/>
      <w:numFmt w:val="lowerRoman"/>
      <w:lvlText w:val="%3."/>
      <w:lvlJc w:val="right"/>
      <w:pPr>
        <w:ind w:left="3240" w:hanging="180"/>
      </w:pPr>
      <w:rPr>
        <w:b w:val="0"/>
      </w:rPr>
    </w:lvl>
    <w:lvl w:ilvl="3" w:tplc="DC9A8532">
      <w:start w:val="1"/>
      <w:numFmt w:val="lowerLetter"/>
      <w:lvlText w:val="%4)"/>
      <w:lvlJc w:val="left"/>
      <w:pPr>
        <w:ind w:left="3960" w:hanging="360"/>
      </w:pPr>
      <w:rPr>
        <w:rFonts w:hint="default"/>
        <w:b w:val="0"/>
      </w:rPr>
    </w:lvl>
    <w:lvl w:ilvl="4" w:tplc="04090019" w:tentative="1">
      <w:start w:val="1"/>
      <w:numFmt w:val="lowerLetter"/>
      <w:lvlText w:val="%5."/>
      <w:lvlJc w:val="left"/>
      <w:pPr>
        <w:ind w:left="4680" w:hanging="360"/>
      </w:pPr>
    </w:lvl>
    <w:lvl w:ilvl="5" w:tplc="0409001B">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08123B2A"/>
    <w:multiLevelType w:val="multilevel"/>
    <w:tmpl w:val="30129D50"/>
    <w:lvl w:ilvl="0">
      <w:start w:val="7"/>
      <w:numFmt w:val="decimal"/>
      <w:lvlText w:val="%1."/>
      <w:lvlJc w:val="left"/>
      <w:pPr>
        <w:ind w:left="1080" w:hanging="360"/>
      </w:pPr>
      <w:rPr>
        <w:rFonts w:hint="default"/>
      </w:rPr>
    </w:lvl>
    <w:lvl w:ilvl="1">
      <w:start w:val="3"/>
      <w:numFmt w:val="decimal"/>
      <w:isLgl/>
      <w:lvlText w:val="%1.%2"/>
      <w:lvlJc w:val="left"/>
      <w:pPr>
        <w:ind w:left="1080" w:hanging="36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3" w15:restartNumberingAfterBreak="0">
    <w:nsid w:val="094017FD"/>
    <w:multiLevelType w:val="hybridMultilevel"/>
    <w:tmpl w:val="89DE8616"/>
    <w:lvl w:ilvl="0" w:tplc="04090011">
      <w:start w:val="1"/>
      <w:numFmt w:val="decimal"/>
      <w:lvlText w:val="%1)"/>
      <w:lvlJc w:val="left"/>
      <w:pPr>
        <w:ind w:left="2160" w:hanging="360"/>
      </w:pPr>
    </w:lvl>
    <w:lvl w:ilvl="1" w:tplc="04090017">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0BD51BB2"/>
    <w:multiLevelType w:val="hybridMultilevel"/>
    <w:tmpl w:val="D424F3BE"/>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0C5C4754"/>
    <w:multiLevelType w:val="hybridMultilevel"/>
    <w:tmpl w:val="3D6CC130"/>
    <w:lvl w:ilvl="0" w:tplc="2B408A8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0FE56AF5"/>
    <w:multiLevelType w:val="hybridMultilevel"/>
    <w:tmpl w:val="FAECEB50"/>
    <w:lvl w:ilvl="0" w:tplc="E0C8D822">
      <w:start w:val="5"/>
      <w:numFmt w:val="decimal"/>
      <w:lvlText w:val="%1)"/>
      <w:lvlJc w:val="left"/>
      <w:pPr>
        <w:ind w:left="1800" w:hanging="360"/>
      </w:pPr>
      <w:rPr>
        <w:rFonts w:hint="default"/>
        <w:b w:val="0"/>
        <w:color w:val="auto"/>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0D74294"/>
    <w:multiLevelType w:val="multilevel"/>
    <w:tmpl w:val="DAE8B786"/>
    <w:lvl w:ilvl="0">
      <w:start w:val="4"/>
      <w:numFmt w:val="lowerRoman"/>
      <w:lvlText w:val="%1."/>
      <w:lvlJc w:val="right"/>
      <w:pPr>
        <w:tabs>
          <w:tab w:val="num" w:pos="1440"/>
        </w:tabs>
        <w:ind w:left="1440" w:hanging="720"/>
      </w:pPr>
      <w:rPr>
        <w:rFonts w:hint="default"/>
        <w:b w:val="0"/>
        <w:i w:val="0"/>
      </w:rPr>
    </w:lvl>
    <w:lvl w:ilvl="1">
      <w:start w:val="1"/>
      <w:numFmt w:val="decimal"/>
      <w:lvlText w:val="%2)"/>
      <w:lvlJc w:val="left"/>
      <w:pPr>
        <w:ind w:left="1440" w:hanging="360"/>
      </w:pPr>
      <w:rPr>
        <w:rFonts w:hint="default"/>
      </w:rPr>
    </w:lvl>
    <w:lvl w:ilvl="2">
      <w:start w:val="3"/>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b w:val="0"/>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112A3056"/>
    <w:multiLevelType w:val="hybridMultilevel"/>
    <w:tmpl w:val="87E8625E"/>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9" w15:restartNumberingAfterBreak="0">
    <w:nsid w:val="113E2F6F"/>
    <w:multiLevelType w:val="multilevel"/>
    <w:tmpl w:val="F54CFF02"/>
    <w:lvl w:ilvl="0">
      <w:start w:val="1"/>
      <w:numFmt w:val="decimal"/>
      <w:lvlText w:val="%1)"/>
      <w:lvlJc w:val="left"/>
      <w:pPr>
        <w:tabs>
          <w:tab w:val="num" w:pos="720"/>
        </w:tabs>
        <w:ind w:left="720" w:hanging="720"/>
      </w:pPr>
      <w:rPr>
        <w:rFonts w:hint="default"/>
        <w:b w:val="0"/>
        <w:i w:val="0"/>
      </w:rPr>
    </w:lvl>
    <w:lvl w:ilvl="1">
      <w:start w:val="1"/>
      <w:numFmt w:val="decimal"/>
      <w:lvlText w:val="(%2)"/>
      <w:lvlJc w:val="left"/>
      <w:pPr>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127C62CD"/>
    <w:multiLevelType w:val="multilevel"/>
    <w:tmpl w:val="AB08FBEA"/>
    <w:lvl w:ilvl="0">
      <w:start w:val="8"/>
      <w:numFmt w:val="lowerLetter"/>
      <w:lvlText w:val="%1."/>
      <w:lvlJc w:val="left"/>
      <w:pPr>
        <w:tabs>
          <w:tab w:val="num" w:pos="1440"/>
        </w:tabs>
        <w:ind w:left="1440" w:hanging="720"/>
      </w:pPr>
      <w:rPr>
        <w:rFonts w:hint="default"/>
        <w:b w:val="0"/>
        <w:i w:val="0"/>
      </w:rPr>
    </w:lvl>
    <w:lvl w:ilvl="1">
      <w:start w:val="1"/>
      <w:numFmt w:val="decimal"/>
      <w:lvlText w:val="%2)"/>
      <w:lvlJc w:val="left"/>
      <w:pPr>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b w:val="0"/>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14036795"/>
    <w:multiLevelType w:val="hybridMultilevel"/>
    <w:tmpl w:val="4934C818"/>
    <w:lvl w:ilvl="0" w:tplc="04090011">
      <w:start w:val="1"/>
      <w:numFmt w:val="decimal"/>
      <w:lvlText w:val="%1)"/>
      <w:lvlJc w:val="left"/>
      <w:pPr>
        <w:tabs>
          <w:tab w:val="num" w:pos="1800"/>
        </w:tabs>
        <w:ind w:left="180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15:restartNumberingAfterBreak="0">
    <w:nsid w:val="15004F5E"/>
    <w:multiLevelType w:val="hybridMultilevel"/>
    <w:tmpl w:val="10C6C046"/>
    <w:lvl w:ilvl="0" w:tplc="F95E3CF6">
      <w:start w:val="1"/>
      <w:numFmt w:val="lowerRoman"/>
      <w:lvlText w:val="%1."/>
      <w:lvlJc w:val="right"/>
      <w:pPr>
        <w:ind w:left="720" w:hanging="360"/>
      </w:pPr>
      <w:rPr>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6131216"/>
    <w:multiLevelType w:val="multilevel"/>
    <w:tmpl w:val="AB08FBEA"/>
    <w:lvl w:ilvl="0">
      <w:start w:val="8"/>
      <w:numFmt w:val="lowerLetter"/>
      <w:lvlText w:val="%1."/>
      <w:lvlJc w:val="left"/>
      <w:pPr>
        <w:tabs>
          <w:tab w:val="num" w:pos="1440"/>
        </w:tabs>
        <w:ind w:left="1440" w:hanging="720"/>
      </w:pPr>
      <w:rPr>
        <w:rFonts w:hint="default"/>
        <w:b w:val="0"/>
        <w:i w:val="0"/>
      </w:rPr>
    </w:lvl>
    <w:lvl w:ilvl="1">
      <w:start w:val="1"/>
      <w:numFmt w:val="decimal"/>
      <w:lvlText w:val="%2)"/>
      <w:lvlJc w:val="left"/>
      <w:pPr>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b w:val="0"/>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17361952"/>
    <w:multiLevelType w:val="hybridMultilevel"/>
    <w:tmpl w:val="224C49A4"/>
    <w:lvl w:ilvl="0" w:tplc="85A8030A">
      <w:start w:val="1"/>
      <w:numFmt w:val="lowerRoman"/>
      <w:lvlText w:val="%1."/>
      <w:lvlJc w:val="right"/>
      <w:pPr>
        <w:ind w:left="2880" w:hanging="360"/>
      </w:pPr>
      <w:rPr>
        <w:b w:val="0"/>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183C67E8"/>
    <w:multiLevelType w:val="hybridMultilevel"/>
    <w:tmpl w:val="10C6C046"/>
    <w:lvl w:ilvl="0" w:tplc="F95E3CF6">
      <w:start w:val="1"/>
      <w:numFmt w:val="lowerRoman"/>
      <w:lvlText w:val="%1."/>
      <w:lvlJc w:val="right"/>
      <w:pPr>
        <w:ind w:left="720" w:hanging="360"/>
      </w:pPr>
      <w:rPr>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825FB9"/>
    <w:multiLevelType w:val="hybridMultilevel"/>
    <w:tmpl w:val="6CDE1FC4"/>
    <w:lvl w:ilvl="0" w:tplc="3370C614">
      <w:start w:val="1"/>
      <w:numFmt w:val="decimal"/>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7" w15:restartNumberingAfterBreak="0">
    <w:nsid w:val="1B716557"/>
    <w:multiLevelType w:val="multilevel"/>
    <w:tmpl w:val="2F4862F4"/>
    <w:lvl w:ilvl="0">
      <w:start w:val="1"/>
      <w:numFmt w:val="decimal"/>
      <w:lvlText w:val="%1)"/>
      <w:lvlJc w:val="left"/>
      <w:pPr>
        <w:tabs>
          <w:tab w:val="num" w:pos="720"/>
        </w:tabs>
        <w:ind w:left="720" w:hanging="720"/>
      </w:pPr>
      <w:rPr>
        <w:rFonts w:hint="default"/>
      </w:rPr>
    </w:lvl>
    <w:lvl w:ilvl="1">
      <w:start w:val="1"/>
      <w:numFmt w:val="decimal"/>
      <w:lvlText w:val="%2)"/>
      <w:lvlJc w:val="left"/>
      <w:pPr>
        <w:ind w:left="1800" w:hanging="360"/>
      </w:pPr>
      <w:rPr>
        <w:rFonts w:hint="default"/>
      </w:rPr>
    </w:lvl>
    <w:lvl w:ilvl="2">
      <w:start w:val="1"/>
      <w:numFmt w:val="lowerLetter"/>
      <w:lvlText w:val="%3."/>
      <w:lvlJc w:val="left"/>
      <w:pPr>
        <w:ind w:left="3060" w:hanging="720"/>
      </w:pPr>
      <w:rPr>
        <w:rFonts w:hint="default"/>
        <w:b w:val="0"/>
      </w:rPr>
    </w:lvl>
    <w:lvl w:ilvl="3">
      <w:start w:val="1"/>
      <w:numFmt w:val="lowerLetter"/>
      <w:lvlText w:val="%4)"/>
      <w:lvlJc w:val="left"/>
      <w:pPr>
        <w:ind w:left="3240" w:hanging="360"/>
      </w:pPr>
      <w:rPr>
        <w:rFonts w:hint="default"/>
      </w:r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8" w15:restartNumberingAfterBreak="0">
    <w:nsid w:val="1F122A4E"/>
    <w:multiLevelType w:val="hybridMultilevel"/>
    <w:tmpl w:val="69BCEFAE"/>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1F163C78"/>
    <w:multiLevelType w:val="multilevel"/>
    <w:tmpl w:val="73EE0320"/>
    <w:lvl w:ilvl="0">
      <w:start w:val="2"/>
      <w:numFmt w:val="decimal"/>
      <w:lvlText w:val="%1)"/>
      <w:lvlJc w:val="left"/>
      <w:pPr>
        <w:tabs>
          <w:tab w:val="num" w:pos="720"/>
        </w:tabs>
        <w:ind w:left="720" w:hanging="720"/>
      </w:pPr>
      <w:rPr>
        <w:rFonts w:hint="default"/>
        <w:b w:val="0"/>
        <w:i w:val="0"/>
      </w:rPr>
    </w:lvl>
    <w:lvl w:ilvl="1">
      <w:start w:val="1"/>
      <w:numFmt w:val="decimal"/>
      <w:lvlText w:val="(%2)"/>
      <w:lvlJc w:val="left"/>
      <w:pPr>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2081230B"/>
    <w:multiLevelType w:val="hybridMultilevel"/>
    <w:tmpl w:val="8C480E32"/>
    <w:lvl w:ilvl="0" w:tplc="1A5A3538">
      <w:start w:val="1"/>
      <w:numFmt w:val="decimal"/>
      <w:lvlText w:val="%1)"/>
      <w:lvlJc w:val="left"/>
      <w:pPr>
        <w:tabs>
          <w:tab w:val="num" w:pos="1800"/>
        </w:tabs>
        <w:ind w:left="1800" w:hanging="360"/>
      </w:pPr>
      <w:rPr>
        <w:rFonts w:ascii="Arial" w:hAnsi="Arial" w:cs="Aria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2A717C51"/>
    <w:multiLevelType w:val="multilevel"/>
    <w:tmpl w:val="20224488"/>
    <w:lvl w:ilvl="0">
      <w:start w:val="1"/>
      <w:numFmt w:val="lowerLetter"/>
      <w:lvlText w:val="%1."/>
      <w:lvlJc w:val="left"/>
      <w:pPr>
        <w:tabs>
          <w:tab w:val="num" w:pos="1440"/>
        </w:tabs>
        <w:ind w:left="1440" w:hanging="720"/>
      </w:pPr>
      <w:rPr>
        <w:rFonts w:ascii="Arial" w:hAnsi="Arial" w:cs="Arial" w:hint="default"/>
        <w:b w:val="0"/>
        <w:i w:val="0"/>
      </w:rPr>
    </w:lvl>
    <w:lvl w:ilvl="1">
      <w:start w:val="1"/>
      <w:numFmt w:val="decimal"/>
      <w:lvlText w:val="(%2)"/>
      <w:lvlJc w:val="left"/>
      <w:pPr>
        <w:ind w:left="1440" w:hanging="360"/>
      </w:pPr>
      <w:rPr>
        <w:rFonts w:hint="default"/>
      </w:rPr>
    </w:lvl>
    <w:lvl w:ilvl="2">
      <w:start w:val="1"/>
      <w:numFmt w:val="decimal"/>
      <w:lvlText w:val="%3)"/>
      <w:lvlJc w:val="left"/>
      <w:pPr>
        <w:ind w:left="234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strike w:val="0"/>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2AB23811"/>
    <w:multiLevelType w:val="multilevel"/>
    <w:tmpl w:val="28E8CC12"/>
    <w:lvl w:ilvl="0">
      <w:start w:val="5"/>
      <w:numFmt w:val="lowerLetter"/>
      <w:lvlText w:val="%1."/>
      <w:lvlJc w:val="left"/>
      <w:pPr>
        <w:tabs>
          <w:tab w:val="num" w:pos="720"/>
        </w:tabs>
        <w:ind w:left="720" w:hanging="720"/>
      </w:pPr>
      <w:rPr>
        <w:rFonts w:hint="default"/>
        <w:b w:val="0"/>
        <w:i w:val="0"/>
      </w:rPr>
    </w:lvl>
    <w:lvl w:ilvl="1">
      <w:start w:val="1"/>
      <w:numFmt w:val="decimal"/>
      <w:lvlText w:val="(%2)"/>
      <w:lvlJc w:val="left"/>
      <w:pPr>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2AD3101C"/>
    <w:multiLevelType w:val="multilevel"/>
    <w:tmpl w:val="DE120212"/>
    <w:lvl w:ilvl="0">
      <w:start w:val="8"/>
      <w:numFmt w:val="lowerLetter"/>
      <w:lvlText w:val="%1."/>
      <w:lvlJc w:val="left"/>
      <w:pPr>
        <w:tabs>
          <w:tab w:val="num" w:pos="1440"/>
        </w:tabs>
        <w:ind w:left="1440" w:hanging="720"/>
      </w:pPr>
      <w:rPr>
        <w:rFonts w:hint="default"/>
        <w:b w:val="0"/>
        <w:i w:val="0"/>
      </w:rPr>
    </w:lvl>
    <w:lvl w:ilvl="1">
      <w:start w:val="1"/>
      <w:numFmt w:val="decimal"/>
      <w:lvlText w:val="%2)"/>
      <w:lvlJc w:val="left"/>
      <w:pPr>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b w:val="0"/>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2CC70140"/>
    <w:multiLevelType w:val="hybridMultilevel"/>
    <w:tmpl w:val="31A63742"/>
    <w:lvl w:ilvl="0" w:tplc="0409001B">
      <w:start w:val="1"/>
      <w:numFmt w:val="lowerRoman"/>
      <w:lvlText w:val="%1."/>
      <w:lvlJc w:val="right"/>
      <w:pPr>
        <w:ind w:left="3150" w:hanging="360"/>
      </w:p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35" w15:restartNumberingAfterBreak="0">
    <w:nsid w:val="30F9028D"/>
    <w:multiLevelType w:val="hybridMultilevel"/>
    <w:tmpl w:val="2838441A"/>
    <w:lvl w:ilvl="0" w:tplc="DF762E0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31136B9F"/>
    <w:multiLevelType w:val="hybridMultilevel"/>
    <w:tmpl w:val="3BE2CE4A"/>
    <w:lvl w:ilvl="0" w:tplc="826034B4">
      <w:start w:val="1"/>
      <w:numFmt w:val="decimal"/>
      <w:lvlText w:val="%1)"/>
      <w:lvlJc w:val="left"/>
      <w:pPr>
        <w:ind w:left="1350" w:hanging="360"/>
      </w:pPr>
      <w:rPr>
        <w:rFonts w:hint="default"/>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7" w15:restartNumberingAfterBreak="0">
    <w:nsid w:val="321E76E9"/>
    <w:multiLevelType w:val="multilevel"/>
    <w:tmpl w:val="BDA86B90"/>
    <w:lvl w:ilvl="0">
      <w:start w:val="1"/>
      <w:numFmt w:val="lowerLetter"/>
      <w:lvlText w:val="%1."/>
      <w:lvlJc w:val="left"/>
      <w:pPr>
        <w:tabs>
          <w:tab w:val="num" w:pos="1440"/>
        </w:tabs>
        <w:ind w:left="1440" w:hanging="720"/>
      </w:pPr>
      <w:rPr>
        <w:rFonts w:ascii="Arial" w:hAnsi="Arial" w:cs="Arial" w:hint="default"/>
        <w:b w:val="0"/>
        <w:i w:val="0"/>
      </w:rPr>
    </w:lvl>
    <w:lvl w:ilvl="1">
      <w:start w:val="1"/>
      <w:numFmt w:val="decimal"/>
      <w:lvlText w:val="(%2)"/>
      <w:lvlJc w:val="left"/>
      <w:pPr>
        <w:ind w:left="1440" w:hanging="360"/>
      </w:pPr>
      <w:rPr>
        <w:rFonts w:hint="default"/>
      </w:rPr>
    </w:lvl>
    <w:lvl w:ilvl="2">
      <w:start w:val="1"/>
      <w:numFmt w:val="decimal"/>
      <w:lvlText w:val="%3)"/>
      <w:lvlJc w:val="left"/>
      <w:pPr>
        <w:ind w:left="234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15:restartNumberingAfterBreak="0">
    <w:nsid w:val="331D1E66"/>
    <w:multiLevelType w:val="multilevel"/>
    <w:tmpl w:val="78A6D3D6"/>
    <w:lvl w:ilvl="0">
      <w:start w:val="4"/>
      <w:numFmt w:val="lowerLetter"/>
      <w:lvlText w:val="%1."/>
      <w:lvlJc w:val="left"/>
      <w:pPr>
        <w:tabs>
          <w:tab w:val="num" w:pos="720"/>
        </w:tabs>
        <w:ind w:left="720" w:hanging="720"/>
      </w:pPr>
      <w:rPr>
        <w:rFonts w:hint="default"/>
        <w:b w:val="0"/>
        <w:i w:val="0"/>
      </w:rPr>
    </w:lvl>
    <w:lvl w:ilvl="1">
      <w:start w:val="1"/>
      <w:numFmt w:val="decimal"/>
      <w:lvlText w:val="(%2)"/>
      <w:lvlJc w:val="left"/>
      <w:pPr>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33CE106F"/>
    <w:multiLevelType w:val="hybridMultilevel"/>
    <w:tmpl w:val="8048D72C"/>
    <w:lvl w:ilvl="0" w:tplc="DE3AFC0E">
      <w:start w:val="1"/>
      <w:numFmt w:val="lowerLetter"/>
      <w:lvlText w:val="%1."/>
      <w:lvlJc w:val="left"/>
      <w:pPr>
        <w:ind w:left="1440" w:hanging="720"/>
      </w:pPr>
      <w:rPr>
        <w:rFonts w:hint="default"/>
        <w:b w:val="0"/>
      </w:rPr>
    </w:lvl>
    <w:lvl w:ilvl="1" w:tplc="4F18E158">
      <w:start w:val="1"/>
      <w:numFmt w:val="bullet"/>
      <w:lvlText w:val="•"/>
      <w:lvlJc w:val="left"/>
      <w:pPr>
        <w:ind w:left="1800" w:hanging="360"/>
      </w:pPr>
      <w:rPr>
        <w:rFonts w:ascii="Arial" w:eastAsia="Times New Roman" w:hAnsi="Arial" w:cs="Aria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346D0846"/>
    <w:multiLevelType w:val="hybridMultilevel"/>
    <w:tmpl w:val="50DEC8FA"/>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1" w15:restartNumberingAfterBreak="0">
    <w:nsid w:val="353569B8"/>
    <w:multiLevelType w:val="multilevel"/>
    <w:tmpl w:val="3476098C"/>
    <w:lvl w:ilvl="0">
      <w:start w:val="2"/>
      <w:numFmt w:val="decimal"/>
      <w:lvlText w:val="%1)"/>
      <w:lvlJc w:val="left"/>
      <w:pPr>
        <w:tabs>
          <w:tab w:val="num" w:pos="720"/>
        </w:tabs>
        <w:ind w:left="720" w:hanging="720"/>
      </w:pPr>
      <w:rPr>
        <w:rFonts w:hint="default"/>
        <w:b w:val="0"/>
        <w:i w:val="0"/>
      </w:rPr>
    </w:lvl>
    <w:lvl w:ilvl="1">
      <w:start w:val="1"/>
      <w:numFmt w:val="decimal"/>
      <w:lvlText w:val="(%2)"/>
      <w:lvlJc w:val="left"/>
      <w:pPr>
        <w:ind w:left="1440" w:hanging="360"/>
      </w:pPr>
      <w:rPr>
        <w:rFonts w:hint="default"/>
      </w:rPr>
    </w:lvl>
    <w:lvl w:ilvl="2">
      <w:start w:val="1"/>
      <w:numFmt w:val="decimal"/>
      <w:lvlText w:val="%3)"/>
      <w:lvlJc w:val="left"/>
      <w:pPr>
        <w:ind w:left="234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2" w15:restartNumberingAfterBreak="0">
    <w:nsid w:val="38387556"/>
    <w:multiLevelType w:val="multilevel"/>
    <w:tmpl w:val="BA98E8AC"/>
    <w:lvl w:ilvl="0">
      <w:start w:val="3"/>
      <w:numFmt w:val="lowerLetter"/>
      <w:lvlText w:val="%1."/>
      <w:lvlJc w:val="left"/>
      <w:pPr>
        <w:tabs>
          <w:tab w:val="num" w:pos="720"/>
        </w:tabs>
        <w:ind w:left="720" w:hanging="720"/>
      </w:pPr>
      <w:rPr>
        <w:rFonts w:hint="default"/>
        <w:b w:val="0"/>
        <w:i w:val="0"/>
      </w:rPr>
    </w:lvl>
    <w:lvl w:ilvl="1">
      <w:start w:val="1"/>
      <w:numFmt w:val="decimal"/>
      <w:lvlText w:val="(%2)"/>
      <w:lvlJc w:val="left"/>
      <w:pPr>
        <w:ind w:left="1440" w:hanging="360"/>
      </w:pPr>
      <w:rPr>
        <w:rFonts w:hint="default"/>
      </w:rPr>
    </w:lvl>
    <w:lvl w:ilvl="2">
      <w:start w:val="1"/>
      <w:numFmt w:val="decimal"/>
      <w:lvlText w:val="%3)"/>
      <w:lvlJc w:val="left"/>
      <w:pPr>
        <w:ind w:left="234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3" w15:restartNumberingAfterBreak="0">
    <w:nsid w:val="394F541C"/>
    <w:multiLevelType w:val="multilevel"/>
    <w:tmpl w:val="0409001F"/>
    <w:styleLink w:val="Style5"/>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39BA44F1"/>
    <w:multiLevelType w:val="hybridMultilevel"/>
    <w:tmpl w:val="4934C818"/>
    <w:lvl w:ilvl="0" w:tplc="04090011">
      <w:start w:val="1"/>
      <w:numFmt w:val="decimal"/>
      <w:lvlText w:val="%1)"/>
      <w:lvlJc w:val="left"/>
      <w:pPr>
        <w:tabs>
          <w:tab w:val="num" w:pos="1800"/>
        </w:tabs>
        <w:ind w:left="180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5" w15:restartNumberingAfterBreak="0">
    <w:nsid w:val="3D5A65E9"/>
    <w:multiLevelType w:val="hybridMultilevel"/>
    <w:tmpl w:val="65C23090"/>
    <w:lvl w:ilvl="0" w:tplc="F95E3CF6">
      <w:start w:val="1"/>
      <w:numFmt w:val="lowerRoman"/>
      <w:lvlText w:val="%1."/>
      <w:lvlJc w:val="right"/>
      <w:pPr>
        <w:ind w:left="720" w:hanging="360"/>
      </w:pPr>
      <w:rPr>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DD43EA8"/>
    <w:multiLevelType w:val="hybridMultilevel"/>
    <w:tmpl w:val="9BB60632"/>
    <w:lvl w:ilvl="0" w:tplc="E73476A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15:restartNumberingAfterBreak="0">
    <w:nsid w:val="3E1E53B4"/>
    <w:multiLevelType w:val="hybridMultilevel"/>
    <w:tmpl w:val="57F85F2C"/>
    <w:lvl w:ilvl="0" w:tplc="9348B8B2">
      <w:start w:val="1"/>
      <w:numFmt w:val="lowerRoman"/>
      <w:lvlText w:val="%1."/>
      <w:lvlJc w:val="right"/>
      <w:pPr>
        <w:ind w:left="2880" w:hanging="360"/>
      </w:pPr>
      <w:rPr>
        <w:b w:val="0"/>
        <w:bCs/>
      </w:rPr>
    </w:lvl>
    <w:lvl w:ilvl="1" w:tplc="04090019" w:tentative="1">
      <w:start w:val="1"/>
      <w:numFmt w:val="lowerLetter"/>
      <w:lvlText w:val="%2."/>
      <w:lvlJc w:val="left"/>
      <w:pPr>
        <w:ind w:left="3600" w:hanging="360"/>
      </w:pPr>
    </w:lvl>
    <w:lvl w:ilvl="2" w:tplc="0409001B">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8" w15:restartNumberingAfterBreak="0">
    <w:nsid w:val="3E284EEA"/>
    <w:multiLevelType w:val="multilevel"/>
    <w:tmpl w:val="BDA86B90"/>
    <w:lvl w:ilvl="0">
      <w:start w:val="1"/>
      <w:numFmt w:val="lowerLetter"/>
      <w:lvlText w:val="%1."/>
      <w:lvlJc w:val="left"/>
      <w:pPr>
        <w:tabs>
          <w:tab w:val="num" w:pos="1440"/>
        </w:tabs>
        <w:ind w:left="1440" w:hanging="720"/>
      </w:pPr>
      <w:rPr>
        <w:rFonts w:ascii="Arial" w:hAnsi="Arial" w:cs="Arial" w:hint="default"/>
        <w:b w:val="0"/>
        <w:i w:val="0"/>
      </w:rPr>
    </w:lvl>
    <w:lvl w:ilvl="1">
      <w:start w:val="1"/>
      <w:numFmt w:val="decimal"/>
      <w:lvlText w:val="(%2)"/>
      <w:lvlJc w:val="left"/>
      <w:pPr>
        <w:ind w:left="1440" w:hanging="360"/>
      </w:pPr>
      <w:rPr>
        <w:rFonts w:hint="default"/>
      </w:rPr>
    </w:lvl>
    <w:lvl w:ilvl="2">
      <w:start w:val="1"/>
      <w:numFmt w:val="decimal"/>
      <w:lvlText w:val="%3)"/>
      <w:lvlJc w:val="left"/>
      <w:pPr>
        <w:ind w:left="234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9" w15:restartNumberingAfterBreak="0">
    <w:nsid w:val="3E592D12"/>
    <w:multiLevelType w:val="hybridMultilevel"/>
    <w:tmpl w:val="87E8625E"/>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0" w15:restartNumberingAfterBreak="0">
    <w:nsid w:val="3ED076BD"/>
    <w:multiLevelType w:val="singleLevel"/>
    <w:tmpl w:val="04090011"/>
    <w:lvl w:ilvl="0">
      <w:start w:val="1"/>
      <w:numFmt w:val="decimal"/>
      <w:lvlText w:val="%1)"/>
      <w:lvlJc w:val="left"/>
      <w:pPr>
        <w:ind w:left="1800" w:hanging="360"/>
      </w:pPr>
      <w:rPr>
        <w:rFonts w:hint="default"/>
        <w:b w:val="0"/>
        <w:i w:val="0"/>
      </w:rPr>
    </w:lvl>
  </w:abstractNum>
  <w:abstractNum w:abstractNumId="51" w15:restartNumberingAfterBreak="0">
    <w:nsid w:val="3F0B4CD1"/>
    <w:multiLevelType w:val="multilevel"/>
    <w:tmpl w:val="7060847A"/>
    <w:lvl w:ilvl="0">
      <w:start w:val="7"/>
      <w:numFmt w:val="decimal"/>
      <w:lvlText w:val="%1"/>
      <w:lvlJc w:val="left"/>
      <w:pPr>
        <w:ind w:left="405" w:hanging="405"/>
      </w:pPr>
      <w:rPr>
        <w:rFonts w:hint="default"/>
      </w:rPr>
    </w:lvl>
    <w:lvl w:ilvl="1">
      <w:start w:val="5"/>
      <w:numFmt w:val="decimal"/>
      <w:lvlText w:val="%1.%2"/>
      <w:lvlJc w:val="left"/>
      <w:pPr>
        <w:ind w:left="1485" w:hanging="405"/>
      </w:pPr>
      <w:rPr>
        <w:rFonts w:hint="default"/>
      </w:rPr>
    </w:lvl>
    <w:lvl w:ilvl="2">
      <w:start w:val="4"/>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52" w15:restartNumberingAfterBreak="0">
    <w:nsid w:val="40BA739D"/>
    <w:multiLevelType w:val="hybridMultilevel"/>
    <w:tmpl w:val="6CDE1FC4"/>
    <w:lvl w:ilvl="0" w:tplc="3370C614">
      <w:start w:val="1"/>
      <w:numFmt w:val="decimal"/>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53" w15:restartNumberingAfterBreak="0">
    <w:nsid w:val="40F70E35"/>
    <w:multiLevelType w:val="multilevel"/>
    <w:tmpl w:val="85F21B56"/>
    <w:lvl w:ilvl="0">
      <w:start w:val="2"/>
      <w:numFmt w:val="decimal"/>
      <w:lvlText w:val="%1)"/>
      <w:lvlJc w:val="left"/>
      <w:pPr>
        <w:tabs>
          <w:tab w:val="num" w:pos="720"/>
        </w:tabs>
        <w:ind w:left="720" w:hanging="720"/>
      </w:pPr>
      <w:rPr>
        <w:rFonts w:hint="default"/>
        <w:b w:val="0"/>
        <w:i w:val="0"/>
      </w:rPr>
    </w:lvl>
    <w:lvl w:ilvl="1">
      <w:start w:val="1"/>
      <w:numFmt w:val="decimal"/>
      <w:lvlText w:val="(%2)"/>
      <w:lvlJc w:val="left"/>
      <w:pPr>
        <w:ind w:left="1440" w:hanging="360"/>
      </w:pPr>
      <w:rPr>
        <w:rFonts w:hint="default"/>
      </w:rPr>
    </w:lvl>
    <w:lvl w:ilvl="2">
      <w:start w:val="1"/>
      <w:numFmt w:val="decimal"/>
      <w:lvlText w:val="%3)"/>
      <w:lvlJc w:val="left"/>
      <w:pPr>
        <w:ind w:left="297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4" w15:restartNumberingAfterBreak="0">
    <w:nsid w:val="41C55B28"/>
    <w:multiLevelType w:val="hybridMultilevel"/>
    <w:tmpl w:val="8C480E32"/>
    <w:lvl w:ilvl="0" w:tplc="1A5A3538">
      <w:start w:val="1"/>
      <w:numFmt w:val="decimal"/>
      <w:lvlText w:val="%1)"/>
      <w:lvlJc w:val="left"/>
      <w:pPr>
        <w:tabs>
          <w:tab w:val="num" w:pos="1800"/>
        </w:tabs>
        <w:ind w:left="1800" w:hanging="360"/>
      </w:pPr>
      <w:rPr>
        <w:rFonts w:ascii="Arial" w:hAnsi="Arial" w:cs="Aria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5" w15:restartNumberingAfterBreak="0">
    <w:nsid w:val="41DD7893"/>
    <w:multiLevelType w:val="multilevel"/>
    <w:tmpl w:val="BA98E8AC"/>
    <w:lvl w:ilvl="0">
      <w:start w:val="3"/>
      <w:numFmt w:val="lowerLetter"/>
      <w:lvlText w:val="%1."/>
      <w:lvlJc w:val="left"/>
      <w:pPr>
        <w:tabs>
          <w:tab w:val="num" w:pos="720"/>
        </w:tabs>
        <w:ind w:left="720" w:hanging="720"/>
      </w:pPr>
      <w:rPr>
        <w:rFonts w:hint="default"/>
        <w:b w:val="0"/>
        <w:i w:val="0"/>
      </w:rPr>
    </w:lvl>
    <w:lvl w:ilvl="1">
      <w:start w:val="1"/>
      <w:numFmt w:val="decimal"/>
      <w:lvlText w:val="(%2)"/>
      <w:lvlJc w:val="left"/>
      <w:pPr>
        <w:ind w:left="1440" w:hanging="360"/>
      </w:pPr>
      <w:rPr>
        <w:rFonts w:hint="default"/>
      </w:rPr>
    </w:lvl>
    <w:lvl w:ilvl="2">
      <w:start w:val="1"/>
      <w:numFmt w:val="decimal"/>
      <w:lvlText w:val="%3)"/>
      <w:lvlJc w:val="left"/>
      <w:pPr>
        <w:ind w:left="234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6" w15:restartNumberingAfterBreak="0">
    <w:nsid w:val="43426FD1"/>
    <w:multiLevelType w:val="multilevel"/>
    <w:tmpl w:val="7060847A"/>
    <w:lvl w:ilvl="0">
      <w:start w:val="7"/>
      <w:numFmt w:val="decimal"/>
      <w:lvlText w:val="%1"/>
      <w:lvlJc w:val="left"/>
      <w:pPr>
        <w:ind w:left="405" w:hanging="405"/>
      </w:pPr>
      <w:rPr>
        <w:rFonts w:hint="default"/>
      </w:rPr>
    </w:lvl>
    <w:lvl w:ilvl="1">
      <w:start w:val="4"/>
      <w:numFmt w:val="decimal"/>
      <w:lvlText w:val="%1.%2"/>
      <w:lvlJc w:val="left"/>
      <w:pPr>
        <w:ind w:left="1485" w:hanging="405"/>
      </w:pPr>
      <w:rPr>
        <w:rFonts w:hint="default"/>
      </w:rPr>
    </w:lvl>
    <w:lvl w:ilvl="2">
      <w:start w:val="5"/>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57" w15:restartNumberingAfterBreak="0">
    <w:nsid w:val="443B41B2"/>
    <w:multiLevelType w:val="multilevel"/>
    <w:tmpl w:val="7018D7D6"/>
    <w:lvl w:ilvl="0">
      <w:start w:val="1"/>
      <w:numFmt w:val="lowerRoman"/>
      <w:lvlText w:val="%1."/>
      <w:lvlJc w:val="right"/>
      <w:pPr>
        <w:tabs>
          <w:tab w:val="num" w:pos="1440"/>
        </w:tabs>
        <w:ind w:left="1440" w:hanging="720"/>
      </w:pPr>
      <w:rPr>
        <w:rFonts w:hint="default"/>
        <w:b w:val="0"/>
        <w:i w:val="0"/>
      </w:rPr>
    </w:lvl>
    <w:lvl w:ilvl="1">
      <w:start w:val="1"/>
      <w:numFmt w:val="decimal"/>
      <w:lvlText w:val="%2)"/>
      <w:lvlJc w:val="left"/>
      <w:pPr>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b w:val="0"/>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8" w15:restartNumberingAfterBreak="0">
    <w:nsid w:val="44B76EF7"/>
    <w:multiLevelType w:val="hybridMultilevel"/>
    <w:tmpl w:val="E8EAE040"/>
    <w:lvl w:ilvl="0" w:tplc="93384ED8">
      <w:start w:val="1"/>
      <w:numFmt w:val="lowerLetter"/>
      <w:lvlText w:val="%1."/>
      <w:lvlJc w:val="left"/>
      <w:pPr>
        <w:ind w:left="990" w:hanging="360"/>
      </w:pPr>
      <w:rPr>
        <w:rFonts w:hint="default"/>
        <w:b w:val="0"/>
        <w:color w:val="auto"/>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9" w15:restartNumberingAfterBreak="0">
    <w:nsid w:val="45BC0E6D"/>
    <w:multiLevelType w:val="hybridMultilevel"/>
    <w:tmpl w:val="5222492E"/>
    <w:lvl w:ilvl="0" w:tplc="34E822EE">
      <w:start w:val="3"/>
      <w:numFmt w:val="lowerLetter"/>
      <w:lvlText w:val="%1."/>
      <w:lvlJc w:val="left"/>
      <w:pPr>
        <w:ind w:left="99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6B95D44"/>
    <w:multiLevelType w:val="multilevel"/>
    <w:tmpl w:val="6598E440"/>
    <w:lvl w:ilvl="0">
      <w:start w:val="1"/>
      <w:numFmt w:val="decimal"/>
      <w:lvlText w:val="%1)"/>
      <w:lvlJc w:val="left"/>
      <w:pPr>
        <w:tabs>
          <w:tab w:val="num" w:pos="720"/>
        </w:tabs>
        <w:ind w:left="720" w:hanging="720"/>
      </w:pPr>
      <w:rPr>
        <w:rFonts w:hint="default"/>
      </w:rPr>
    </w:lvl>
    <w:lvl w:ilvl="1">
      <w:start w:val="1"/>
      <w:numFmt w:val="decimal"/>
      <w:lvlText w:val="%2)"/>
      <w:lvlJc w:val="left"/>
      <w:pPr>
        <w:ind w:left="1800" w:hanging="360"/>
      </w:pPr>
      <w:rPr>
        <w:rFonts w:hint="default"/>
      </w:rPr>
    </w:lvl>
    <w:lvl w:ilvl="2">
      <w:start w:val="1"/>
      <w:numFmt w:val="lowerLetter"/>
      <w:lvlText w:val="%3."/>
      <w:lvlJc w:val="left"/>
      <w:pPr>
        <w:ind w:left="3060" w:hanging="720"/>
      </w:pPr>
      <w:rPr>
        <w:rFonts w:hint="default"/>
        <w:b w:val="0"/>
      </w:rPr>
    </w:lvl>
    <w:lvl w:ilvl="3">
      <w:start w:val="1"/>
      <w:numFmt w:val="lowerLetter"/>
      <w:lvlText w:val="%4)"/>
      <w:lvlJc w:val="left"/>
      <w:pPr>
        <w:ind w:left="3240" w:hanging="360"/>
      </w:pPr>
      <w:rPr>
        <w:rFonts w:hint="default"/>
      </w:r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start w:val="1"/>
      <w:numFmt w:val="decimal"/>
      <w:lvlText w:val="%7."/>
      <w:lvlJc w:val="left"/>
      <w:pPr>
        <w:ind w:left="5400" w:hanging="360"/>
      </w:pPr>
      <w:rPr>
        <w:b w:val="0"/>
      </w:r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61" w15:restartNumberingAfterBreak="0">
    <w:nsid w:val="46CE7EC9"/>
    <w:multiLevelType w:val="multilevel"/>
    <w:tmpl w:val="3476098C"/>
    <w:lvl w:ilvl="0">
      <w:start w:val="2"/>
      <w:numFmt w:val="decimal"/>
      <w:lvlText w:val="%1)"/>
      <w:lvlJc w:val="left"/>
      <w:pPr>
        <w:tabs>
          <w:tab w:val="num" w:pos="720"/>
        </w:tabs>
        <w:ind w:left="720" w:hanging="720"/>
      </w:pPr>
      <w:rPr>
        <w:rFonts w:hint="default"/>
        <w:b w:val="0"/>
        <w:i w:val="0"/>
      </w:rPr>
    </w:lvl>
    <w:lvl w:ilvl="1">
      <w:start w:val="1"/>
      <w:numFmt w:val="decimal"/>
      <w:lvlText w:val="(%2)"/>
      <w:lvlJc w:val="left"/>
      <w:pPr>
        <w:ind w:left="1440" w:hanging="360"/>
      </w:pPr>
      <w:rPr>
        <w:rFonts w:hint="default"/>
      </w:rPr>
    </w:lvl>
    <w:lvl w:ilvl="2">
      <w:start w:val="1"/>
      <w:numFmt w:val="decimal"/>
      <w:lvlText w:val="%3)"/>
      <w:lvlJc w:val="left"/>
      <w:pPr>
        <w:ind w:left="234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2" w15:restartNumberingAfterBreak="0">
    <w:nsid w:val="48400D84"/>
    <w:multiLevelType w:val="hybridMultilevel"/>
    <w:tmpl w:val="4934C818"/>
    <w:lvl w:ilvl="0" w:tplc="04090011">
      <w:start w:val="1"/>
      <w:numFmt w:val="decimal"/>
      <w:lvlText w:val="%1)"/>
      <w:lvlJc w:val="left"/>
      <w:pPr>
        <w:tabs>
          <w:tab w:val="num" w:pos="1800"/>
        </w:tabs>
        <w:ind w:left="180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3" w15:restartNumberingAfterBreak="0">
    <w:nsid w:val="49615A72"/>
    <w:multiLevelType w:val="multilevel"/>
    <w:tmpl w:val="06C05F62"/>
    <w:lvl w:ilvl="0">
      <w:start w:val="3"/>
      <w:numFmt w:val="lowerLetter"/>
      <w:lvlText w:val="%1."/>
      <w:lvlJc w:val="left"/>
      <w:pPr>
        <w:tabs>
          <w:tab w:val="num" w:pos="720"/>
        </w:tabs>
        <w:ind w:left="720" w:hanging="720"/>
      </w:pPr>
      <w:rPr>
        <w:rFonts w:hint="default"/>
        <w:b w:val="0"/>
        <w:i w:val="0"/>
      </w:rPr>
    </w:lvl>
    <w:lvl w:ilvl="1">
      <w:start w:val="1"/>
      <w:numFmt w:val="decimal"/>
      <w:lvlText w:val="(%2)"/>
      <w:lvlJc w:val="left"/>
      <w:pPr>
        <w:ind w:left="1440" w:hanging="360"/>
      </w:pPr>
      <w:rPr>
        <w:rFonts w:hint="default"/>
      </w:rPr>
    </w:lvl>
    <w:lvl w:ilvl="2">
      <w:start w:val="1"/>
      <w:numFmt w:val="decimal"/>
      <w:lvlText w:val="%3)"/>
      <w:lvlJc w:val="left"/>
      <w:pPr>
        <w:ind w:left="234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4" w15:restartNumberingAfterBreak="0">
    <w:nsid w:val="4D771188"/>
    <w:multiLevelType w:val="multilevel"/>
    <w:tmpl w:val="06C05F62"/>
    <w:lvl w:ilvl="0">
      <w:start w:val="3"/>
      <w:numFmt w:val="lowerLetter"/>
      <w:lvlText w:val="%1."/>
      <w:lvlJc w:val="left"/>
      <w:pPr>
        <w:tabs>
          <w:tab w:val="num" w:pos="720"/>
        </w:tabs>
        <w:ind w:left="720" w:hanging="720"/>
      </w:pPr>
      <w:rPr>
        <w:rFonts w:hint="default"/>
        <w:b w:val="0"/>
        <w:i w:val="0"/>
      </w:rPr>
    </w:lvl>
    <w:lvl w:ilvl="1">
      <w:start w:val="1"/>
      <w:numFmt w:val="decimal"/>
      <w:lvlText w:val="(%2)"/>
      <w:lvlJc w:val="left"/>
      <w:pPr>
        <w:ind w:left="1440" w:hanging="360"/>
      </w:pPr>
      <w:rPr>
        <w:rFonts w:hint="default"/>
      </w:rPr>
    </w:lvl>
    <w:lvl w:ilvl="2">
      <w:start w:val="1"/>
      <w:numFmt w:val="decimal"/>
      <w:lvlText w:val="%3)"/>
      <w:lvlJc w:val="left"/>
      <w:pPr>
        <w:ind w:left="234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5" w15:restartNumberingAfterBreak="0">
    <w:nsid w:val="4DA15928"/>
    <w:multiLevelType w:val="multilevel"/>
    <w:tmpl w:val="06C05F62"/>
    <w:lvl w:ilvl="0">
      <w:start w:val="3"/>
      <w:numFmt w:val="lowerLetter"/>
      <w:lvlText w:val="%1."/>
      <w:lvlJc w:val="left"/>
      <w:pPr>
        <w:tabs>
          <w:tab w:val="num" w:pos="720"/>
        </w:tabs>
        <w:ind w:left="720" w:hanging="720"/>
      </w:pPr>
      <w:rPr>
        <w:rFonts w:hint="default"/>
        <w:b w:val="0"/>
        <w:i w:val="0"/>
      </w:rPr>
    </w:lvl>
    <w:lvl w:ilvl="1">
      <w:start w:val="1"/>
      <w:numFmt w:val="decimal"/>
      <w:lvlText w:val="(%2)"/>
      <w:lvlJc w:val="left"/>
      <w:pPr>
        <w:ind w:left="1440" w:hanging="360"/>
      </w:pPr>
      <w:rPr>
        <w:rFonts w:hint="default"/>
      </w:rPr>
    </w:lvl>
    <w:lvl w:ilvl="2">
      <w:start w:val="1"/>
      <w:numFmt w:val="decimal"/>
      <w:lvlText w:val="%3)"/>
      <w:lvlJc w:val="left"/>
      <w:pPr>
        <w:ind w:left="234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6" w15:restartNumberingAfterBreak="0">
    <w:nsid w:val="4F4D73CA"/>
    <w:multiLevelType w:val="multilevel"/>
    <w:tmpl w:val="06C05F62"/>
    <w:lvl w:ilvl="0">
      <w:start w:val="3"/>
      <w:numFmt w:val="lowerLetter"/>
      <w:lvlText w:val="%1."/>
      <w:lvlJc w:val="left"/>
      <w:pPr>
        <w:tabs>
          <w:tab w:val="num" w:pos="720"/>
        </w:tabs>
        <w:ind w:left="720" w:hanging="720"/>
      </w:pPr>
      <w:rPr>
        <w:rFonts w:hint="default"/>
        <w:b w:val="0"/>
        <w:i w:val="0"/>
      </w:rPr>
    </w:lvl>
    <w:lvl w:ilvl="1">
      <w:start w:val="1"/>
      <w:numFmt w:val="decimal"/>
      <w:lvlText w:val="(%2)"/>
      <w:lvlJc w:val="left"/>
      <w:pPr>
        <w:ind w:left="1440" w:hanging="360"/>
      </w:pPr>
      <w:rPr>
        <w:rFonts w:hint="default"/>
      </w:rPr>
    </w:lvl>
    <w:lvl w:ilvl="2">
      <w:start w:val="1"/>
      <w:numFmt w:val="decimal"/>
      <w:lvlText w:val="%3)"/>
      <w:lvlJc w:val="left"/>
      <w:pPr>
        <w:ind w:left="234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7" w15:restartNumberingAfterBreak="0">
    <w:nsid w:val="52553C15"/>
    <w:multiLevelType w:val="multilevel"/>
    <w:tmpl w:val="85F21B56"/>
    <w:lvl w:ilvl="0">
      <w:start w:val="2"/>
      <w:numFmt w:val="decimal"/>
      <w:lvlText w:val="%1)"/>
      <w:lvlJc w:val="left"/>
      <w:pPr>
        <w:tabs>
          <w:tab w:val="num" w:pos="720"/>
        </w:tabs>
        <w:ind w:left="720" w:hanging="720"/>
      </w:pPr>
      <w:rPr>
        <w:rFonts w:hint="default"/>
        <w:b w:val="0"/>
        <w:i w:val="0"/>
      </w:rPr>
    </w:lvl>
    <w:lvl w:ilvl="1">
      <w:start w:val="1"/>
      <w:numFmt w:val="decimal"/>
      <w:lvlText w:val="(%2)"/>
      <w:lvlJc w:val="left"/>
      <w:pPr>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8" w15:restartNumberingAfterBreak="0">
    <w:nsid w:val="52567358"/>
    <w:multiLevelType w:val="multilevel"/>
    <w:tmpl w:val="DF685A0C"/>
    <w:lvl w:ilvl="0">
      <w:start w:val="2"/>
      <w:numFmt w:val="decimal"/>
      <w:lvlText w:val="%1)"/>
      <w:lvlJc w:val="left"/>
      <w:pPr>
        <w:tabs>
          <w:tab w:val="num" w:pos="720"/>
        </w:tabs>
        <w:ind w:left="720" w:hanging="720"/>
      </w:pPr>
      <w:rPr>
        <w:rFonts w:hint="default"/>
        <w:b w:val="0"/>
        <w:i w:val="0"/>
      </w:rPr>
    </w:lvl>
    <w:lvl w:ilvl="1">
      <w:start w:val="1"/>
      <w:numFmt w:val="decimal"/>
      <w:lvlText w:val="(%2)"/>
      <w:lvlJc w:val="left"/>
      <w:pPr>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9" w15:restartNumberingAfterBreak="0">
    <w:nsid w:val="5591582A"/>
    <w:multiLevelType w:val="hybridMultilevel"/>
    <w:tmpl w:val="057E3492"/>
    <w:lvl w:ilvl="0" w:tplc="04090011">
      <w:start w:val="1"/>
      <w:numFmt w:val="decimal"/>
      <w:lvlText w:val="%1)"/>
      <w:lvlJc w:val="left"/>
      <w:pPr>
        <w:tabs>
          <w:tab w:val="num" w:pos="1800"/>
        </w:tabs>
        <w:ind w:left="180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0" w15:restartNumberingAfterBreak="0">
    <w:nsid w:val="56541940"/>
    <w:multiLevelType w:val="multilevel"/>
    <w:tmpl w:val="8F6EF6D6"/>
    <w:lvl w:ilvl="0">
      <w:start w:val="2"/>
      <w:numFmt w:val="lowerLetter"/>
      <w:lvlText w:val="%1."/>
      <w:lvlJc w:val="left"/>
      <w:pPr>
        <w:tabs>
          <w:tab w:val="num" w:pos="720"/>
        </w:tabs>
        <w:ind w:left="720" w:hanging="720"/>
      </w:pPr>
      <w:rPr>
        <w:rFonts w:hint="default"/>
        <w:b w:val="0"/>
        <w:i w:val="0"/>
      </w:rPr>
    </w:lvl>
    <w:lvl w:ilvl="1">
      <w:start w:val="1"/>
      <w:numFmt w:val="decimal"/>
      <w:lvlText w:val="(%2)"/>
      <w:lvlJc w:val="left"/>
      <w:pPr>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1" w15:restartNumberingAfterBreak="0">
    <w:nsid w:val="57EE06A7"/>
    <w:multiLevelType w:val="multilevel"/>
    <w:tmpl w:val="CEAC4A08"/>
    <w:lvl w:ilvl="0">
      <w:start w:val="2"/>
      <w:numFmt w:val="decimal"/>
      <w:lvlText w:val="%1"/>
      <w:lvlJc w:val="left"/>
      <w:pPr>
        <w:ind w:left="360" w:hanging="360"/>
      </w:pPr>
      <w:rPr>
        <w:rFonts w:hint="default"/>
      </w:rPr>
    </w:lvl>
    <w:lvl w:ilvl="1">
      <w:start w:val="17"/>
      <w:numFmt w:val="decimal"/>
      <w:lvlText w:val="%1.%2"/>
      <w:lvlJc w:val="left"/>
      <w:pPr>
        <w:ind w:left="2880" w:hanging="36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280" w:hanging="720"/>
      </w:pPr>
      <w:rPr>
        <w:rFonts w:hint="default"/>
      </w:rPr>
    </w:lvl>
    <w:lvl w:ilvl="4">
      <w:start w:val="1"/>
      <w:numFmt w:val="decimal"/>
      <w:lvlText w:val="%1.%2.%3.%4.%5"/>
      <w:lvlJc w:val="left"/>
      <w:pPr>
        <w:ind w:left="10800" w:hanging="720"/>
      </w:pPr>
      <w:rPr>
        <w:rFonts w:hint="default"/>
      </w:rPr>
    </w:lvl>
    <w:lvl w:ilvl="5">
      <w:start w:val="1"/>
      <w:numFmt w:val="decimal"/>
      <w:lvlText w:val="%1.%2.%3.%4.%5.%6"/>
      <w:lvlJc w:val="left"/>
      <w:pPr>
        <w:ind w:left="13680" w:hanging="1080"/>
      </w:pPr>
      <w:rPr>
        <w:rFonts w:hint="default"/>
      </w:rPr>
    </w:lvl>
    <w:lvl w:ilvl="6">
      <w:start w:val="1"/>
      <w:numFmt w:val="decimal"/>
      <w:lvlText w:val="%1.%2.%3.%4.%5.%6.%7"/>
      <w:lvlJc w:val="left"/>
      <w:pPr>
        <w:ind w:left="16200" w:hanging="1080"/>
      </w:pPr>
      <w:rPr>
        <w:rFonts w:hint="default"/>
      </w:rPr>
    </w:lvl>
    <w:lvl w:ilvl="7">
      <w:start w:val="1"/>
      <w:numFmt w:val="decimal"/>
      <w:lvlText w:val="%1.%2.%3.%4.%5.%6.%7.%8"/>
      <w:lvlJc w:val="left"/>
      <w:pPr>
        <w:ind w:left="19080" w:hanging="1440"/>
      </w:pPr>
      <w:rPr>
        <w:rFonts w:hint="default"/>
      </w:rPr>
    </w:lvl>
    <w:lvl w:ilvl="8">
      <w:start w:val="1"/>
      <w:numFmt w:val="decimal"/>
      <w:lvlText w:val="%1.%2.%3.%4.%5.%6.%7.%8.%9"/>
      <w:lvlJc w:val="left"/>
      <w:pPr>
        <w:ind w:left="21600" w:hanging="1440"/>
      </w:pPr>
      <w:rPr>
        <w:rFonts w:hint="default"/>
      </w:rPr>
    </w:lvl>
  </w:abstractNum>
  <w:abstractNum w:abstractNumId="72" w15:restartNumberingAfterBreak="0">
    <w:nsid w:val="58545D19"/>
    <w:multiLevelType w:val="multilevel"/>
    <w:tmpl w:val="2F4862F4"/>
    <w:lvl w:ilvl="0">
      <w:start w:val="1"/>
      <w:numFmt w:val="decimal"/>
      <w:lvlText w:val="%1)"/>
      <w:lvlJc w:val="left"/>
      <w:pPr>
        <w:tabs>
          <w:tab w:val="num" w:pos="720"/>
        </w:tabs>
        <w:ind w:left="720" w:hanging="720"/>
      </w:pPr>
      <w:rPr>
        <w:rFonts w:hint="default"/>
      </w:rPr>
    </w:lvl>
    <w:lvl w:ilvl="1">
      <w:start w:val="1"/>
      <w:numFmt w:val="decimal"/>
      <w:lvlText w:val="%2)"/>
      <w:lvlJc w:val="left"/>
      <w:pPr>
        <w:ind w:left="1800" w:hanging="360"/>
      </w:pPr>
      <w:rPr>
        <w:rFonts w:hint="default"/>
      </w:rPr>
    </w:lvl>
    <w:lvl w:ilvl="2">
      <w:start w:val="1"/>
      <w:numFmt w:val="lowerLetter"/>
      <w:lvlText w:val="%3."/>
      <w:lvlJc w:val="left"/>
      <w:pPr>
        <w:ind w:left="3060" w:hanging="720"/>
      </w:pPr>
      <w:rPr>
        <w:rFonts w:hint="default"/>
        <w:b w:val="0"/>
      </w:rPr>
    </w:lvl>
    <w:lvl w:ilvl="3">
      <w:start w:val="1"/>
      <w:numFmt w:val="lowerLetter"/>
      <w:lvlText w:val="%4)"/>
      <w:lvlJc w:val="left"/>
      <w:pPr>
        <w:ind w:left="3240" w:hanging="360"/>
      </w:pPr>
      <w:rPr>
        <w:rFonts w:hint="default"/>
      </w:rPr>
    </w:lvl>
    <w:lvl w:ilvl="4" w:tentative="1">
      <w:start w:val="1"/>
      <w:numFmt w:val="lowerLetter"/>
      <w:lvlText w:val="%5."/>
      <w:lvlJc w:val="left"/>
      <w:pPr>
        <w:ind w:left="3960" w:hanging="360"/>
      </w:pPr>
    </w:lvl>
    <w:lvl w:ilvl="5">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73" w15:restartNumberingAfterBreak="0">
    <w:nsid w:val="5B1A2C12"/>
    <w:multiLevelType w:val="hybridMultilevel"/>
    <w:tmpl w:val="DE004D8A"/>
    <w:lvl w:ilvl="0" w:tplc="071AE756">
      <w:start w:val="1"/>
      <w:numFmt w:val="decimal"/>
      <w:lvlText w:val="%1)"/>
      <w:lvlJc w:val="left"/>
      <w:pPr>
        <w:ind w:left="2160" w:hanging="360"/>
      </w:pPr>
      <w:rPr>
        <w:b w:val="0"/>
      </w:r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4" w15:restartNumberingAfterBreak="0">
    <w:nsid w:val="5C3D4BFF"/>
    <w:multiLevelType w:val="multilevel"/>
    <w:tmpl w:val="7018D7D6"/>
    <w:lvl w:ilvl="0">
      <w:start w:val="1"/>
      <w:numFmt w:val="lowerRoman"/>
      <w:lvlText w:val="%1."/>
      <w:lvlJc w:val="right"/>
      <w:pPr>
        <w:tabs>
          <w:tab w:val="num" w:pos="1440"/>
        </w:tabs>
        <w:ind w:left="1440" w:hanging="720"/>
      </w:pPr>
      <w:rPr>
        <w:rFonts w:hint="default"/>
        <w:b w:val="0"/>
        <w:i w:val="0"/>
      </w:rPr>
    </w:lvl>
    <w:lvl w:ilvl="1">
      <w:start w:val="1"/>
      <w:numFmt w:val="decimal"/>
      <w:lvlText w:val="%2)"/>
      <w:lvlJc w:val="left"/>
      <w:pPr>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b w:val="0"/>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5" w15:restartNumberingAfterBreak="0">
    <w:nsid w:val="5D386D78"/>
    <w:multiLevelType w:val="hybridMultilevel"/>
    <w:tmpl w:val="2DD6C920"/>
    <w:lvl w:ilvl="0" w:tplc="04090011">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6" w15:restartNumberingAfterBreak="0">
    <w:nsid w:val="5E5C38C3"/>
    <w:multiLevelType w:val="multilevel"/>
    <w:tmpl w:val="AB08FBEA"/>
    <w:lvl w:ilvl="0">
      <w:start w:val="8"/>
      <w:numFmt w:val="lowerLetter"/>
      <w:lvlText w:val="%1."/>
      <w:lvlJc w:val="left"/>
      <w:pPr>
        <w:tabs>
          <w:tab w:val="num" w:pos="1440"/>
        </w:tabs>
        <w:ind w:left="1440" w:hanging="720"/>
      </w:pPr>
      <w:rPr>
        <w:rFonts w:hint="default"/>
        <w:b w:val="0"/>
        <w:i w:val="0"/>
      </w:rPr>
    </w:lvl>
    <w:lvl w:ilvl="1">
      <w:start w:val="1"/>
      <w:numFmt w:val="decimal"/>
      <w:lvlText w:val="%2)"/>
      <w:lvlJc w:val="left"/>
      <w:pPr>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b w:val="0"/>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7" w15:restartNumberingAfterBreak="0">
    <w:nsid w:val="5EE96106"/>
    <w:multiLevelType w:val="hybridMultilevel"/>
    <w:tmpl w:val="D424F3BE"/>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8" w15:restartNumberingAfterBreak="0">
    <w:nsid w:val="5F0B0691"/>
    <w:multiLevelType w:val="hybridMultilevel"/>
    <w:tmpl w:val="2DD6C920"/>
    <w:lvl w:ilvl="0" w:tplc="04090011">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9" w15:restartNumberingAfterBreak="0">
    <w:nsid w:val="5F3674B5"/>
    <w:multiLevelType w:val="hybridMultilevel"/>
    <w:tmpl w:val="12361F34"/>
    <w:lvl w:ilvl="0" w:tplc="3124960A">
      <w:start w:val="1"/>
      <w:numFmt w:val="decimal"/>
      <w:lvlText w:val="%1)"/>
      <w:lvlJc w:val="left"/>
      <w:pPr>
        <w:ind w:left="1800" w:hanging="360"/>
      </w:pPr>
      <w:rPr>
        <w:rFonts w:hint="default"/>
        <w:b w:val="0"/>
        <w:color w:val="auto"/>
      </w:rPr>
    </w:lvl>
    <w:lvl w:ilvl="1" w:tplc="5F2817E2">
      <w:start w:val="1"/>
      <w:numFmt w:val="lowerLetter"/>
      <w:lvlText w:val="%2)"/>
      <w:lvlJc w:val="left"/>
      <w:pPr>
        <w:ind w:left="2520" w:hanging="360"/>
      </w:pPr>
      <w:rPr>
        <w:rFonts w:ascii="Arial" w:eastAsia="Times New Roman" w:hAnsi="Arial" w:cs="Arial"/>
      </w:rPr>
    </w:lvl>
    <w:lvl w:ilvl="2" w:tplc="93BE4A2C">
      <w:start w:val="1"/>
      <w:numFmt w:val="lowerRoman"/>
      <w:lvlText w:val="%3."/>
      <w:lvlJc w:val="right"/>
      <w:pPr>
        <w:ind w:left="3240" w:hanging="180"/>
      </w:pPr>
      <w:rPr>
        <w:b w:val="0"/>
      </w:rPr>
    </w:lvl>
    <w:lvl w:ilvl="3" w:tplc="DC9A8532">
      <w:start w:val="1"/>
      <w:numFmt w:val="lowerLetter"/>
      <w:lvlText w:val="%4)"/>
      <w:lvlJc w:val="left"/>
      <w:pPr>
        <w:ind w:left="3960" w:hanging="360"/>
      </w:pPr>
      <w:rPr>
        <w:rFonts w:hint="default"/>
        <w:b w:val="0"/>
      </w:rPr>
    </w:lvl>
    <w:lvl w:ilvl="4" w:tplc="04090019" w:tentative="1">
      <w:start w:val="1"/>
      <w:numFmt w:val="lowerLetter"/>
      <w:lvlText w:val="%5."/>
      <w:lvlJc w:val="left"/>
      <w:pPr>
        <w:ind w:left="4680" w:hanging="360"/>
      </w:pPr>
    </w:lvl>
    <w:lvl w:ilvl="5" w:tplc="0409001B">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0" w15:restartNumberingAfterBreak="0">
    <w:nsid w:val="60057A84"/>
    <w:multiLevelType w:val="hybridMultilevel"/>
    <w:tmpl w:val="97ECD81E"/>
    <w:lvl w:ilvl="0" w:tplc="A92A4106">
      <w:start w:val="1"/>
      <w:numFmt w:val="lowerLetter"/>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602A6F90"/>
    <w:multiLevelType w:val="multilevel"/>
    <w:tmpl w:val="7018D7D6"/>
    <w:lvl w:ilvl="0">
      <w:start w:val="1"/>
      <w:numFmt w:val="lowerRoman"/>
      <w:lvlText w:val="%1."/>
      <w:lvlJc w:val="right"/>
      <w:pPr>
        <w:tabs>
          <w:tab w:val="num" w:pos="1440"/>
        </w:tabs>
        <w:ind w:left="1440" w:hanging="720"/>
      </w:pPr>
      <w:rPr>
        <w:rFonts w:hint="default"/>
        <w:b w:val="0"/>
        <w:i w:val="0"/>
      </w:rPr>
    </w:lvl>
    <w:lvl w:ilvl="1">
      <w:start w:val="1"/>
      <w:numFmt w:val="decimal"/>
      <w:lvlText w:val="%2)"/>
      <w:lvlJc w:val="left"/>
      <w:pPr>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b w:val="0"/>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2" w15:restartNumberingAfterBreak="0">
    <w:nsid w:val="60A322E7"/>
    <w:multiLevelType w:val="multilevel"/>
    <w:tmpl w:val="BDA86B90"/>
    <w:lvl w:ilvl="0">
      <w:start w:val="1"/>
      <w:numFmt w:val="lowerLetter"/>
      <w:lvlText w:val="%1."/>
      <w:lvlJc w:val="left"/>
      <w:pPr>
        <w:tabs>
          <w:tab w:val="num" w:pos="1440"/>
        </w:tabs>
        <w:ind w:left="1440" w:hanging="720"/>
      </w:pPr>
      <w:rPr>
        <w:rFonts w:ascii="Arial" w:hAnsi="Arial" w:cs="Arial" w:hint="default"/>
        <w:b w:val="0"/>
        <w:i w:val="0"/>
      </w:rPr>
    </w:lvl>
    <w:lvl w:ilvl="1">
      <w:start w:val="1"/>
      <w:numFmt w:val="decimal"/>
      <w:lvlText w:val="(%2)"/>
      <w:lvlJc w:val="left"/>
      <w:pPr>
        <w:ind w:left="1440" w:hanging="360"/>
      </w:pPr>
      <w:rPr>
        <w:rFonts w:hint="default"/>
      </w:rPr>
    </w:lvl>
    <w:lvl w:ilvl="2">
      <w:start w:val="1"/>
      <w:numFmt w:val="decimal"/>
      <w:lvlText w:val="%3)"/>
      <w:lvlJc w:val="left"/>
      <w:pPr>
        <w:ind w:left="234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3" w15:restartNumberingAfterBreak="0">
    <w:nsid w:val="60E86CE8"/>
    <w:multiLevelType w:val="hybridMultilevel"/>
    <w:tmpl w:val="2DD6C920"/>
    <w:lvl w:ilvl="0" w:tplc="04090011">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4" w15:restartNumberingAfterBreak="0">
    <w:nsid w:val="626329F8"/>
    <w:multiLevelType w:val="hybridMultilevel"/>
    <w:tmpl w:val="A0C2BD66"/>
    <w:lvl w:ilvl="0" w:tplc="93BE4A2C">
      <w:start w:val="1"/>
      <w:numFmt w:val="lowerRoman"/>
      <w:lvlText w:val="%1."/>
      <w:lvlJc w:val="right"/>
      <w:pPr>
        <w:ind w:left="3240" w:hanging="18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55D7928"/>
    <w:multiLevelType w:val="hybridMultilevel"/>
    <w:tmpl w:val="1026E214"/>
    <w:lvl w:ilvl="0" w:tplc="3124960A">
      <w:start w:val="1"/>
      <w:numFmt w:val="decimal"/>
      <w:lvlText w:val="%1)"/>
      <w:lvlJc w:val="left"/>
      <w:pPr>
        <w:ind w:left="1800" w:hanging="360"/>
      </w:pPr>
      <w:rPr>
        <w:rFonts w:hint="default"/>
        <w:b w:val="0"/>
        <w:color w:val="auto"/>
      </w:rPr>
    </w:lvl>
    <w:lvl w:ilvl="1" w:tplc="5F2817E2">
      <w:start w:val="1"/>
      <w:numFmt w:val="lowerLetter"/>
      <w:lvlText w:val="%2)"/>
      <w:lvlJc w:val="left"/>
      <w:pPr>
        <w:ind w:left="2520" w:hanging="360"/>
      </w:pPr>
      <w:rPr>
        <w:rFonts w:ascii="Arial" w:eastAsia="Times New Roman" w:hAnsi="Arial" w:cs="Arial"/>
      </w:rPr>
    </w:lvl>
    <w:lvl w:ilvl="2" w:tplc="93BE4A2C">
      <w:start w:val="1"/>
      <w:numFmt w:val="lowerRoman"/>
      <w:lvlText w:val="%3."/>
      <w:lvlJc w:val="right"/>
      <w:pPr>
        <w:ind w:left="3240" w:hanging="180"/>
      </w:pPr>
      <w:rPr>
        <w:b w:val="0"/>
      </w:rPr>
    </w:lvl>
    <w:lvl w:ilvl="3" w:tplc="DC9A8532">
      <w:start w:val="1"/>
      <w:numFmt w:val="lowerLetter"/>
      <w:lvlText w:val="%4)"/>
      <w:lvlJc w:val="left"/>
      <w:pPr>
        <w:ind w:left="3960" w:hanging="360"/>
      </w:pPr>
      <w:rPr>
        <w:rFonts w:hint="default"/>
        <w:b w:val="0"/>
      </w:rPr>
    </w:lvl>
    <w:lvl w:ilvl="4" w:tplc="04090019" w:tentative="1">
      <w:start w:val="1"/>
      <w:numFmt w:val="lowerLetter"/>
      <w:lvlText w:val="%5."/>
      <w:lvlJc w:val="left"/>
      <w:pPr>
        <w:ind w:left="4680" w:hanging="360"/>
      </w:pPr>
    </w:lvl>
    <w:lvl w:ilvl="5" w:tplc="0409001B">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6" w15:restartNumberingAfterBreak="0">
    <w:nsid w:val="678B0543"/>
    <w:multiLevelType w:val="hybridMultilevel"/>
    <w:tmpl w:val="87E8625E"/>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87" w15:restartNumberingAfterBreak="0">
    <w:nsid w:val="68B93F6A"/>
    <w:multiLevelType w:val="hybridMultilevel"/>
    <w:tmpl w:val="2DD6C920"/>
    <w:lvl w:ilvl="0" w:tplc="04090011">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8" w15:restartNumberingAfterBreak="0">
    <w:nsid w:val="69301A76"/>
    <w:multiLevelType w:val="hybridMultilevel"/>
    <w:tmpl w:val="DE004D8A"/>
    <w:lvl w:ilvl="0" w:tplc="071AE756">
      <w:start w:val="1"/>
      <w:numFmt w:val="decimal"/>
      <w:lvlText w:val="%1)"/>
      <w:lvlJc w:val="left"/>
      <w:pPr>
        <w:ind w:left="2160" w:hanging="360"/>
      </w:pPr>
      <w:rPr>
        <w:b w:val="0"/>
      </w:r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9" w15:restartNumberingAfterBreak="0">
    <w:nsid w:val="6FC653F4"/>
    <w:multiLevelType w:val="multilevel"/>
    <w:tmpl w:val="1D4A1572"/>
    <w:lvl w:ilvl="0">
      <w:start w:val="1"/>
      <w:numFmt w:val="decimal"/>
      <w:pStyle w:val="SPECText1"/>
      <w:suff w:val="space"/>
      <w:lvlText w:val="PART %1"/>
      <w:lvlJc w:val="left"/>
      <w:pPr>
        <w:ind w:left="0" w:firstLine="0"/>
      </w:pPr>
    </w:lvl>
    <w:lvl w:ilvl="1">
      <w:start w:val="1"/>
      <w:numFmt w:val="decimal"/>
      <w:pStyle w:val="SPECText2"/>
      <w:lvlText w:val="%1.%2"/>
      <w:lvlJc w:val="left"/>
      <w:pPr>
        <w:tabs>
          <w:tab w:val="num" w:pos="720"/>
        </w:tabs>
        <w:ind w:left="720" w:hanging="720"/>
      </w:pPr>
    </w:lvl>
    <w:lvl w:ilvl="2">
      <w:start w:val="1"/>
      <w:numFmt w:val="upperLetter"/>
      <w:pStyle w:val="SPECText3"/>
      <w:lvlText w:val="%3."/>
      <w:lvlJc w:val="left"/>
      <w:pPr>
        <w:tabs>
          <w:tab w:val="num" w:pos="1440"/>
        </w:tabs>
        <w:ind w:left="1440" w:hanging="720"/>
      </w:pPr>
    </w:lvl>
    <w:lvl w:ilvl="3">
      <w:start w:val="1"/>
      <w:numFmt w:val="decimal"/>
      <w:pStyle w:val="SPECText4"/>
      <w:lvlText w:val="%4."/>
      <w:lvlJc w:val="left"/>
      <w:pPr>
        <w:tabs>
          <w:tab w:val="num" w:pos="2160"/>
        </w:tabs>
        <w:ind w:left="2160" w:hanging="720"/>
      </w:pPr>
    </w:lvl>
    <w:lvl w:ilvl="4">
      <w:start w:val="1"/>
      <w:numFmt w:val="lowerLetter"/>
      <w:pStyle w:val="SPECText5"/>
      <w:lvlText w:val="%5."/>
      <w:lvlJc w:val="left"/>
      <w:pPr>
        <w:tabs>
          <w:tab w:val="num" w:pos="2880"/>
        </w:tabs>
        <w:ind w:left="2880" w:hanging="720"/>
      </w:pPr>
    </w:lvl>
    <w:lvl w:ilvl="5">
      <w:start w:val="1"/>
      <w:numFmt w:val="decimal"/>
      <w:pStyle w:val="SPECText6"/>
      <w:lvlText w:val="%6)"/>
      <w:lvlJc w:val="left"/>
      <w:pPr>
        <w:tabs>
          <w:tab w:val="num" w:pos="3600"/>
        </w:tabs>
        <w:ind w:left="3600" w:hanging="720"/>
      </w:pPr>
    </w:lvl>
    <w:lvl w:ilvl="6">
      <w:start w:val="1"/>
      <w:numFmt w:val="lowerLetter"/>
      <w:pStyle w:val="SPECText7"/>
      <w:lvlText w:val="%7)"/>
      <w:lvlJc w:val="left"/>
      <w:pPr>
        <w:tabs>
          <w:tab w:val="num" w:pos="4320"/>
        </w:tabs>
        <w:ind w:left="4320" w:hanging="720"/>
      </w:pPr>
    </w:lvl>
    <w:lvl w:ilvl="7">
      <w:start w:val="1"/>
      <w:numFmt w:val="decimal"/>
      <w:pStyle w:val="SPECText8"/>
      <w:lvlText w:val="(%8)"/>
      <w:lvlJc w:val="left"/>
      <w:pPr>
        <w:tabs>
          <w:tab w:val="num" w:pos="5040"/>
        </w:tabs>
        <w:ind w:left="5040" w:hanging="720"/>
      </w:pPr>
    </w:lvl>
    <w:lvl w:ilvl="8">
      <w:start w:val="1"/>
      <w:numFmt w:val="lowerLetter"/>
      <w:pStyle w:val="SPECText9"/>
      <w:lvlText w:val="(%9)"/>
      <w:lvlJc w:val="left"/>
      <w:pPr>
        <w:tabs>
          <w:tab w:val="num" w:pos="5760"/>
        </w:tabs>
        <w:ind w:left="5760" w:hanging="720"/>
      </w:pPr>
    </w:lvl>
  </w:abstractNum>
  <w:abstractNum w:abstractNumId="90" w15:restartNumberingAfterBreak="0">
    <w:nsid w:val="7020535F"/>
    <w:multiLevelType w:val="singleLevel"/>
    <w:tmpl w:val="4810FD40"/>
    <w:lvl w:ilvl="0">
      <w:start w:val="1"/>
      <w:numFmt w:val="lowerLetter"/>
      <w:lvlText w:val="%1."/>
      <w:lvlJc w:val="left"/>
      <w:pPr>
        <w:tabs>
          <w:tab w:val="num" w:pos="1440"/>
        </w:tabs>
        <w:ind w:left="1440" w:hanging="720"/>
      </w:pPr>
      <w:rPr>
        <w:b w:val="0"/>
        <w:i w:val="0"/>
      </w:rPr>
    </w:lvl>
  </w:abstractNum>
  <w:abstractNum w:abstractNumId="91" w15:restartNumberingAfterBreak="0">
    <w:nsid w:val="746A68D6"/>
    <w:multiLevelType w:val="hybridMultilevel"/>
    <w:tmpl w:val="3BE2CE4A"/>
    <w:lvl w:ilvl="0" w:tplc="826034B4">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92" w15:restartNumberingAfterBreak="0">
    <w:nsid w:val="74703F16"/>
    <w:multiLevelType w:val="multilevel"/>
    <w:tmpl w:val="D76ABB18"/>
    <w:lvl w:ilvl="0">
      <w:start w:val="2"/>
      <w:numFmt w:val="lowerLetter"/>
      <w:lvlText w:val="%1."/>
      <w:lvlJc w:val="left"/>
      <w:pPr>
        <w:tabs>
          <w:tab w:val="num" w:pos="720"/>
        </w:tabs>
        <w:ind w:left="720" w:hanging="720"/>
      </w:pPr>
      <w:rPr>
        <w:rFonts w:hint="default"/>
        <w:b w:val="0"/>
        <w:i w:val="0"/>
      </w:rPr>
    </w:lvl>
    <w:lvl w:ilvl="1">
      <w:start w:val="1"/>
      <w:numFmt w:val="decimal"/>
      <w:lvlText w:val="(%2)"/>
      <w:lvlJc w:val="left"/>
      <w:pPr>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bCs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3" w15:restartNumberingAfterBreak="0">
    <w:nsid w:val="77327ADF"/>
    <w:multiLevelType w:val="hybridMultilevel"/>
    <w:tmpl w:val="264ED190"/>
    <w:lvl w:ilvl="0" w:tplc="DC9A8532">
      <w:start w:val="1"/>
      <w:numFmt w:val="lowerLetter"/>
      <w:lvlText w:val="%1)"/>
      <w:lvlJc w:val="left"/>
      <w:pPr>
        <w:ind w:left="39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77DC05D2"/>
    <w:multiLevelType w:val="multilevel"/>
    <w:tmpl w:val="5824D048"/>
    <w:lvl w:ilvl="0">
      <w:start w:val="4"/>
      <w:numFmt w:val="lowerLetter"/>
      <w:lvlText w:val="%1."/>
      <w:lvlJc w:val="left"/>
      <w:pPr>
        <w:tabs>
          <w:tab w:val="num" w:pos="1440"/>
        </w:tabs>
        <w:ind w:left="1440" w:hanging="720"/>
      </w:pPr>
      <w:rPr>
        <w:rFonts w:ascii="Arial" w:hAnsi="Arial" w:cs="Arial" w:hint="default"/>
        <w:b w:val="0"/>
        <w:i w:val="0"/>
      </w:rPr>
    </w:lvl>
    <w:lvl w:ilvl="1">
      <w:start w:val="1"/>
      <w:numFmt w:val="decimal"/>
      <w:lvlText w:val="(%2)"/>
      <w:lvlJc w:val="left"/>
      <w:pPr>
        <w:ind w:left="1440" w:hanging="360"/>
      </w:pPr>
      <w:rPr>
        <w:rFonts w:hint="default"/>
      </w:rPr>
    </w:lvl>
    <w:lvl w:ilvl="2">
      <w:start w:val="1"/>
      <w:numFmt w:val="decimal"/>
      <w:lvlText w:val="%3)"/>
      <w:lvlJc w:val="left"/>
      <w:pPr>
        <w:ind w:left="234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5" w15:restartNumberingAfterBreak="0">
    <w:nsid w:val="78B46C53"/>
    <w:multiLevelType w:val="hybridMultilevel"/>
    <w:tmpl w:val="72802DB8"/>
    <w:lvl w:ilvl="0" w:tplc="04090011">
      <w:start w:val="1"/>
      <w:numFmt w:val="decimal"/>
      <w:lvlText w:val="%1)"/>
      <w:lvlJc w:val="left"/>
      <w:pPr>
        <w:tabs>
          <w:tab w:val="num" w:pos="1800"/>
        </w:tabs>
        <w:ind w:left="180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6" w15:restartNumberingAfterBreak="0">
    <w:nsid w:val="790F0C91"/>
    <w:multiLevelType w:val="hybridMultilevel"/>
    <w:tmpl w:val="D9FE8F0E"/>
    <w:lvl w:ilvl="0" w:tplc="3AEA84EC">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7" w15:restartNumberingAfterBreak="0">
    <w:nsid w:val="7A474233"/>
    <w:multiLevelType w:val="hybridMultilevel"/>
    <w:tmpl w:val="DE004D8A"/>
    <w:lvl w:ilvl="0" w:tplc="071AE756">
      <w:start w:val="1"/>
      <w:numFmt w:val="decimal"/>
      <w:lvlText w:val="%1)"/>
      <w:lvlJc w:val="left"/>
      <w:pPr>
        <w:ind w:left="2160" w:hanging="360"/>
      </w:pPr>
      <w:rPr>
        <w:b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8" w15:restartNumberingAfterBreak="0">
    <w:nsid w:val="7B8E406A"/>
    <w:multiLevelType w:val="hybridMultilevel"/>
    <w:tmpl w:val="6CDE1FC4"/>
    <w:lvl w:ilvl="0" w:tplc="3370C614">
      <w:start w:val="1"/>
      <w:numFmt w:val="decimal"/>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99" w15:restartNumberingAfterBreak="0">
    <w:nsid w:val="7F0706DE"/>
    <w:multiLevelType w:val="multilevel"/>
    <w:tmpl w:val="8F6EF6D6"/>
    <w:lvl w:ilvl="0">
      <w:start w:val="2"/>
      <w:numFmt w:val="lowerLetter"/>
      <w:lvlText w:val="%1."/>
      <w:lvlJc w:val="left"/>
      <w:pPr>
        <w:tabs>
          <w:tab w:val="num" w:pos="720"/>
        </w:tabs>
        <w:ind w:left="720" w:hanging="720"/>
      </w:pPr>
      <w:rPr>
        <w:rFonts w:hint="default"/>
        <w:b w:val="0"/>
        <w:i w:val="0"/>
      </w:rPr>
    </w:lvl>
    <w:lvl w:ilvl="1">
      <w:start w:val="1"/>
      <w:numFmt w:val="decimal"/>
      <w:lvlText w:val="(%2)"/>
      <w:lvlJc w:val="left"/>
      <w:pPr>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771317387">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pStyle w:val="DSLEVEL4"/>
        <w:lvlText w:val="(%4)"/>
        <w:lvlJc w:val="left"/>
      </w:lvl>
    </w:lvlOverride>
    <w:lvlOverride w:ilvl="4">
      <w:startOverride w:val="1"/>
      <w:lvl w:ilvl="4">
        <w:start w:val="1"/>
        <w:numFmt w:val="decimal"/>
        <w:pStyle w:val="DSLEVEL5"/>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1202329065">
    <w:abstractNumId w:val="1"/>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decimal"/>
        <w:pStyle w:val="Level5"/>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16cid:durableId="1753351024">
    <w:abstractNumId w:val="2"/>
    <w:lvlOverride w:ilvl="0">
      <w:startOverride w:val="1"/>
      <w:lvl w:ilvl="0">
        <w:start w:val="1"/>
        <w:numFmt w:val="decimal"/>
        <w:lvlText w:val="%1"/>
        <w:lvlJc w:val="left"/>
      </w:lvl>
    </w:lvlOverride>
    <w:lvlOverride w:ilvl="1">
      <w:startOverride w:val="1"/>
      <w:lvl w:ilvl="1">
        <w:start w:val="1"/>
        <w:numFmt w:val="decimal"/>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16cid:durableId="465437460">
    <w:abstractNumId w:val="3"/>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16cid:durableId="1829132538">
    <w:abstractNumId w:val="4"/>
    <w:lvlOverride w:ilvl="0">
      <w:startOverride w:val="4"/>
      <w:lvl w:ilvl="0">
        <w:start w:val="4"/>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16cid:durableId="1730418907">
    <w:abstractNumId w:val="27"/>
  </w:num>
  <w:num w:numId="7" w16cid:durableId="367026216">
    <w:abstractNumId w:val="90"/>
  </w:num>
  <w:num w:numId="8" w16cid:durableId="84883506">
    <w:abstractNumId w:val="10"/>
  </w:num>
  <w:num w:numId="9" w16cid:durableId="1982273747">
    <w:abstractNumId w:val="50"/>
  </w:num>
  <w:num w:numId="10" w16cid:durableId="1003701668">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11625540">
    <w:abstractNumId w:val="69"/>
  </w:num>
  <w:num w:numId="12" w16cid:durableId="1419247967">
    <w:abstractNumId w:val="95"/>
  </w:num>
  <w:num w:numId="13" w16cid:durableId="729502262">
    <w:abstractNumId w:val="44"/>
  </w:num>
  <w:num w:numId="14" w16cid:durableId="189532881">
    <w:abstractNumId w:val="5"/>
  </w:num>
  <w:num w:numId="15" w16cid:durableId="1370952278">
    <w:abstractNumId w:val="13"/>
  </w:num>
  <w:num w:numId="16" w16cid:durableId="145973731">
    <w:abstractNumId w:val="78"/>
  </w:num>
  <w:num w:numId="17" w16cid:durableId="206457398">
    <w:abstractNumId w:val="68"/>
  </w:num>
  <w:num w:numId="18" w16cid:durableId="387845443">
    <w:abstractNumId w:val="29"/>
  </w:num>
  <w:num w:numId="19" w16cid:durableId="1056702522">
    <w:abstractNumId w:val="19"/>
  </w:num>
  <w:num w:numId="20" w16cid:durableId="1516118993">
    <w:abstractNumId w:val="7"/>
  </w:num>
  <w:num w:numId="21" w16cid:durableId="874807254">
    <w:abstractNumId w:val="38"/>
  </w:num>
  <w:num w:numId="22" w16cid:durableId="409428068">
    <w:abstractNumId w:val="32"/>
  </w:num>
  <w:num w:numId="23" w16cid:durableId="115760185">
    <w:abstractNumId w:val="96"/>
  </w:num>
  <w:num w:numId="24" w16cid:durableId="753164466">
    <w:abstractNumId w:val="12"/>
  </w:num>
  <w:num w:numId="25" w16cid:durableId="1137408020">
    <w:abstractNumId w:val="15"/>
  </w:num>
  <w:num w:numId="26" w16cid:durableId="986204087">
    <w:abstractNumId w:val="55"/>
  </w:num>
  <w:num w:numId="27" w16cid:durableId="342782110">
    <w:abstractNumId w:val="79"/>
  </w:num>
  <w:num w:numId="28" w16cid:durableId="2105689106">
    <w:abstractNumId w:val="98"/>
  </w:num>
  <w:num w:numId="29" w16cid:durableId="778795432">
    <w:abstractNumId w:val="80"/>
  </w:num>
  <w:num w:numId="30" w16cid:durableId="2073696109">
    <w:abstractNumId w:val="58"/>
  </w:num>
  <w:num w:numId="31" w16cid:durableId="773599087">
    <w:abstractNumId w:val="91"/>
  </w:num>
  <w:num w:numId="32" w16cid:durableId="251742380">
    <w:abstractNumId w:val="59"/>
  </w:num>
  <w:num w:numId="33" w16cid:durableId="1036783276">
    <w:abstractNumId w:val="46"/>
  </w:num>
  <w:num w:numId="34" w16cid:durableId="1070736171">
    <w:abstractNumId w:val="39"/>
  </w:num>
  <w:num w:numId="35" w16cid:durableId="1315178516">
    <w:abstractNumId w:val="43"/>
  </w:num>
  <w:num w:numId="36" w16cid:durableId="571736449">
    <w:abstractNumId w:val="92"/>
  </w:num>
  <w:num w:numId="37" w16cid:durableId="423845257">
    <w:abstractNumId w:val="76"/>
  </w:num>
  <w:num w:numId="38" w16cid:durableId="47191922">
    <w:abstractNumId w:val="23"/>
  </w:num>
  <w:num w:numId="39" w16cid:durableId="755788714">
    <w:abstractNumId w:val="67"/>
  </w:num>
  <w:num w:numId="40" w16cid:durableId="1294409102">
    <w:abstractNumId w:val="40"/>
  </w:num>
  <w:num w:numId="41" w16cid:durableId="1912499091">
    <w:abstractNumId w:val="53"/>
  </w:num>
  <w:num w:numId="42" w16cid:durableId="857692465">
    <w:abstractNumId w:val="42"/>
  </w:num>
  <w:num w:numId="43" w16cid:durableId="936864066">
    <w:abstractNumId w:val="34"/>
  </w:num>
  <w:num w:numId="44" w16cid:durableId="1960212493">
    <w:abstractNumId w:val="47"/>
  </w:num>
  <w:num w:numId="45" w16cid:durableId="184710856">
    <w:abstractNumId w:val="49"/>
  </w:num>
  <w:num w:numId="46" w16cid:durableId="369036772">
    <w:abstractNumId w:val="72"/>
  </w:num>
  <w:num w:numId="47" w16cid:durableId="542981898">
    <w:abstractNumId w:val="52"/>
  </w:num>
  <w:num w:numId="48" w16cid:durableId="940576332">
    <w:abstractNumId w:val="60"/>
  </w:num>
  <w:num w:numId="49" w16cid:durableId="1755977700">
    <w:abstractNumId w:val="26"/>
  </w:num>
  <w:num w:numId="50" w16cid:durableId="203255912">
    <w:abstractNumId w:val="24"/>
  </w:num>
  <w:num w:numId="51" w16cid:durableId="253979777">
    <w:abstractNumId w:val="36"/>
  </w:num>
  <w:num w:numId="52" w16cid:durableId="208613384">
    <w:abstractNumId w:val="62"/>
  </w:num>
  <w:num w:numId="53" w16cid:durableId="152991109">
    <w:abstractNumId w:val="48"/>
  </w:num>
  <w:num w:numId="54" w16cid:durableId="259457344">
    <w:abstractNumId w:val="37"/>
  </w:num>
  <w:num w:numId="55" w16cid:durableId="456264789">
    <w:abstractNumId w:val="66"/>
  </w:num>
  <w:num w:numId="56" w16cid:durableId="948008394">
    <w:abstractNumId w:val="64"/>
  </w:num>
  <w:num w:numId="57" w16cid:durableId="48503550">
    <w:abstractNumId w:val="63"/>
  </w:num>
  <w:num w:numId="58" w16cid:durableId="777716456">
    <w:abstractNumId w:val="87"/>
  </w:num>
  <w:num w:numId="59" w16cid:durableId="1130784354">
    <w:abstractNumId w:val="83"/>
  </w:num>
  <w:num w:numId="60" w16cid:durableId="1158301454">
    <w:abstractNumId w:val="75"/>
  </w:num>
  <w:num w:numId="61" w16cid:durableId="1324431500">
    <w:abstractNumId w:val="77"/>
  </w:num>
  <w:num w:numId="62" w16cid:durableId="774637710">
    <w:abstractNumId w:val="30"/>
  </w:num>
  <w:num w:numId="63" w16cid:durableId="1582179249">
    <w:abstractNumId w:val="54"/>
  </w:num>
  <w:num w:numId="64" w16cid:durableId="1048840839">
    <w:abstractNumId w:val="41"/>
  </w:num>
  <w:num w:numId="65" w16cid:durableId="1228342016">
    <w:abstractNumId w:val="61"/>
  </w:num>
  <w:num w:numId="66" w16cid:durableId="1267615414">
    <w:abstractNumId w:val="99"/>
  </w:num>
  <w:num w:numId="67" w16cid:durableId="783691564">
    <w:abstractNumId w:val="8"/>
  </w:num>
  <w:num w:numId="68" w16cid:durableId="1089735079">
    <w:abstractNumId w:val="20"/>
  </w:num>
  <w:num w:numId="69" w16cid:durableId="765463386">
    <w:abstractNumId w:val="65"/>
  </w:num>
  <w:num w:numId="70" w16cid:durableId="449856239">
    <w:abstractNumId w:val="74"/>
  </w:num>
  <w:num w:numId="71" w16cid:durableId="236088584">
    <w:abstractNumId w:val="88"/>
  </w:num>
  <w:num w:numId="72" w16cid:durableId="1512185266">
    <w:abstractNumId w:val="73"/>
  </w:num>
  <w:num w:numId="73" w16cid:durableId="926159421">
    <w:abstractNumId w:val="97"/>
  </w:num>
  <w:num w:numId="74" w16cid:durableId="2095085527">
    <w:abstractNumId w:val="45"/>
  </w:num>
  <w:num w:numId="75" w16cid:durableId="556938400">
    <w:abstractNumId w:val="18"/>
  </w:num>
  <w:num w:numId="76" w16cid:durableId="498155794">
    <w:abstractNumId w:val="33"/>
  </w:num>
  <w:num w:numId="77" w16cid:durableId="482627656">
    <w:abstractNumId w:val="57"/>
  </w:num>
  <w:num w:numId="78" w16cid:durableId="69163956">
    <w:abstractNumId w:val="17"/>
  </w:num>
  <w:num w:numId="79" w16cid:durableId="19474251">
    <w:abstractNumId w:val="16"/>
  </w:num>
  <w:num w:numId="80" w16cid:durableId="1709184852">
    <w:abstractNumId w:val="84"/>
  </w:num>
  <w:num w:numId="81" w16cid:durableId="779031978">
    <w:abstractNumId w:val="31"/>
  </w:num>
  <w:num w:numId="82" w16cid:durableId="468204932">
    <w:abstractNumId w:val="82"/>
  </w:num>
  <w:num w:numId="83" w16cid:durableId="177502664">
    <w:abstractNumId w:val="14"/>
  </w:num>
  <w:num w:numId="84" w16cid:durableId="976496167">
    <w:abstractNumId w:val="86"/>
  </w:num>
  <w:num w:numId="85" w16cid:durableId="58014718">
    <w:abstractNumId w:val="94"/>
  </w:num>
  <w:num w:numId="86" w16cid:durableId="445926822">
    <w:abstractNumId w:val="9"/>
  </w:num>
  <w:num w:numId="87" w16cid:durableId="1614440468">
    <w:abstractNumId w:val="70"/>
  </w:num>
  <w:num w:numId="88" w16cid:durableId="59714421">
    <w:abstractNumId w:val="85"/>
  </w:num>
  <w:num w:numId="89" w16cid:durableId="2115174465">
    <w:abstractNumId w:val="11"/>
  </w:num>
  <w:num w:numId="90" w16cid:durableId="880097999">
    <w:abstractNumId w:val="22"/>
  </w:num>
  <w:num w:numId="91" w16cid:durableId="1013998064">
    <w:abstractNumId w:val="21"/>
  </w:num>
  <w:num w:numId="92" w16cid:durableId="11033163">
    <w:abstractNumId w:val="25"/>
  </w:num>
  <w:num w:numId="93" w16cid:durableId="213930671">
    <w:abstractNumId w:val="93"/>
  </w:num>
  <w:num w:numId="94" w16cid:durableId="827552659">
    <w:abstractNumId w:val="71"/>
  </w:num>
  <w:num w:numId="95" w16cid:durableId="1616206671">
    <w:abstractNumId w:val="51"/>
  </w:num>
  <w:num w:numId="96" w16cid:durableId="1926037739">
    <w:abstractNumId w:val="35"/>
  </w:num>
  <w:num w:numId="97" w16cid:durableId="1593927896">
    <w:abstractNumId w:val="28"/>
  </w:num>
  <w:num w:numId="98" w16cid:durableId="873544684">
    <w:abstractNumId w:val="6"/>
  </w:num>
  <w:num w:numId="99" w16cid:durableId="851993104">
    <w:abstractNumId w:val="81"/>
  </w:num>
  <w:num w:numId="100" w16cid:durableId="1776778706">
    <w:abstractNumId w:val="56"/>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13107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2D32"/>
    <w:rsid w:val="00001C3D"/>
    <w:rsid w:val="00002899"/>
    <w:rsid w:val="00006D26"/>
    <w:rsid w:val="00007B8C"/>
    <w:rsid w:val="000203BE"/>
    <w:rsid w:val="0002076C"/>
    <w:rsid w:val="00022718"/>
    <w:rsid w:val="00025936"/>
    <w:rsid w:val="00026246"/>
    <w:rsid w:val="00026381"/>
    <w:rsid w:val="00031F9E"/>
    <w:rsid w:val="00032004"/>
    <w:rsid w:val="00032BB0"/>
    <w:rsid w:val="000341EF"/>
    <w:rsid w:val="00036EF1"/>
    <w:rsid w:val="00037B54"/>
    <w:rsid w:val="00040F65"/>
    <w:rsid w:val="0004467B"/>
    <w:rsid w:val="0004526A"/>
    <w:rsid w:val="00046930"/>
    <w:rsid w:val="00051E87"/>
    <w:rsid w:val="00052EE5"/>
    <w:rsid w:val="00057EFB"/>
    <w:rsid w:val="00057FD8"/>
    <w:rsid w:val="00064DAA"/>
    <w:rsid w:val="00071F4A"/>
    <w:rsid w:val="00071F68"/>
    <w:rsid w:val="0007368B"/>
    <w:rsid w:val="00074AE2"/>
    <w:rsid w:val="00076414"/>
    <w:rsid w:val="000823E4"/>
    <w:rsid w:val="00084982"/>
    <w:rsid w:val="00084DE1"/>
    <w:rsid w:val="0008671A"/>
    <w:rsid w:val="000870AD"/>
    <w:rsid w:val="00087A63"/>
    <w:rsid w:val="00087E6F"/>
    <w:rsid w:val="000939BC"/>
    <w:rsid w:val="000A0450"/>
    <w:rsid w:val="000A1584"/>
    <w:rsid w:val="000B01E7"/>
    <w:rsid w:val="000B5341"/>
    <w:rsid w:val="000B53F5"/>
    <w:rsid w:val="000B686D"/>
    <w:rsid w:val="000C0EA5"/>
    <w:rsid w:val="000C1613"/>
    <w:rsid w:val="000D27E9"/>
    <w:rsid w:val="000D2955"/>
    <w:rsid w:val="000D75B6"/>
    <w:rsid w:val="000E27B4"/>
    <w:rsid w:val="000E5AF6"/>
    <w:rsid w:val="000F0C93"/>
    <w:rsid w:val="000F100C"/>
    <w:rsid w:val="000F3728"/>
    <w:rsid w:val="001046BD"/>
    <w:rsid w:val="00106D38"/>
    <w:rsid w:val="00115883"/>
    <w:rsid w:val="0012188D"/>
    <w:rsid w:val="001218D4"/>
    <w:rsid w:val="00123038"/>
    <w:rsid w:val="001258F3"/>
    <w:rsid w:val="00125E35"/>
    <w:rsid w:val="00126358"/>
    <w:rsid w:val="00132E59"/>
    <w:rsid w:val="00133E7D"/>
    <w:rsid w:val="00134C84"/>
    <w:rsid w:val="001411E7"/>
    <w:rsid w:val="001420E3"/>
    <w:rsid w:val="0014431A"/>
    <w:rsid w:val="00144F3A"/>
    <w:rsid w:val="00144F50"/>
    <w:rsid w:val="00154E09"/>
    <w:rsid w:val="00154F87"/>
    <w:rsid w:val="00160883"/>
    <w:rsid w:val="001611A1"/>
    <w:rsid w:val="00163251"/>
    <w:rsid w:val="00166B4F"/>
    <w:rsid w:val="0017395C"/>
    <w:rsid w:val="00174F48"/>
    <w:rsid w:val="0018023C"/>
    <w:rsid w:val="001818A9"/>
    <w:rsid w:val="00183F4F"/>
    <w:rsid w:val="0018558D"/>
    <w:rsid w:val="001873F7"/>
    <w:rsid w:val="0019317C"/>
    <w:rsid w:val="001967F5"/>
    <w:rsid w:val="00196CC4"/>
    <w:rsid w:val="00196E2B"/>
    <w:rsid w:val="001A11CE"/>
    <w:rsid w:val="001A226D"/>
    <w:rsid w:val="001A3C57"/>
    <w:rsid w:val="001A5175"/>
    <w:rsid w:val="001A77E3"/>
    <w:rsid w:val="001A7D20"/>
    <w:rsid w:val="001B699B"/>
    <w:rsid w:val="001C776E"/>
    <w:rsid w:val="001D0463"/>
    <w:rsid w:val="001D3BBD"/>
    <w:rsid w:val="001D4463"/>
    <w:rsid w:val="001E0EDE"/>
    <w:rsid w:val="001E7AE8"/>
    <w:rsid w:val="001E7CE9"/>
    <w:rsid w:val="001F3153"/>
    <w:rsid w:val="001F4D64"/>
    <w:rsid w:val="001F633C"/>
    <w:rsid w:val="001F7203"/>
    <w:rsid w:val="002003AD"/>
    <w:rsid w:val="00200E6C"/>
    <w:rsid w:val="002012E9"/>
    <w:rsid w:val="0020154C"/>
    <w:rsid w:val="002178B5"/>
    <w:rsid w:val="00217C97"/>
    <w:rsid w:val="00220DFD"/>
    <w:rsid w:val="002216AE"/>
    <w:rsid w:val="00221C3D"/>
    <w:rsid w:val="0022376B"/>
    <w:rsid w:val="00224A05"/>
    <w:rsid w:val="00230ECF"/>
    <w:rsid w:val="00232BF3"/>
    <w:rsid w:val="00233C9E"/>
    <w:rsid w:val="0023475F"/>
    <w:rsid w:val="00235E5F"/>
    <w:rsid w:val="00236773"/>
    <w:rsid w:val="0024120F"/>
    <w:rsid w:val="0024251B"/>
    <w:rsid w:val="00245BB3"/>
    <w:rsid w:val="0025232E"/>
    <w:rsid w:val="00253C84"/>
    <w:rsid w:val="002563D8"/>
    <w:rsid w:val="0026167B"/>
    <w:rsid w:val="0026177A"/>
    <w:rsid w:val="0027197D"/>
    <w:rsid w:val="00277E39"/>
    <w:rsid w:val="00280BAC"/>
    <w:rsid w:val="00286C1D"/>
    <w:rsid w:val="0029312F"/>
    <w:rsid w:val="002958A5"/>
    <w:rsid w:val="002965D6"/>
    <w:rsid w:val="002A052E"/>
    <w:rsid w:val="002A1F67"/>
    <w:rsid w:val="002B7554"/>
    <w:rsid w:val="002C288B"/>
    <w:rsid w:val="002D78FC"/>
    <w:rsid w:val="002E015F"/>
    <w:rsid w:val="002E11B1"/>
    <w:rsid w:val="002E65F1"/>
    <w:rsid w:val="002F0B64"/>
    <w:rsid w:val="00300E52"/>
    <w:rsid w:val="00305276"/>
    <w:rsid w:val="00307199"/>
    <w:rsid w:val="00307E86"/>
    <w:rsid w:val="00311A73"/>
    <w:rsid w:val="00315401"/>
    <w:rsid w:val="0032171B"/>
    <w:rsid w:val="00321AE2"/>
    <w:rsid w:val="0032356E"/>
    <w:rsid w:val="003240AD"/>
    <w:rsid w:val="00325BCF"/>
    <w:rsid w:val="0032755E"/>
    <w:rsid w:val="00334151"/>
    <w:rsid w:val="00335B2A"/>
    <w:rsid w:val="00343374"/>
    <w:rsid w:val="003437DA"/>
    <w:rsid w:val="00343EEB"/>
    <w:rsid w:val="003469B8"/>
    <w:rsid w:val="003510F8"/>
    <w:rsid w:val="003524A2"/>
    <w:rsid w:val="0035312A"/>
    <w:rsid w:val="003531B9"/>
    <w:rsid w:val="00353701"/>
    <w:rsid w:val="00353A32"/>
    <w:rsid w:val="003541B9"/>
    <w:rsid w:val="00356991"/>
    <w:rsid w:val="00361669"/>
    <w:rsid w:val="003622A0"/>
    <w:rsid w:val="0036328C"/>
    <w:rsid w:val="0036471C"/>
    <w:rsid w:val="00366B4B"/>
    <w:rsid w:val="00366CFC"/>
    <w:rsid w:val="00371E42"/>
    <w:rsid w:val="00373355"/>
    <w:rsid w:val="00380D2D"/>
    <w:rsid w:val="00384BBE"/>
    <w:rsid w:val="003863EB"/>
    <w:rsid w:val="00386CC6"/>
    <w:rsid w:val="0039081F"/>
    <w:rsid w:val="00393B44"/>
    <w:rsid w:val="003944B0"/>
    <w:rsid w:val="00395BA8"/>
    <w:rsid w:val="0039612A"/>
    <w:rsid w:val="00396BD0"/>
    <w:rsid w:val="00396F16"/>
    <w:rsid w:val="00397834"/>
    <w:rsid w:val="003A4F8A"/>
    <w:rsid w:val="003A5ED8"/>
    <w:rsid w:val="003A620D"/>
    <w:rsid w:val="003B4361"/>
    <w:rsid w:val="003B59A7"/>
    <w:rsid w:val="003B5DE1"/>
    <w:rsid w:val="003B65C7"/>
    <w:rsid w:val="003C13F6"/>
    <w:rsid w:val="003C1B0F"/>
    <w:rsid w:val="003C2070"/>
    <w:rsid w:val="003C3C42"/>
    <w:rsid w:val="003C52CA"/>
    <w:rsid w:val="003C54C8"/>
    <w:rsid w:val="003D15A9"/>
    <w:rsid w:val="003D1D90"/>
    <w:rsid w:val="003D4024"/>
    <w:rsid w:val="003D6344"/>
    <w:rsid w:val="003E5158"/>
    <w:rsid w:val="003E564D"/>
    <w:rsid w:val="003F1017"/>
    <w:rsid w:val="003F3CDE"/>
    <w:rsid w:val="004056FF"/>
    <w:rsid w:val="00406803"/>
    <w:rsid w:val="004068F6"/>
    <w:rsid w:val="004075D5"/>
    <w:rsid w:val="00412F46"/>
    <w:rsid w:val="00413867"/>
    <w:rsid w:val="0041680C"/>
    <w:rsid w:val="0043230D"/>
    <w:rsid w:val="004378E5"/>
    <w:rsid w:val="00441530"/>
    <w:rsid w:val="00443FAD"/>
    <w:rsid w:val="00444BF1"/>
    <w:rsid w:val="00445533"/>
    <w:rsid w:val="00445D0F"/>
    <w:rsid w:val="0044627E"/>
    <w:rsid w:val="00452ED9"/>
    <w:rsid w:val="00453104"/>
    <w:rsid w:val="0045344C"/>
    <w:rsid w:val="0046492E"/>
    <w:rsid w:val="00465828"/>
    <w:rsid w:val="0047263B"/>
    <w:rsid w:val="00474418"/>
    <w:rsid w:val="004747E2"/>
    <w:rsid w:val="00480E51"/>
    <w:rsid w:val="004855A0"/>
    <w:rsid w:val="004871E2"/>
    <w:rsid w:val="00487A4E"/>
    <w:rsid w:val="00491337"/>
    <w:rsid w:val="00492A34"/>
    <w:rsid w:val="004942B1"/>
    <w:rsid w:val="004A162D"/>
    <w:rsid w:val="004A604A"/>
    <w:rsid w:val="004A7DB4"/>
    <w:rsid w:val="004A7FBB"/>
    <w:rsid w:val="004B17E9"/>
    <w:rsid w:val="004B3625"/>
    <w:rsid w:val="004C72B0"/>
    <w:rsid w:val="004D01D3"/>
    <w:rsid w:val="004D25FB"/>
    <w:rsid w:val="004D3057"/>
    <w:rsid w:val="004D307E"/>
    <w:rsid w:val="004D34E6"/>
    <w:rsid w:val="004E29EE"/>
    <w:rsid w:val="004E4952"/>
    <w:rsid w:val="004F3DC8"/>
    <w:rsid w:val="00500B2E"/>
    <w:rsid w:val="005011C5"/>
    <w:rsid w:val="00507D8E"/>
    <w:rsid w:val="00511803"/>
    <w:rsid w:val="00517BFA"/>
    <w:rsid w:val="005202D4"/>
    <w:rsid w:val="005203D7"/>
    <w:rsid w:val="00527B39"/>
    <w:rsid w:val="005331D6"/>
    <w:rsid w:val="00533C4F"/>
    <w:rsid w:val="005352D3"/>
    <w:rsid w:val="005367DA"/>
    <w:rsid w:val="00536BD1"/>
    <w:rsid w:val="00536CEE"/>
    <w:rsid w:val="00542AE8"/>
    <w:rsid w:val="00545134"/>
    <w:rsid w:val="00545458"/>
    <w:rsid w:val="00547435"/>
    <w:rsid w:val="0054781D"/>
    <w:rsid w:val="00550B21"/>
    <w:rsid w:val="00552BA8"/>
    <w:rsid w:val="00552D2B"/>
    <w:rsid w:val="00553AA0"/>
    <w:rsid w:val="00554019"/>
    <w:rsid w:val="005559B1"/>
    <w:rsid w:val="00560183"/>
    <w:rsid w:val="00563F44"/>
    <w:rsid w:val="005673FA"/>
    <w:rsid w:val="00571661"/>
    <w:rsid w:val="005731D9"/>
    <w:rsid w:val="00574C66"/>
    <w:rsid w:val="00575820"/>
    <w:rsid w:val="0058074B"/>
    <w:rsid w:val="00580EA7"/>
    <w:rsid w:val="00581937"/>
    <w:rsid w:val="005834CA"/>
    <w:rsid w:val="005924A2"/>
    <w:rsid w:val="00593ED1"/>
    <w:rsid w:val="005940AF"/>
    <w:rsid w:val="005A1839"/>
    <w:rsid w:val="005A443C"/>
    <w:rsid w:val="005A768A"/>
    <w:rsid w:val="005B0238"/>
    <w:rsid w:val="005B22D5"/>
    <w:rsid w:val="005B75F5"/>
    <w:rsid w:val="005B79B4"/>
    <w:rsid w:val="005C1AC1"/>
    <w:rsid w:val="005C4C02"/>
    <w:rsid w:val="005C5FF5"/>
    <w:rsid w:val="005C6C57"/>
    <w:rsid w:val="005C77D8"/>
    <w:rsid w:val="005D09E5"/>
    <w:rsid w:val="005D2853"/>
    <w:rsid w:val="005D3AE5"/>
    <w:rsid w:val="005D3E49"/>
    <w:rsid w:val="005D4268"/>
    <w:rsid w:val="005D5670"/>
    <w:rsid w:val="005D5B00"/>
    <w:rsid w:val="005E4392"/>
    <w:rsid w:val="005E5DC6"/>
    <w:rsid w:val="005E681E"/>
    <w:rsid w:val="0060009B"/>
    <w:rsid w:val="00601635"/>
    <w:rsid w:val="006055A2"/>
    <w:rsid w:val="0061294F"/>
    <w:rsid w:val="0061747A"/>
    <w:rsid w:val="00620F99"/>
    <w:rsid w:val="0062116E"/>
    <w:rsid w:val="00623A7B"/>
    <w:rsid w:val="00624E88"/>
    <w:rsid w:val="00625039"/>
    <w:rsid w:val="00625ABF"/>
    <w:rsid w:val="00630957"/>
    <w:rsid w:val="006313B7"/>
    <w:rsid w:val="00633A2F"/>
    <w:rsid w:val="006366A2"/>
    <w:rsid w:val="00645EBA"/>
    <w:rsid w:val="00657150"/>
    <w:rsid w:val="00657DCB"/>
    <w:rsid w:val="00662DE7"/>
    <w:rsid w:val="0066355E"/>
    <w:rsid w:val="00663563"/>
    <w:rsid w:val="00665261"/>
    <w:rsid w:val="006671DF"/>
    <w:rsid w:val="00673367"/>
    <w:rsid w:val="006747A4"/>
    <w:rsid w:val="00683663"/>
    <w:rsid w:val="00687CE3"/>
    <w:rsid w:val="006A0041"/>
    <w:rsid w:val="006A03E7"/>
    <w:rsid w:val="006A2717"/>
    <w:rsid w:val="006A44B2"/>
    <w:rsid w:val="006A5BD6"/>
    <w:rsid w:val="006A6170"/>
    <w:rsid w:val="006A68F8"/>
    <w:rsid w:val="006B26C4"/>
    <w:rsid w:val="006B2B43"/>
    <w:rsid w:val="006B2BE0"/>
    <w:rsid w:val="006B417E"/>
    <w:rsid w:val="006B47D0"/>
    <w:rsid w:val="006B5B1D"/>
    <w:rsid w:val="006B5F3E"/>
    <w:rsid w:val="006C057B"/>
    <w:rsid w:val="006C20EB"/>
    <w:rsid w:val="006C4824"/>
    <w:rsid w:val="006C5C05"/>
    <w:rsid w:val="006C60D0"/>
    <w:rsid w:val="006C6F83"/>
    <w:rsid w:val="006E42F8"/>
    <w:rsid w:val="006E4602"/>
    <w:rsid w:val="006F1069"/>
    <w:rsid w:val="006F4847"/>
    <w:rsid w:val="006F4EC8"/>
    <w:rsid w:val="006F65FF"/>
    <w:rsid w:val="006F7D3F"/>
    <w:rsid w:val="00710C9B"/>
    <w:rsid w:val="00713F1B"/>
    <w:rsid w:val="007170F6"/>
    <w:rsid w:val="0072230B"/>
    <w:rsid w:val="0073097F"/>
    <w:rsid w:val="00734B07"/>
    <w:rsid w:val="00735C01"/>
    <w:rsid w:val="007364E3"/>
    <w:rsid w:val="007376F8"/>
    <w:rsid w:val="0074104E"/>
    <w:rsid w:val="00741835"/>
    <w:rsid w:val="00743796"/>
    <w:rsid w:val="00750D86"/>
    <w:rsid w:val="0075151F"/>
    <w:rsid w:val="00752DD3"/>
    <w:rsid w:val="00754C16"/>
    <w:rsid w:val="00760C01"/>
    <w:rsid w:val="00760D80"/>
    <w:rsid w:val="00761A22"/>
    <w:rsid w:val="00762575"/>
    <w:rsid w:val="0076265E"/>
    <w:rsid w:val="007633D4"/>
    <w:rsid w:val="00764227"/>
    <w:rsid w:val="00766702"/>
    <w:rsid w:val="007726D0"/>
    <w:rsid w:val="007743CB"/>
    <w:rsid w:val="00780769"/>
    <w:rsid w:val="0078574F"/>
    <w:rsid w:val="00791A10"/>
    <w:rsid w:val="00794444"/>
    <w:rsid w:val="00794503"/>
    <w:rsid w:val="00794F45"/>
    <w:rsid w:val="00796B51"/>
    <w:rsid w:val="00796D82"/>
    <w:rsid w:val="007973DE"/>
    <w:rsid w:val="007A0780"/>
    <w:rsid w:val="007A261A"/>
    <w:rsid w:val="007A3247"/>
    <w:rsid w:val="007A444B"/>
    <w:rsid w:val="007A4907"/>
    <w:rsid w:val="007A50A4"/>
    <w:rsid w:val="007A5E92"/>
    <w:rsid w:val="007A75A5"/>
    <w:rsid w:val="007B0582"/>
    <w:rsid w:val="007B3C9F"/>
    <w:rsid w:val="007B6BE7"/>
    <w:rsid w:val="007B739E"/>
    <w:rsid w:val="007C0B16"/>
    <w:rsid w:val="007C1308"/>
    <w:rsid w:val="007C1B56"/>
    <w:rsid w:val="007C38C7"/>
    <w:rsid w:val="007D4E91"/>
    <w:rsid w:val="007E30AA"/>
    <w:rsid w:val="007E3182"/>
    <w:rsid w:val="007E4EED"/>
    <w:rsid w:val="007E51EC"/>
    <w:rsid w:val="007E5622"/>
    <w:rsid w:val="007F2B9A"/>
    <w:rsid w:val="007F443D"/>
    <w:rsid w:val="00800DEB"/>
    <w:rsid w:val="00801F93"/>
    <w:rsid w:val="0080403E"/>
    <w:rsid w:val="00804F39"/>
    <w:rsid w:val="0081352C"/>
    <w:rsid w:val="00814767"/>
    <w:rsid w:val="00816256"/>
    <w:rsid w:val="00817BA3"/>
    <w:rsid w:val="00825E3A"/>
    <w:rsid w:val="0083693D"/>
    <w:rsid w:val="00840104"/>
    <w:rsid w:val="00840CD9"/>
    <w:rsid w:val="0084548A"/>
    <w:rsid w:val="00846499"/>
    <w:rsid w:val="008502CC"/>
    <w:rsid w:val="00852C83"/>
    <w:rsid w:val="00853186"/>
    <w:rsid w:val="00854E2B"/>
    <w:rsid w:val="00856135"/>
    <w:rsid w:val="00857086"/>
    <w:rsid w:val="008606CC"/>
    <w:rsid w:val="0086232A"/>
    <w:rsid w:val="00862E47"/>
    <w:rsid w:val="0086400B"/>
    <w:rsid w:val="00866540"/>
    <w:rsid w:val="0086760D"/>
    <w:rsid w:val="00867DAD"/>
    <w:rsid w:val="008703DA"/>
    <w:rsid w:val="00872F6D"/>
    <w:rsid w:val="00874105"/>
    <w:rsid w:val="00882DF3"/>
    <w:rsid w:val="008844FE"/>
    <w:rsid w:val="0088764E"/>
    <w:rsid w:val="0089223A"/>
    <w:rsid w:val="008948CC"/>
    <w:rsid w:val="008A1110"/>
    <w:rsid w:val="008A47EB"/>
    <w:rsid w:val="008A72D8"/>
    <w:rsid w:val="008B129B"/>
    <w:rsid w:val="008B534B"/>
    <w:rsid w:val="008C0088"/>
    <w:rsid w:val="008C0B38"/>
    <w:rsid w:val="008C2D7E"/>
    <w:rsid w:val="008C4A74"/>
    <w:rsid w:val="008C4FDF"/>
    <w:rsid w:val="008C5DDC"/>
    <w:rsid w:val="008C6EC7"/>
    <w:rsid w:val="008D0FFC"/>
    <w:rsid w:val="008D4BC2"/>
    <w:rsid w:val="008E3F90"/>
    <w:rsid w:val="008E7BCE"/>
    <w:rsid w:val="008F00D8"/>
    <w:rsid w:val="008F04CE"/>
    <w:rsid w:val="008F3017"/>
    <w:rsid w:val="008F539A"/>
    <w:rsid w:val="009030DA"/>
    <w:rsid w:val="00904F4C"/>
    <w:rsid w:val="009055BF"/>
    <w:rsid w:val="009065AE"/>
    <w:rsid w:val="00906E42"/>
    <w:rsid w:val="00910B32"/>
    <w:rsid w:val="009150A1"/>
    <w:rsid w:val="00915406"/>
    <w:rsid w:val="009177AD"/>
    <w:rsid w:val="0092032F"/>
    <w:rsid w:val="0092061B"/>
    <w:rsid w:val="00920A45"/>
    <w:rsid w:val="0092410F"/>
    <w:rsid w:val="009242E7"/>
    <w:rsid w:val="009246BE"/>
    <w:rsid w:val="009368EF"/>
    <w:rsid w:val="00936EA3"/>
    <w:rsid w:val="00947105"/>
    <w:rsid w:val="00951A8E"/>
    <w:rsid w:val="0096074F"/>
    <w:rsid w:val="00962B5C"/>
    <w:rsid w:val="0096355D"/>
    <w:rsid w:val="00973857"/>
    <w:rsid w:val="00973F7A"/>
    <w:rsid w:val="009742FE"/>
    <w:rsid w:val="0097474A"/>
    <w:rsid w:val="0097507E"/>
    <w:rsid w:val="00975163"/>
    <w:rsid w:val="009761F0"/>
    <w:rsid w:val="00976252"/>
    <w:rsid w:val="00977558"/>
    <w:rsid w:val="009825B1"/>
    <w:rsid w:val="00982B0C"/>
    <w:rsid w:val="00985741"/>
    <w:rsid w:val="00996278"/>
    <w:rsid w:val="00996F42"/>
    <w:rsid w:val="009974F7"/>
    <w:rsid w:val="009979D2"/>
    <w:rsid w:val="009A01A0"/>
    <w:rsid w:val="009A4095"/>
    <w:rsid w:val="009A6B97"/>
    <w:rsid w:val="009B35F7"/>
    <w:rsid w:val="009B4F57"/>
    <w:rsid w:val="009B5E05"/>
    <w:rsid w:val="009B630E"/>
    <w:rsid w:val="009C2615"/>
    <w:rsid w:val="009C2A58"/>
    <w:rsid w:val="009C4A35"/>
    <w:rsid w:val="009C4BB6"/>
    <w:rsid w:val="009C6121"/>
    <w:rsid w:val="009C74A2"/>
    <w:rsid w:val="009D0147"/>
    <w:rsid w:val="009D287F"/>
    <w:rsid w:val="009D440E"/>
    <w:rsid w:val="009D4BC1"/>
    <w:rsid w:val="009D4F88"/>
    <w:rsid w:val="009F6A7C"/>
    <w:rsid w:val="00A0037D"/>
    <w:rsid w:val="00A009E3"/>
    <w:rsid w:val="00A01E35"/>
    <w:rsid w:val="00A02CDC"/>
    <w:rsid w:val="00A061C4"/>
    <w:rsid w:val="00A06EBC"/>
    <w:rsid w:val="00A1380F"/>
    <w:rsid w:val="00A163B8"/>
    <w:rsid w:val="00A21515"/>
    <w:rsid w:val="00A21BC3"/>
    <w:rsid w:val="00A21DF0"/>
    <w:rsid w:val="00A22FD9"/>
    <w:rsid w:val="00A23AD2"/>
    <w:rsid w:val="00A23F31"/>
    <w:rsid w:val="00A23FA0"/>
    <w:rsid w:val="00A25CB8"/>
    <w:rsid w:val="00A31916"/>
    <w:rsid w:val="00A32DB3"/>
    <w:rsid w:val="00A35D09"/>
    <w:rsid w:val="00A4218E"/>
    <w:rsid w:val="00A441F9"/>
    <w:rsid w:val="00A445D7"/>
    <w:rsid w:val="00A45259"/>
    <w:rsid w:val="00A461A2"/>
    <w:rsid w:val="00A467E2"/>
    <w:rsid w:val="00A56D84"/>
    <w:rsid w:val="00A62E42"/>
    <w:rsid w:val="00A70FA5"/>
    <w:rsid w:val="00A760CE"/>
    <w:rsid w:val="00A77BB5"/>
    <w:rsid w:val="00A83030"/>
    <w:rsid w:val="00A86E6C"/>
    <w:rsid w:val="00A92AA4"/>
    <w:rsid w:val="00A92CDB"/>
    <w:rsid w:val="00A931B7"/>
    <w:rsid w:val="00AA1B88"/>
    <w:rsid w:val="00AA2807"/>
    <w:rsid w:val="00AA3380"/>
    <w:rsid w:val="00AA3F27"/>
    <w:rsid w:val="00AA4214"/>
    <w:rsid w:val="00AA4FF2"/>
    <w:rsid w:val="00AB0CCE"/>
    <w:rsid w:val="00AB2EA9"/>
    <w:rsid w:val="00AB37D2"/>
    <w:rsid w:val="00AB3F99"/>
    <w:rsid w:val="00AB5A3F"/>
    <w:rsid w:val="00AC3A73"/>
    <w:rsid w:val="00AC7DE6"/>
    <w:rsid w:val="00AD4339"/>
    <w:rsid w:val="00AD7204"/>
    <w:rsid w:val="00AF11EB"/>
    <w:rsid w:val="00AF1F63"/>
    <w:rsid w:val="00AF497C"/>
    <w:rsid w:val="00AF4DB7"/>
    <w:rsid w:val="00AF5EF8"/>
    <w:rsid w:val="00B06FA8"/>
    <w:rsid w:val="00B07C7F"/>
    <w:rsid w:val="00B11AE8"/>
    <w:rsid w:val="00B20802"/>
    <w:rsid w:val="00B21196"/>
    <w:rsid w:val="00B22A4F"/>
    <w:rsid w:val="00B26F67"/>
    <w:rsid w:val="00B3716B"/>
    <w:rsid w:val="00B40929"/>
    <w:rsid w:val="00B40ECE"/>
    <w:rsid w:val="00B41BBB"/>
    <w:rsid w:val="00B41FBA"/>
    <w:rsid w:val="00B4474E"/>
    <w:rsid w:val="00B521A3"/>
    <w:rsid w:val="00B5333D"/>
    <w:rsid w:val="00B5604C"/>
    <w:rsid w:val="00B56065"/>
    <w:rsid w:val="00B60428"/>
    <w:rsid w:val="00B60FD4"/>
    <w:rsid w:val="00B63871"/>
    <w:rsid w:val="00B66756"/>
    <w:rsid w:val="00B7017D"/>
    <w:rsid w:val="00B75A30"/>
    <w:rsid w:val="00B76E16"/>
    <w:rsid w:val="00B77BB8"/>
    <w:rsid w:val="00B77D71"/>
    <w:rsid w:val="00B80159"/>
    <w:rsid w:val="00B81BD7"/>
    <w:rsid w:val="00B83CB1"/>
    <w:rsid w:val="00B9109F"/>
    <w:rsid w:val="00B91B6D"/>
    <w:rsid w:val="00B93F86"/>
    <w:rsid w:val="00B95F2F"/>
    <w:rsid w:val="00BA0FD2"/>
    <w:rsid w:val="00BA3329"/>
    <w:rsid w:val="00BA600D"/>
    <w:rsid w:val="00BA7EC2"/>
    <w:rsid w:val="00BC2005"/>
    <w:rsid w:val="00BC35F1"/>
    <w:rsid w:val="00BC508E"/>
    <w:rsid w:val="00BC5AED"/>
    <w:rsid w:val="00BD352E"/>
    <w:rsid w:val="00BD4375"/>
    <w:rsid w:val="00BD57F0"/>
    <w:rsid w:val="00BD5DFE"/>
    <w:rsid w:val="00BE1D27"/>
    <w:rsid w:val="00BE2A4B"/>
    <w:rsid w:val="00BE2C29"/>
    <w:rsid w:val="00BE2DA8"/>
    <w:rsid w:val="00BE468E"/>
    <w:rsid w:val="00BE4B1E"/>
    <w:rsid w:val="00BF2C54"/>
    <w:rsid w:val="00BF6C41"/>
    <w:rsid w:val="00BF6EF9"/>
    <w:rsid w:val="00BF73F8"/>
    <w:rsid w:val="00C02617"/>
    <w:rsid w:val="00C02A49"/>
    <w:rsid w:val="00C06A9F"/>
    <w:rsid w:val="00C13787"/>
    <w:rsid w:val="00C13925"/>
    <w:rsid w:val="00C15D7E"/>
    <w:rsid w:val="00C22D32"/>
    <w:rsid w:val="00C24913"/>
    <w:rsid w:val="00C24A3C"/>
    <w:rsid w:val="00C26E09"/>
    <w:rsid w:val="00C347AE"/>
    <w:rsid w:val="00C40895"/>
    <w:rsid w:val="00C45592"/>
    <w:rsid w:val="00C46C13"/>
    <w:rsid w:val="00C47092"/>
    <w:rsid w:val="00C470A9"/>
    <w:rsid w:val="00C50689"/>
    <w:rsid w:val="00C51C60"/>
    <w:rsid w:val="00C60760"/>
    <w:rsid w:val="00C62C4E"/>
    <w:rsid w:val="00C62F78"/>
    <w:rsid w:val="00C65D53"/>
    <w:rsid w:val="00C65EE0"/>
    <w:rsid w:val="00C677E1"/>
    <w:rsid w:val="00C706F7"/>
    <w:rsid w:val="00C72E0F"/>
    <w:rsid w:val="00C76853"/>
    <w:rsid w:val="00C84EAB"/>
    <w:rsid w:val="00C864B2"/>
    <w:rsid w:val="00C86F77"/>
    <w:rsid w:val="00C9568F"/>
    <w:rsid w:val="00CA3069"/>
    <w:rsid w:val="00CB0DEB"/>
    <w:rsid w:val="00CB2BF3"/>
    <w:rsid w:val="00CB75E1"/>
    <w:rsid w:val="00CC0CB4"/>
    <w:rsid w:val="00CC1D9A"/>
    <w:rsid w:val="00CC1E3F"/>
    <w:rsid w:val="00CC670A"/>
    <w:rsid w:val="00CD0F30"/>
    <w:rsid w:val="00CD101C"/>
    <w:rsid w:val="00CD184A"/>
    <w:rsid w:val="00CD33F7"/>
    <w:rsid w:val="00CD6221"/>
    <w:rsid w:val="00CE136C"/>
    <w:rsid w:val="00CE25CD"/>
    <w:rsid w:val="00CE5391"/>
    <w:rsid w:val="00CE7363"/>
    <w:rsid w:val="00CF1F70"/>
    <w:rsid w:val="00CF5C51"/>
    <w:rsid w:val="00CF68FE"/>
    <w:rsid w:val="00CF7AD0"/>
    <w:rsid w:val="00CF7E83"/>
    <w:rsid w:val="00D021F9"/>
    <w:rsid w:val="00D04481"/>
    <w:rsid w:val="00D0482A"/>
    <w:rsid w:val="00D05688"/>
    <w:rsid w:val="00D11A0F"/>
    <w:rsid w:val="00D11EFB"/>
    <w:rsid w:val="00D13E7C"/>
    <w:rsid w:val="00D16EFB"/>
    <w:rsid w:val="00D177F4"/>
    <w:rsid w:val="00D17FE9"/>
    <w:rsid w:val="00D20571"/>
    <w:rsid w:val="00D21DC1"/>
    <w:rsid w:val="00D22D32"/>
    <w:rsid w:val="00D24051"/>
    <w:rsid w:val="00D2539A"/>
    <w:rsid w:val="00D27BC8"/>
    <w:rsid w:val="00D30EF2"/>
    <w:rsid w:val="00D32ABC"/>
    <w:rsid w:val="00D336D5"/>
    <w:rsid w:val="00D41210"/>
    <w:rsid w:val="00D44441"/>
    <w:rsid w:val="00D458C4"/>
    <w:rsid w:val="00D47D6B"/>
    <w:rsid w:val="00D5592E"/>
    <w:rsid w:val="00D57973"/>
    <w:rsid w:val="00D57B5A"/>
    <w:rsid w:val="00D61423"/>
    <w:rsid w:val="00D62029"/>
    <w:rsid w:val="00D678FB"/>
    <w:rsid w:val="00D71DF4"/>
    <w:rsid w:val="00D75A58"/>
    <w:rsid w:val="00D82F90"/>
    <w:rsid w:val="00D844A9"/>
    <w:rsid w:val="00D868A8"/>
    <w:rsid w:val="00D9138A"/>
    <w:rsid w:val="00D91F10"/>
    <w:rsid w:val="00D9257C"/>
    <w:rsid w:val="00D970B9"/>
    <w:rsid w:val="00D97827"/>
    <w:rsid w:val="00DA707E"/>
    <w:rsid w:val="00DB0C19"/>
    <w:rsid w:val="00DB5123"/>
    <w:rsid w:val="00DC1D97"/>
    <w:rsid w:val="00DC3F32"/>
    <w:rsid w:val="00DC5A21"/>
    <w:rsid w:val="00DC76F3"/>
    <w:rsid w:val="00DD132C"/>
    <w:rsid w:val="00DD2379"/>
    <w:rsid w:val="00DD2442"/>
    <w:rsid w:val="00DD3835"/>
    <w:rsid w:val="00DD7127"/>
    <w:rsid w:val="00DE1A44"/>
    <w:rsid w:val="00DE51C3"/>
    <w:rsid w:val="00DF04D0"/>
    <w:rsid w:val="00DF121D"/>
    <w:rsid w:val="00DF12B2"/>
    <w:rsid w:val="00DF5434"/>
    <w:rsid w:val="00E009CF"/>
    <w:rsid w:val="00E03D5F"/>
    <w:rsid w:val="00E04406"/>
    <w:rsid w:val="00E07351"/>
    <w:rsid w:val="00E10842"/>
    <w:rsid w:val="00E12490"/>
    <w:rsid w:val="00E14AA7"/>
    <w:rsid w:val="00E15D3B"/>
    <w:rsid w:val="00E16EB7"/>
    <w:rsid w:val="00E21EE6"/>
    <w:rsid w:val="00E22818"/>
    <w:rsid w:val="00E240DC"/>
    <w:rsid w:val="00E26E00"/>
    <w:rsid w:val="00E275C0"/>
    <w:rsid w:val="00E27FE0"/>
    <w:rsid w:val="00E31087"/>
    <w:rsid w:val="00E31F22"/>
    <w:rsid w:val="00E32BAA"/>
    <w:rsid w:val="00E456DC"/>
    <w:rsid w:val="00E4570E"/>
    <w:rsid w:val="00E45CF3"/>
    <w:rsid w:val="00E475C7"/>
    <w:rsid w:val="00E4788F"/>
    <w:rsid w:val="00E52B35"/>
    <w:rsid w:val="00E548BE"/>
    <w:rsid w:val="00E553E4"/>
    <w:rsid w:val="00E60979"/>
    <w:rsid w:val="00E61FC8"/>
    <w:rsid w:val="00E622BD"/>
    <w:rsid w:val="00E63243"/>
    <w:rsid w:val="00E65347"/>
    <w:rsid w:val="00E72345"/>
    <w:rsid w:val="00E72ACD"/>
    <w:rsid w:val="00E72DBD"/>
    <w:rsid w:val="00E72E89"/>
    <w:rsid w:val="00E72FD9"/>
    <w:rsid w:val="00E73E9E"/>
    <w:rsid w:val="00E75DFA"/>
    <w:rsid w:val="00E76E06"/>
    <w:rsid w:val="00E77112"/>
    <w:rsid w:val="00E80C87"/>
    <w:rsid w:val="00E819D5"/>
    <w:rsid w:val="00E82DDC"/>
    <w:rsid w:val="00E830A3"/>
    <w:rsid w:val="00E8718E"/>
    <w:rsid w:val="00E875AB"/>
    <w:rsid w:val="00E90415"/>
    <w:rsid w:val="00E92133"/>
    <w:rsid w:val="00E923F2"/>
    <w:rsid w:val="00E92D5D"/>
    <w:rsid w:val="00E96188"/>
    <w:rsid w:val="00E976BC"/>
    <w:rsid w:val="00EA0E55"/>
    <w:rsid w:val="00EA419D"/>
    <w:rsid w:val="00EA472E"/>
    <w:rsid w:val="00EA7261"/>
    <w:rsid w:val="00EB1B2E"/>
    <w:rsid w:val="00EB4374"/>
    <w:rsid w:val="00EB5363"/>
    <w:rsid w:val="00EB578E"/>
    <w:rsid w:val="00EB793D"/>
    <w:rsid w:val="00EB7FEE"/>
    <w:rsid w:val="00EC0017"/>
    <w:rsid w:val="00EC311F"/>
    <w:rsid w:val="00EC3C8E"/>
    <w:rsid w:val="00EC7CAE"/>
    <w:rsid w:val="00ED4D31"/>
    <w:rsid w:val="00ED5DF4"/>
    <w:rsid w:val="00EE054D"/>
    <w:rsid w:val="00EE1838"/>
    <w:rsid w:val="00EE1BB7"/>
    <w:rsid w:val="00EE271A"/>
    <w:rsid w:val="00EE3D6B"/>
    <w:rsid w:val="00EE7AC3"/>
    <w:rsid w:val="00EF0D84"/>
    <w:rsid w:val="00EF52CD"/>
    <w:rsid w:val="00EF5B7D"/>
    <w:rsid w:val="00EF6DD3"/>
    <w:rsid w:val="00F05799"/>
    <w:rsid w:val="00F130D9"/>
    <w:rsid w:val="00F14E1B"/>
    <w:rsid w:val="00F16B5C"/>
    <w:rsid w:val="00F17D6D"/>
    <w:rsid w:val="00F237DE"/>
    <w:rsid w:val="00F334AB"/>
    <w:rsid w:val="00F3450A"/>
    <w:rsid w:val="00F357D1"/>
    <w:rsid w:val="00F408BD"/>
    <w:rsid w:val="00F4364A"/>
    <w:rsid w:val="00F53185"/>
    <w:rsid w:val="00F562D8"/>
    <w:rsid w:val="00F569A5"/>
    <w:rsid w:val="00F56DAD"/>
    <w:rsid w:val="00F629A0"/>
    <w:rsid w:val="00F70AA9"/>
    <w:rsid w:val="00F71764"/>
    <w:rsid w:val="00F71A3F"/>
    <w:rsid w:val="00F71D75"/>
    <w:rsid w:val="00F746BD"/>
    <w:rsid w:val="00F81AA4"/>
    <w:rsid w:val="00F8283C"/>
    <w:rsid w:val="00F83F0F"/>
    <w:rsid w:val="00F87E2F"/>
    <w:rsid w:val="00F9232E"/>
    <w:rsid w:val="00F95982"/>
    <w:rsid w:val="00FA419E"/>
    <w:rsid w:val="00FA5098"/>
    <w:rsid w:val="00FB5F2F"/>
    <w:rsid w:val="00FC2D60"/>
    <w:rsid w:val="00FC7E0E"/>
    <w:rsid w:val="00FD0AC3"/>
    <w:rsid w:val="00FD16C0"/>
    <w:rsid w:val="00FD1F43"/>
    <w:rsid w:val="00FD5917"/>
    <w:rsid w:val="00FD66C8"/>
    <w:rsid w:val="00FD6910"/>
    <w:rsid w:val="00FD7696"/>
    <w:rsid w:val="00FE0570"/>
    <w:rsid w:val="00FE58C3"/>
    <w:rsid w:val="00FE7AB1"/>
    <w:rsid w:val="00FF137E"/>
    <w:rsid w:val="00FF195F"/>
    <w:rsid w:val="00FF6C2F"/>
    <w:rsid w:val="00FF749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o:shapelayout v:ext="edit">
      <o:idmap v:ext="edit" data="1"/>
    </o:shapelayout>
  </w:shapeDefaults>
  <w:decimalSymbol w:val="."/>
  <w:listSeparator w:val=","/>
  <w14:docId w14:val="52531A6F"/>
  <w15:docId w15:val="{64163F91-EAE9-45F3-9A2C-BADFE325C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73F7A"/>
    <w:pPr>
      <w:widowControl w:val="0"/>
    </w:pPr>
    <w:rPr>
      <w:rFonts w:ascii="Arial" w:hAnsi="Arial"/>
      <w:snapToGrid w:val="0"/>
      <w:sz w:val="24"/>
    </w:rPr>
  </w:style>
  <w:style w:type="paragraph" w:styleId="Heading1">
    <w:name w:val="heading 1"/>
    <w:basedOn w:val="Normal"/>
    <w:next w:val="Normal"/>
    <w:qFormat/>
    <w:rsid w:val="00973F7A"/>
    <w:pPr>
      <w:keepNext/>
      <w:jc w:val="center"/>
      <w:outlineLvl w:val="0"/>
    </w:pPr>
    <w:rPr>
      <w:u w:val="single"/>
    </w:rPr>
  </w:style>
  <w:style w:type="paragraph" w:styleId="Heading2">
    <w:name w:val="heading 2"/>
    <w:basedOn w:val="Normal"/>
    <w:next w:val="Normal"/>
    <w:qFormat/>
    <w:rsid w:val="00973F7A"/>
    <w:pPr>
      <w:keepNext/>
      <w:tabs>
        <w:tab w:val="center" w:pos="6570"/>
        <w:tab w:val="left" w:pos="7290"/>
        <w:tab w:val="left" w:pos="8010"/>
        <w:tab w:val="left" w:pos="8730"/>
        <w:tab w:val="left" w:pos="9450"/>
        <w:tab w:val="left" w:pos="10170"/>
        <w:tab w:val="left" w:pos="10890"/>
        <w:tab w:val="left" w:pos="11610"/>
        <w:tab w:val="left" w:pos="12330"/>
        <w:tab w:val="left" w:pos="13050"/>
      </w:tabs>
      <w:jc w:val="center"/>
      <w:outlineLvl w:val="1"/>
    </w:pPr>
    <w:rPr>
      <w:color w:val="000000"/>
      <w:u w:val="single"/>
    </w:rPr>
  </w:style>
  <w:style w:type="paragraph" w:styleId="Heading3">
    <w:name w:val="heading 3"/>
    <w:basedOn w:val="Normal"/>
    <w:next w:val="Normal"/>
    <w:qFormat/>
    <w:rsid w:val="00973F7A"/>
    <w:pPr>
      <w:keepNext/>
      <w:jc w:val="center"/>
      <w:outlineLvl w:val="2"/>
    </w:pPr>
    <w:rPr>
      <w:b/>
    </w:rPr>
  </w:style>
  <w:style w:type="paragraph" w:styleId="Heading4">
    <w:name w:val="heading 4"/>
    <w:basedOn w:val="Normal"/>
    <w:next w:val="Normal"/>
    <w:qFormat/>
    <w:rsid w:val="00973F7A"/>
    <w:pPr>
      <w:keepNext/>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outlineLvl w:val="3"/>
    </w:pPr>
    <w:rPr>
      <w:sz w:val="1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73F7A"/>
  </w:style>
  <w:style w:type="paragraph" w:customStyle="1" w:styleId="DSLEVEL4">
    <w:name w:val="DS LEVEL 4"/>
    <w:basedOn w:val="Normal"/>
    <w:rsid w:val="00973F7A"/>
    <w:pPr>
      <w:numPr>
        <w:ilvl w:val="3"/>
        <w:numId w:val="1"/>
      </w:numPr>
      <w:ind w:left="1440"/>
      <w:outlineLvl w:val="3"/>
    </w:pPr>
  </w:style>
  <w:style w:type="paragraph" w:customStyle="1" w:styleId="DSLEVEL5">
    <w:name w:val="DS LEVEL 5"/>
    <w:basedOn w:val="Normal"/>
    <w:rsid w:val="00973F7A"/>
    <w:pPr>
      <w:numPr>
        <w:ilvl w:val="4"/>
        <w:numId w:val="1"/>
      </w:numPr>
      <w:ind w:left="2160"/>
      <w:outlineLvl w:val="4"/>
    </w:pPr>
  </w:style>
  <w:style w:type="paragraph" w:customStyle="1" w:styleId="Level1">
    <w:name w:val="Level 1"/>
    <w:basedOn w:val="Normal"/>
    <w:rsid w:val="00973F7A"/>
    <w:pPr>
      <w:numPr>
        <w:numId w:val="5"/>
      </w:numPr>
      <w:outlineLvl w:val="0"/>
    </w:pPr>
  </w:style>
  <w:style w:type="paragraph" w:customStyle="1" w:styleId="Level5">
    <w:name w:val="Level 5"/>
    <w:basedOn w:val="Normal"/>
    <w:rsid w:val="00973F7A"/>
    <w:pPr>
      <w:numPr>
        <w:ilvl w:val="4"/>
        <w:numId w:val="2"/>
      </w:numPr>
      <w:ind w:left="3600" w:hanging="720"/>
      <w:outlineLvl w:val="4"/>
    </w:pPr>
  </w:style>
  <w:style w:type="paragraph" w:customStyle="1" w:styleId="Level3">
    <w:name w:val="Level 3"/>
    <w:basedOn w:val="Normal"/>
    <w:rsid w:val="00973F7A"/>
    <w:pPr>
      <w:numPr>
        <w:ilvl w:val="2"/>
        <w:numId w:val="4"/>
      </w:numPr>
      <w:outlineLvl w:val="2"/>
    </w:pPr>
  </w:style>
  <w:style w:type="paragraph" w:customStyle="1" w:styleId="Level2">
    <w:name w:val="Level 2"/>
    <w:basedOn w:val="Normal"/>
    <w:rsid w:val="00973F7A"/>
    <w:pPr>
      <w:numPr>
        <w:ilvl w:val="1"/>
        <w:numId w:val="3"/>
      </w:numPr>
      <w:ind w:left="1440" w:hanging="720"/>
      <w:outlineLvl w:val="1"/>
    </w:pPr>
  </w:style>
  <w:style w:type="paragraph" w:customStyle="1" w:styleId="Level4">
    <w:name w:val="Level 4"/>
    <w:basedOn w:val="Normal"/>
    <w:rsid w:val="00973F7A"/>
    <w:pPr>
      <w:numPr>
        <w:ilvl w:val="3"/>
        <w:numId w:val="2"/>
      </w:numPr>
      <w:ind w:left="2880" w:hanging="720"/>
      <w:outlineLvl w:val="3"/>
    </w:pPr>
  </w:style>
  <w:style w:type="paragraph" w:styleId="Header">
    <w:name w:val="header"/>
    <w:basedOn w:val="Normal"/>
    <w:link w:val="HeaderChar"/>
    <w:rsid w:val="00973F7A"/>
    <w:pPr>
      <w:tabs>
        <w:tab w:val="center" w:pos="4320"/>
        <w:tab w:val="right" w:pos="8640"/>
      </w:tabs>
    </w:pPr>
  </w:style>
  <w:style w:type="paragraph" w:styleId="Footer">
    <w:name w:val="footer"/>
    <w:basedOn w:val="Normal"/>
    <w:rsid w:val="00973F7A"/>
    <w:pPr>
      <w:tabs>
        <w:tab w:val="center" w:pos="4320"/>
        <w:tab w:val="right" w:pos="8640"/>
      </w:tabs>
      <w:jc w:val="center"/>
    </w:pPr>
  </w:style>
  <w:style w:type="paragraph" w:styleId="BodyText">
    <w:name w:val="Body Text"/>
    <w:basedOn w:val="Normal"/>
    <w:rsid w:val="00973F7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b/>
    </w:rPr>
  </w:style>
  <w:style w:type="paragraph" w:styleId="BodyTextIndent">
    <w:name w:val="Body Text Indent"/>
    <w:basedOn w:val="Normal"/>
    <w:rsid w:val="00973F7A"/>
    <w:pPr>
      <w:ind w:left="720"/>
    </w:pPr>
  </w:style>
  <w:style w:type="paragraph" w:styleId="BodyTextIndent2">
    <w:name w:val="Body Text Indent 2"/>
    <w:basedOn w:val="Normal"/>
    <w:rsid w:val="00973F7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jc w:val="both"/>
    </w:pPr>
  </w:style>
  <w:style w:type="paragraph" w:styleId="BodyTextIndent3">
    <w:name w:val="Body Text Indent 3"/>
    <w:basedOn w:val="Normal"/>
    <w:rsid w:val="00973F7A"/>
    <w:pPr>
      <w:ind w:left="720" w:hanging="720"/>
    </w:pPr>
  </w:style>
  <w:style w:type="character" w:styleId="PageNumber">
    <w:name w:val="page number"/>
    <w:basedOn w:val="DefaultParagraphFont"/>
    <w:rsid w:val="00973F7A"/>
  </w:style>
  <w:style w:type="paragraph" w:styleId="BodyText2">
    <w:name w:val="Body Text 2"/>
    <w:basedOn w:val="Normal"/>
    <w:rsid w:val="00973F7A"/>
    <w:rPr>
      <w:b/>
    </w:rPr>
  </w:style>
  <w:style w:type="paragraph" w:styleId="BodyText3">
    <w:name w:val="Body Text 3"/>
    <w:basedOn w:val="Normal"/>
    <w:rsid w:val="00973F7A"/>
    <w:pPr>
      <w:tabs>
        <w:tab w:val="left" w:pos="1440"/>
      </w:tabs>
    </w:pPr>
    <w:rPr>
      <w:color w:val="000000"/>
    </w:rPr>
  </w:style>
  <w:style w:type="character" w:customStyle="1" w:styleId="EmailStyle32">
    <w:name w:val="EmailStyle32"/>
    <w:basedOn w:val="DefaultParagraphFont"/>
    <w:semiHidden/>
    <w:rsid w:val="00973F7A"/>
    <w:rPr>
      <w:rFonts w:ascii="Arial" w:hAnsi="Arial" w:cs="Arial"/>
      <w:color w:val="000000"/>
      <w:sz w:val="20"/>
    </w:rPr>
  </w:style>
  <w:style w:type="paragraph" w:styleId="BalloonText">
    <w:name w:val="Balloon Text"/>
    <w:basedOn w:val="Normal"/>
    <w:semiHidden/>
    <w:rsid w:val="0032755E"/>
    <w:rPr>
      <w:rFonts w:ascii="Tahoma" w:hAnsi="Tahoma" w:cs="Tahoma"/>
      <w:sz w:val="16"/>
      <w:szCs w:val="16"/>
    </w:rPr>
  </w:style>
  <w:style w:type="paragraph" w:styleId="NormalIndent">
    <w:name w:val="Normal Indent"/>
    <w:basedOn w:val="Normal"/>
    <w:rsid w:val="007E5622"/>
    <w:pPr>
      <w:widowControl/>
      <w:ind w:left="720"/>
    </w:pPr>
    <w:rPr>
      <w:rFonts w:ascii="Courier" w:hAnsi="Courier"/>
      <w:snapToGrid/>
      <w:sz w:val="20"/>
    </w:rPr>
  </w:style>
  <w:style w:type="paragraph" w:customStyle="1" w:styleId="Left11">
    <w:name w:val="Left1.1"/>
    <w:basedOn w:val="Normal"/>
    <w:rsid w:val="00343374"/>
    <w:pPr>
      <w:keepLines/>
      <w:widowControl/>
      <w:tabs>
        <w:tab w:val="left" w:pos="540"/>
      </w:tabs>
      <w:suppressAutoHyphens/>
      <w:spacing w:after="240" w:line="240" w:lineRule="exact"/>
      <w:ind w:left="547" w:hanging="547"/>
    </w:pPr>
    <w:rPr>
      <w:rFonts w:ascii="Times New Roman" w:hAnsi="Times New Roman"/>
      <w:snapToGrid/>
    </w:rPr>
  </w:style>
  <w:style w:type="paragraph" w:customStyle="1" w:styleId="Left11x">
    <w:name w:val="Left1.1x"/>
    <w:basedOn w:val="BodyTextIndent3"/>
    <w:rsid w:val="00343374"/>
    <w:pPr>
      <w:widowControl/>
      <w:tabs>
        <w:tab w:val="left" w:pos="1260"/>
      </w:tabs>
      <w:spacing w:after="120" w:line="240" w:lineRule="exact"/>
      <w:ind w:left="1267"/>
    </w:pPr>
    <w:rPr>
      <w:rFonts w:ascii="Times New Roman" w:hAnsi="Times New Roman"/>
      <w:snapToGrid/>
    </w:rPr>
  </w:style>
  <w:style w:type="paragraph" w:customStyle="1" w:styleId="Left11x-1">
    <w:name w:val="Left1.1.x-1"/>
    <w:basedOn w:val="BodyTextIndent3"/>
    <w:rsid w:val="00343374"/>
    <w:pPr>
      <w:widowControl/>
      <w:tabs>
        <w:tab w:val="left" w:pos="1620"/>
      </w:tabs>
      <w:spacing w:after="120" w:line="240" w:lineRule="exact"/>
      <w:ind w:left="1627" w:hanging="547"/>
    </w:pPr>
    <w:rPr>
      <w:rFonts w:ascii="Times New Roman" w:hAnsi="Times New Roman"/>
      <w:snapToGrid/>
    </w:rPr>
  </w:style>
  <w:style w:type="paragraph" w:customStyle="1" w:styleId="Left11x-1-x">
    <w:name w:val="Left1.1.x-1-x"/>
    <w:basedOn w:val="Left11x-1"/>
    <w:rsid w:val="00343374"/>
    <w:pPr>
      <w:tabs>
        <w:tab w:val="clear" w:pos="1620"/>
        <w:tab w:val="left" w:pos="2160"/>
      </w:tabs>
      <w:ind w:left="2160"/>
    </w:pPr>
    <w:rPr>
      <w:snapToGrid w:val="0"/>
    </w:rPr>
  </w:style>
  <w:style w:type="character" w:styleId="Hyperlink">
    <w:name w:val="Hyperlink"/>
    <w:basedOn w:val="DefaultParagraphFont"/>
    <w:rsid w:val="00662DE7"/>
    <w:rPr>
      <w:color w:val="0000FF"/>
      <w:u w:val="single"/>
    </w:rPr>
  </w:style>
  <w:style w:type="paragraph" w:customStyle="1" w:styleId="SPECText9">
    <w:name w:val="SPECText[9]"/>
    <w:basedOn w:val="Normal"/>
    <w:rsid w:val="00FD6910"/>
    <w:pPr>
      <w:widowControl/>
      <w:numPr>
        <w:ilvl w:val="8"/>
        <w:numId w:val="10"/>
      </w:numPr>
      <w:snapToGrid w:val="0"/>
      <w:outlineLvl w:val="8"/>
    </w:pPr>
    <w:rPr>
      <w:rFonts w:ascii="Times New Roman" w:hAnsi="Times New Roman"/>
      <w:snapToGrid/>
      <w:sz w:val="22"/>
    </w:rPr>
  </w:style>
  <w:style w:type="paragraph" w:customStyle="1" w:styleId="SPECText1">
    <w:name w:val="SPECText[1]"/>
    <w:basedOn w:val="Normal"/>
    <w:rsid w:val="00FD6910"/>
    <w:pPr>
      <w:keepNext/>
      <w:widowControl/>
      <w:numPr>
        <w:numId w:val="10"/>
      </w:numPr>
      <w:snapToGrid w:val="0"/>
      <w:spacing w:before="480"/>
      <w:outlineLvl w:val="0"/>
    </w:pPr>
    <w:rPr>
      <w:rFonts w:ascii="Times New Roman" w:hAnsi="Times New Roman"/>
      <w:snapToGrid/>
      <w:sz w:val="22"/>
    </w:rPr>
  </w:style>
  <w:style w:type="paragraph" w:customStyle="1" w:styleId="SPECText2">
    <w:name w:val="SPECText[2]"/>
    <w:basedOn w:val="Normal"/>
    <w:rsid w:val="00FD6910"/>
    <w:pPr>
      <w:keepNext/>
      <w:widowControl/>
      <w:numPr>
        <w:ilvl w:val="1"/>
        <w:numId w:val="10"/>
      </w:numPr>
      <w:snapToGrid w:val="0"/>
      <w:spacing w:before="240"/>
      <w:outlineLvl w:val="1"/>
    </w:pPr>
    <w:rPr>
      <w:rFonts w:ascii="Times New Roman" w:hAnsi="Times New Roman"/>
      <w:snapToGrid/>
      <w:sz w:val="22"/>
    </w:rPr>
  </w:style>
  <w:style w:type="paragraph" w:customStyle="1" w:styleId="SPECText3">
    <w:name w:val="SPECText[3]"/>
    <w:basedOn w:val="Normal"/>
    <w:rsid w:val="00FD6910"/>
    <w:pPr>
      <w:widowControl/>
      <w:numPr>
        <w:ilvl w:val="2"/>
        <w:numId w:val="10"/>
      </w:numPr>
      <w:snapToGrid w:val="0"/>
      <w:spacing w:before="240"/>
      <w:outlineLvl w:val="2"/>
    </w:pPr>
    <w:rPr>
      <w:rFonts w:ascii="Times New Roman" w:hAnsi="Times New Roman"/>
      <w:snapToGrid/>
      <w:sz w:val="22"/>
    </w:rPr>
  </w:style>
  <w:style w:type="paragraph" w:customStyle="1" w:styleId="SPECText4">
    <w:name w:val="SPECText[4]"/>
    <w:basedOn w:val="Normal"/>
    <w:rsid w:val="00FD6910"/>
    <w:pPr>
      <w:widowControl/>
      <w:numPr>
        <w:ilvl w:val="3"/>
        <w:numId w:val="10"/>
      </w:numPr>
      <w:snapToGrid w:val="0"/>
      <w:outlineLvl w:val="3"/>
    </w:pPr>
    <w:rPr>
      <w:rFonts w:ascii="Times New Roman" w:hAnsi="Times New Roman"/>
      <w:snapToGrid/>
      <w:sz w:val="22"/>
    </w:rPr>
  </w:style>
  <w:style w:type="paragraph" w:customStyle="1" w:styleId="SPECText5">
    <w:name w:val="SPECText[5]"/>
    <w:basedOn w:val="Normal"/>
    <w:rsid w:val="00FD6910"/>
    <w:pPr>
      <w:widowControl/>
      <w:numPr>
        <w:ilvl w:val="4"/>
        <w:numId w:val="10"/>
      </w:numPr>
      <w:snapToGrid w:val="0"/>
      <w:outlineLvl w:val="4"/>
    </w:pPr>
    <w:rPr>
      <w:rFonts w:ascii="Times New Roman" w:hAnsi="Times New Roman"/>
      <w:snapToGrid/>
      <w:sz w:val="22"/>
    </w:rPr>
  </w:style>
  <w:style w:type="paragraph" w:customStyle="1" w:styleId="SPECText6">
    <w:name w:val="SPECText[6]"/>
    <w:basedOn w:val="Normal"/>
    <w:rsid w:val="00FD6910"/>
    <w:pPr>
      <w:widowControl/>
      <w:numPr>
        <w:ilvl w:val="5"/>
        <w:numId w:val="10"/>
      </w:numPr>
      <w:snapToGrid w:val="0"/>
      <w:outlineLvl w:val="5"/>
    </w:pPr>
    <w:rPr>
      <w:rFonts w:ascii="Times New Roman" w:hAnsi="Times New Roman"/>
      <w:snapToGrid/>
      <w:sz w:val="22"/>
    </w:rPr>
  </w:style>
  <w:style w:type="paragraph" w:customStyle="1" w:styleId="SPECText7">
    <w:name w:val="SPECText[7]"/>
    <w:basedOn w:val="Normal"/>
    <w:rsid w:val="00FD6910"/>
    <w:pPr>
      <w:widowControl/>
      <w:numPr>
        <w:ilvl w:val="6"/>
        <w:numId w:val="10"/>
      </w:numPr>
      <w:snapToGrid w:val="0"/>
      <w:outlineLvl w:val="6"/>
    </w:pPr>
    <w:rPr>
      <w:rFonts w:ascii="Times New Roman" w:hAnsi="Times New Roman"/>
      <w:snapToGrid/>
      <w:sz w:val="22"/>
    </w:rPr>
  </w:style>
  <w:style w:type="paragraph" w:customStyle="1" w:styleId="SPECText8">
    <w:name w:val="SPECText[8]"/>
    <w:basedOn w:val="Normal"/>
    <w:rsid w:val="00FD6910"/>
    <w:pPr>
      <w:widowControl/>
      <w:numPr>
        <w:ilvl w:val="7"/>
        <w:numId w:val="10"/>
      </w:numPr>
      <w:snapToGrid w:val="0"/>
      <w:outlineLvl w:val="7"/>
    </w:pPr>
    <w:rPr>
      <w:rFonts w:ascii="Times New Roman" w:hAnsi="Times New Roman"/>
      <w:snapToGrid/>
      <w:sz w:val="22"/>
    </w:rPr>
  </w:style>
  <w:style w:type="paragraph" w:customStyle="1" w:styleId="CM20">
    <w:name w:val="CM20"/>
    <w:basedOn w:val="Normal"/>
    <w:next w:val="Normal"/>
    <w:rsid w:val="005924A2"/>
    <w:pPr>
      <w:autoSpaceDE w:val="0"/>
      <w:autoSpaceDN w:val="0"/>
      <w:adjustRightInd w:val="0"/>
      <w:spacing w:after="233"/>
    </w:pPr>
    <w:rPr>
      <w:snapToGrid/>
      <w:szCs w:val="24"/>
    </w:rPr>
  </w:style>
  <w:style w:type="paragraph" w:styleId="Revision">
    <w:name w:val="Revision"/>
    <w:hidden/>
    <w:uiPriority w:val="99"/>
    <w:semiHidden/>
    <w:rsid w:val="0024120F"/>
    <w:rPr>
      <w:rFonts w:ascii="Arial" w:hAnsi="Arial"/>
      <w:snapToGrid w:val="0"/>
      <w:sz w:val="24"/>
    </w:rPr>
  </w:style>
  <w:style w:type="paragraph" w:styleId="ListParagraph">
    <w:name w:val="List Paragraph"/>
    <w:basedOn w:val="Normal"/>
    <w:uiPriority w:val="1"/>
    <w:qFormat/>
    <w:rsid w:val="00804F39"/>
    <w:pPr>
      <w:ind w:left="720"/>
      <w:contextualSpacing/>
    </w:pPr>
  </w:style>
  <w:style w:type="table" w:styleId="TableGrid">
    <w:name w:val="Table Grid"/>
    <w:basedOn w:val="TableNormal"/>
    <w:uiPriority w:val="59"/>
    <w:rsid w:val="00CB2BF3"/>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unhideWhenUsed/>
    <w:rsid w:val="001420E3"/>
    <w:rPr>
      <w:sz w:val="16"/>
      <w:szCs w:val="16"/>
    </w:rPr>
  </w:style>
  <w:style w:type="paragraph" w:customStyle="1" w:styleId="Default">
    <w:name w:val="Default"/>
    <w:rsid w:val="00A01E35"/>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semiHidden/>
    <w:unhideWhenUsed/>
    <w:rsid w:val="00007B8C"/>
    <w:rPr>
      <w:color w:val="800080" w:themeColor="followedHyperlink"/>
      <w:u w:val="single"/>
    </w:rPr>
  </w:style>
  <w:style w:type="paragraph" w:styleId="CommentText">
    <w:name w:val="annotation text"/>
    <w:basedOn w:val="Normal"/>
    <w:link w:val="CommentTextChar"/>
    <w:semiHidden/>
    <w:unhideWhenUsed/>
    <w:rsid w:val="009150A1"/>
    <w:rPr>
      <w:sz w:val="20"/>
    </w:rPr>
  </w:style>
  <w:style w:type="character" w:customStyle="1" w:styleId="CommentTextChar">
    <w:name w:val="Comment Text Char"/>
    <w:basedOn w:val="DefaultParagraphFont"/>
    <w:link w:val="CommentText"/>
    <w:semiHidden/>
    <w:rsid w:val="009150A1"/>
    <w:rPr>
      <w:rFonts w:ascii="Arial" w:hAnsi="Arial"/>
      <w:snapToGrid w:val="0"/>
    </w:rPr>
  </w:style>
  <w:style w:type="paragraph" w:styleId="CommentSubject">
    <w:name w:val="annotation subject"/>
    <w:basedOn w:val="CommentText"/>
    <w:next w:val="CommentText"/>
    <w:link w:val="CommentSubjectChar"/>
    <w:semiHidden/>
    <w:unhideWhenUsed/>
    <w:rsid w:val="009150A1"/>
    <w:rPr>
      <w:b/>
      <w:bCs/>
    </w:rPr>
  </w:style>
  <w:style w:type="character" w:customStyle="1" w:styleId="CommentSubjectChar">
    <w:name w:val="Comment Subject Char"/>
    <w:basedOn w:val="CommentTextChar"/>
    <w:link w:val="CommentSubject"/>
    <w:semiHidden/>
    <w:rsid w:val="009150A1"/>
    <w:rPr>
      <w:rFonts w:ascii="Arial" w:hAnsi="Arial"/>
      <w:b/>
      <w:bCs/>
      <w:snapToGrid w:val="0"/>
    </w:rPr>
  </w:style>
  <w:style w:type="paragraph" w:styleId="NoSpacing">
    <w:name w:val="No Spacing"/>
    <w:uiPriority w:val="99"/>
    <w:qFormat/>
    <w:rsid w:val="009C74A2"/>
    <w:rPr>
      <w:rFonts w:ascii="Calibri" w:eastAsia="Calibri" w:hAnsi="Calibri"/>
      <w:sz w:val="22"/>
      <w:szCs w:val="22"/>
    </w:rPr>
  </w:style>
  <w:style w:type="character" w:customStyle="1" w:styleId="HeaderChar">
    <w:name w:val="Header Char"/>
    <w:basedOn w:val="DefaultParagraphFont"/>
    <w:link w:val="Header"/>
    <w:rsid w:val="00BE1D27"/>
    <w:rPr>
      <w:rFonts w:ascii="Arial" w:hAnsi="Arial"/>
      <w:snapToGrid w:val="0"/>
      <w:sz w:val="24"/>
    </w:rPr>
  </w:style>
  <w:style w:type="numbering" w:customStyle="1" w:styleId="Style5">
    <w:name w:val="Style5"/>
    <w:uiPriority w:val="99"/>
    <w:rsid w:val="00465828"/>
    <w:pPr>
      <w:numPr>
        <w:numId w:val="35"/>
      </w:numPr>
    </w:pPr>
  </w:style>
  <w:style w:type="character" w:styleId="UnresolvedMention">
    <w:name w:val="Unresolved Mention"/>
    <w:basedOn w:val="DefaultParagraphFont"/>
    <w:uiPriority w:val="99"/>
    <w:semiHidden/>
    <w:unhideWhenUsed/>
    <w:rsid w:val="00D11A0F"/>
    <w:rPr>
      <w:color w:val="605E5C"/>
      <w:shd w:val="clear" w:color="auto" w:fill="E1DFDD"/>
    </w:rPr>
  </w:style>
  <w:style w:type="paragraph" w:customStyle="1" w:styleId="CM6">
    <w:name w:val="CM6"/>
    <w:basedOn w:val="Default"/>
    <w:next w:val="Default"/>
    <w:rsid w:val="00B4474E"/>
    <w:pPr>
      <w:widowControl w:val="0"/>
      <w:spacing w:line="236" w:lineRule="atLeast"/>
    </w:pPr>
    <w:rPr>
      <w:rFonts w:eastAsia="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401883">
      <w:bodyDiv w:val="1"/>
      <w:marLeft w:val="0"/>
      <w:marRight w:val="0"/>
      <w:marTop w:val="0"/>
      <w:marBottom w:val="0"/>
      <w:divBdr>
        <w:top w:val="none" w:sz="0" w:space="0" w:color="auto"/>
        <w:left w:val="none" w:sz="0" w:space="0" w:color="auto"/>
        <w:bottom w:val="none" w:sz="0" w:space="0" w:color="auto"/>
        <w:right w:val="none" w:sz="0" w:space="0" w:color="auto"/>
      </w:divBdr>
    </w:div>
    <w:div w:id="169489151">
      <w:bodyDiv w:val="1"/>
      <w:marLeft w:val="0"/>
      <w:marRight w:val="0"/>
      <w:marTop w:val="0"/>
      <w:marBottom w:val="0"/>
      <w:divBdr>
        <w:top w:val="none" w:sz="0" w:space="0" w:color="auto"/>
        <w:left w:val="none" w:sz="0" w:space="0" w:color="auto"/>
        <w:bottom w:val="none" w:sz="0" w:space="0" w:color="auto"/>
        <w:right w:val="none" w:sz="0" w:space="0" w:color="auto"/>
      </w:divBdr>
    </w:div>
    <w:div w:id="199512124">
      <w:bodyDiv w:val="1"/>
      <w:marLeft w:val="0"/>
      <w:marRight w:val="0"/>
      <w:marTop w:val="0"/>
      <w:marBottom w:val="0"/>
      <w:divBdr>
        <w:top w:val="none" w:sz="0" w:space="0" w:color="auto"/>
        <w:left w:val="none" w:sz="0" w:space="0" w:color="auto"/>
        <w:bottom w:val="none" w:sz="0" w:space="0" w:color="auto"/>
        <w:right w:val="none" w:sz="0" w:space="0" w:color="auto"/>
      </w:divBdr>
    </w:div>
    <w:div w:id="379867393">
      <w:bodyDiv w:val="1"/>
      <w:marLeft w:val="0"/>
      <w:marRight w:val="0"/>
      <w:marTop w:val="0"/>
      <w:marBottom w:val="0"/>
      <w:divBdr>
        <w:top w:val="none" w:sz="0" w:space="0" w:color="auto"/>
        <w:left w:val="none" w:sz="0" w:space="0" w:color="auto"/>
        <w:bottom w:val="none" w:sz="0" w:space="0" w:color="auto"/>
        <w:right w:val="none" w:sz="0" w:space="0" w:color="auto"/>
      </w:divBdr>
    </w:div>
    <w:div w:id="454373434">
      <w:bodyDiv w:val="1"/>
      <w:marLeft w:val="0"/>
      <w:marRight w:val="0"/>
      <w:marTop w:val="0"/>
      <w:marBottom w:val="0"/>
      <w:divBdr>
        <w:top w:val="none" w:sz="0" w:space="0" w:color="auto"/>
        <w:left w:val="none" w:sz="0" w:space="0" w:color="auto"/>
        <w:bottom w:val="none" w:sz="0" w:space="0" w:color="auto"/>
        <w:right w:val="none" w:sz="0" w:space="0" w:color="auto"/>
      </w:divBdr>
    </w:div>
    <w:div w:id="539981030">
      <w:bodyDiv w:val="1"/>
      <w:marLeft w:val="0"/>
      <w:marRight w:val="0"/>
      <w:marTop w:val="0"/>
      <w:marBottom w:val="0"/>
      <w:divBdr>
        <w:top w:val="none" w:sz="0" w:space="0" w:color="auto"/>
        <w:left w:val="none" w:sz="0" w:space="0" w:color="auto"/>
        <w:bottom w:val="none" w:sz="0" w:space="0" w:color="auto"/>
        <w:right w:val="none" w:sz="0" w:space="0" w:color="auto"/>
      </w:divBdr>
    </w:div>
    <w:div w:id="814251469">
      <w:bodyDiv w:val="1"/>
      <w:marLeft w:val="0"/>
      <w:marRight w:val="0"/>
      <w:marTop w:val="0"/>
      <w:marBottom w:val="0"/>
      <w:divBdr>
        <w:top w:val="none" w:sz="0" w:space="0" w:color="auto"/>
        <w:left w:val="none" w:sz="0" w:space="0" w:color="auto"/>
        <w:bottom w:val="none" w:sz="0" w:space="0" w:color="auto"/>
        <w:right w:val="none" w:sz="0" w:space="0" w:color="auto"/>
      </w:divBdr>
    </w:div>
    <w:div w:id="1011875951">
      <w:bodyDiv w:val="1"/>
      <w:marLeft w:val="0"/>
      <w:marRight w:val="0"/>
      <w:marTop w:val="0"/>
      <w:marBottom w:val="0"/>
      <w:divBdr>
        <w:top w:val="none" w:sz="0" w:space="0" w:color="auto"/>
        <w:left w:val="none" w:sz="0" w:space="0" w:color="auto"/>
        <w:bottom w:val="none" w:sz="0" w:space="0" w:color="auto"/>
        <w:right w:val="none" w:sz="0" w:space="0" w:color="auto"/>
      </w:divBdr>
    </w:div>
    <w:div w:id="1113329061">
      <w:bodyDiv w:val="1"/>
      <w:marLeft w:val="0"/>
      <w:marRight w:val="0"/>
      <w:marTop w:val="0"/>
      <w:marBottom w:val="0"/>
      <w:divBdr>
        <w:top w:val="none" w:sz="0" w:space="0" w:color="auto"/>
        <w:left w:val="none" w:sz="0" w:space="0" w:color="auto"/>
        <w:bottom w:val="none" w:sz="0" w:space="0" w:color="auto"/>
        <w:right w:val="none" w:sz="0" w:space="0" w:color="auto"/>
      </w:divBdr>
    </w:div>
    <w:div w:id="1168403903">
      <w:bodyDiv w:val="1"/>
      <w:marLeft w:val="0"/>
      <w:marRight w:val="0"/>
      <w:marTop w:val="0"/>
      <w:marBottom w:val="0"/>
      <w:divBdr>
        <w:top w:val="none" w:sz="0" w:space="0" w:color="auto"/>
        <w:left w:val="none" w:sz="0" w:space="0" w:color="auto"/>
        <w:bottom w:val="none" w:sz="0" w:space="0" w:color="auto"/>
        <w:right w:val="none" w:sz="0" w:space="0" w:color="auto"/>
      </w:divBdr>
    </w:div>
    <w:div w:id="1234392991">
      <w:bodyDiv w:val="1"/>
      <w:marLeft w:val="0"/>
      <w:marRight w:val="0"/>
      <w:marTop w:val="0"/>
      <w:marBottom w:val="0"/>
      <w:divBdr>
        <w:top w:val="none" w:sz="0" w:space="0" w:color="auto"/>
        <w:left w:val="none" w:sz="0" w:space="0" w:color="auto"/>
        <w:bottom w:val="none" w:sz="0" w:space="0" w:color="auto"/>
        <w:right w:val="none" w:sz="0" w:space="0" w:color="auto"/>
      </w:divBdr>
    </w:div>
    <w:div w:id="1254784079">
      <w:bodyDiv w:val="1"/>
      <w:marLeft w:val="0"/>
      <w:marRight w:val="0"/>
      <w:marTop w:val="0"/>
      <w:marBottom w:val="0"/>
      <w:divBdr>
        <w:top w:val="none" w:sz="0" w:space="0" w:color="auto"/>
        <w:left w:val="none" w:sz="0" w:space="0" w:color="auto"/>
        <w:bottom w:val="none" w:sz="0" w:space="0" w:color="auto"/>
        <w:right w:val="none" w:sz="0" w:space="0" w:color="auto"/>
      </w:divBdr>
    </w:div>
    <w:div w:id="1269005370">
      <w:bodyDiv w:val="1"/>
      <w:marLeft w:val="0"/>
      <w:marRight w:val="0"/>
      <w:marTop w:val="0"/>
      <w:marBottom w:val="0"/>
      <w:divBdr>
        <w:top w:val="none" w:sz="0" w:space="0" w:color="auto"/>
        <w:left w:val="none" w:sz="0" w:space="0" w:color="auto"/>
        <w:bottom w:val="none" w:sz="0" w:space="0" w:color="auto"/>
        <w:right w:val="none" w:sz="0" w:space="0" w:color="auto"/>
      </w:divBdr>
    </w:div>
    <w:div w:id="1455100663">
      <w:bodyDiv w:val="1"/>
      <w:marLeft w:val="0"/>
      <w:marRight w:val="0"/>
      <w:marTop w:val="0"/>
      <w:marBottom w:val="0"/>
      <w:divBdr>
        <w:top w:val="none" w:sz="0" w:space="0" w:color="auto"/>
        <w:left w:val="none" w:sz="0" w:space="0" w:color="auto"/>
        <w:bottom w:val="none" w:sz="0" w:space="0" w:color="auto"/>
        <w:right w:val="none" w:sz="0" w:space="0" w:color="auto"/>
      </w:divBdr>
    </w:div>
    <w:div w:id="1573196898">
      <w:bodyDiv w:val="1"/>
      <w:marLeft w:val="0"/>
      <w:marRight w:val="0"/>
      <w:marTop w:val="0"/>
      <w:marBottom w:val="0"/>
      <w:divBdr>
        <w:top w:val="none" w:sz="0" w:space="0" w:color="auto"/>
        <w:left w:val="none" w:sz="0" w:space="0" w:color="auto"/>
        <w:bottom w:val="none" w:sz="0" w:space="0" w:color="auto"/>
        <w:right w:val="none" w:sz="0" w:space="0" w:color="auto"/>
      </w:divBdr>
    </w:div>
    <w:div w:id="1766923510">
      <w:bodyDiv w:val="1"/>
      <w:marLeft w:val="0"/>
      <w:marRight w:val="0"/>
      <w:marTop w:val="0"/>
      <w:marBottom w:val="0"/>
      <w:divBdr>
        <w:top w:val="none" w:sz="0" w:space="0" w:color="auto"/>
        <w:left w:val="none" w:sz="0" w:space="0" w:color="auto"/>
        <w:bottom w:val="none" w:sz="0" w:space="0" w:color="auto"/>
        <w:right w:val="none" w:sz="0" w:space="0" w:color="auto"/>
      </w:divBdr>
    </w:div>
    <w:div w:id="1816218444">
      <w:bodyDiv w:val="1"/>
      <w:marLeft w:val="0"/>
      <w:marRight w:val="0"/>
      <w:marTop w:val="0"/>
      <w:marBottom w:val="0"/>
      <w:divBdr>
        <w:top w:val="none" w:sz="0" w:space="0" w:color="auto"/>
        <w:left w:val="none" w:sz="0" w:space="0" w:color="auto"/>
        <w:bottom w:val="none" w:sz="0" w:space="0" w:color="auto"/>
        <w:right w:val="none" w:sz="0" w:space="0" w:color="auto"/>
      </w:divBdr>
    </w:div>
    <w:div w:id="2093505753">
      <w:bodyDiv w:val="1"/>
      <w:marLeft w:val="0"/>
      <w:marRight w:val="0"/>
      <w:marTop w:val="0"/>
      <w:marBottom w:val="0"/>
      <w:divBdr>
        <w:top w:val="none" w:sz="0" w:space="0" w:color="auto"/>
        <w:left w:val="none" w:sz="0" w:space="0" w:color="auto"/>
        <w:bottom w:val="none" w:sz="0" w:space="0" w:color="auto"/>
        <w:right w:val="none" w:sz="0" w:space="0" w:color="auto"/>
      </w:divBdr>
    </w:div>
    <w:div w:id="2099324084">
      <w:bodyDiv w:val="1"/>
      <w:marLeft w:val="0"/>
      <w:marRight w:val="0"/>
      <w:marTop w:val="0"/>
      <w:marBottom w:val="0"/>
      <w:divBdr>
        <w:top w:val="none" w:sz="0" w:space="0" w:color="auto"/>
        <w:left w:val="none" w:sz="0" w:space="0" w:color="auto"/>
        <w:bottom w:val="none" w:sz="0" w:space="0" w:color="auto"/>
        <w:right w:val="none" w:sz="0" w:space="0" w:color="auto"/>
      </w:divBdr>
    </w:div>
    <w:div w:id="2109811409">
      <w:bodyDiv w:val="1"/>
      <w:marLeft w:val="0"/>
      <w:marRight w:val="0"/>
      <w:marTop w:val="0"/>
      <w:marBottom w:val="0"/>
      <w:divBdr>
        <w:top w:val="none" w:sz="0" w:space="0" w:color="auto"/>
        <w:left w:val="none" w:sz="0" w:space="0" w:color="auto"/>
        <w:bottom w:val="none" w:sz="0" w:space="0" w:color="auto"/>
        <w:right w:val="none" w:sz="0" w:space="0" w:color="auto"/>
      </w:divBdr>
    </w:div>
    <w:div w:id="2125222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iowaplanroom.com" TargetMode="External"/><Relationship Id="rId13" Type="http://schemas.openxmlformats.org/officeDocument/2006/relationships/hyperlink" Target="https://www.facilities.uiowa.edu/projects/contractors" TargetMode="External"/><Relationship Id="rId18" Type="http://schemas.openxmlformats.org/officeDocument/2006/relationships/hyperlink" Target="https://app.gatefeed.com/sessions/new"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facilities.uiowa.edu/projects/contractors" TargetMode="External"/><Relationship Id="rId17" Type="http://schemas.openxmlformats.org/officeDocument/2006/relationships/hyperlink" Target="mailto:support@gatefeed.com" TargetMode="External"/><Relationship Id="rId2" Type="http://schemas.openxmlformats.org/officeDocument/2006/relationships/numbering" Target="numbering.xml"/><Relationship Id="rId16" Type="http://schemas.openxmlformats.org/officeDocument/2006/relationships/hyperlink" Target="https://www.facilities.uiowa.edu/projects/contractors" TargetMode="External"/><Relationship Id="rId20" Type="http://schemas.openxmlformats.org/officeDocument/2006/relationships/hyperlink" Target="https://www.facilities.uiowa.edu/sites/www.facilities.uiowa.edu/files/uihc_contractor_security_access_request_0.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m-construct-support@uiowa.ed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facilities.uiowa.edu/projects/contractors" TargetMode="External"/><Relationship Id="rId23" Type="http://schemas.openxmlformats.org/officeDocument/2006/relationships/fontTable" Target="fontTable.xml"/><Relationship Id="rId10" Type="http://schemas.openxmlformats.org/officeDocument/2006/relationships/hyperlink" Target="mailto:fm-construct-support@uiowa.edu" TargetMode="External"/><Relationship Id="rId19" Type="http://schemas.openxmlformats.org/officeDocument/2006/relationships/hyperlink" Target="mailto:support@gatefeed.com" TargetMode="External"/><Relationship Id="rId4" Type="http://schemas.openxmlformats.org/officeDocument/2006/relationships/settings" Target="settings.xml"/><Relationship Id="rId9" Type="http://schemas.openxmlformats.org/officeDocument/2006/relationships/hyperlink" Target="https://www.esupplier.uiowa.edu/psp/ps/SUPPLIER/ERP/c/SUP_OB_MENU.AUC_BIDDER_REGISTRATION.GBL?Action=U" TargetMode="External"/><Relationship Id="rId14" Type="http://schemas.openxmlformats.org/officeDocument/2006/relationships/hyperlink" Target="https://www.mbi.build/our-services/safety/worksafe/"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5C0C7-BD40-4626-88D7-5C5EB21C8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28</Pages>
  <Words>13261</Words>
  <Characters>74038</Characters>
  <Application>Microsoft Office Word</Application>
  <DocSecurity>0</DocSecurity>
  <Lines>616</Lines>
  <Paragraphs>174</Paragraphs>
  <ScaleCrop>false</ScaleCrop>
  <HeadingPairs>
    <vt:vector size="2" baseType="variant">
      <vt:variant>
        <vt:lpstr>Title</vt:lpstr>
      </vt:variant>
      <vt:variant>
        <vt:i4>1</vt:i4>
      </vt:variant>
    </vt:vector>
  </HeadingPairs>
  <TitlesOfParts>
    <vt:vector size="1" baseType="lpstr">
      <vt:lpstr>Special Conditions</vt:lpstr>
    </vt:vector>
  </TitlesOfParts>
  <Company>University of Iowa</Company>
  <LinksUpToDate>false</LinksUpToDate>
  <CharactersWithSpaces>87125</CharactersWithSpaces>
  <SharedDoc>false</SharedDoc>
  <HLinks>
    <vt:vector size="36" baseType="variant">
      <vt:variant>
        <vt:i4>6226036</vt:i4>
      </vt:variant>
      <vt:variant>
        <vt:i4>15</vt:i4>
      </vt:variant>
      <vt:variant>
        <vt:i4>0</vt:i4>
      </vt:variant>
      <vt:variant>
        <vt:i4>5</vt:i4>
      </vt:variant>
      <vt:variant>
        <vt:lpwstr>mailto:cevans@kocg.com</vt:lpwstr>
      </vt:variant>
      <vt:variant>
        <vt:lpwstr/>
      </vt:variant>
      <vt:variant>
        <vt:i4>3211292</vt:i4>
      </vt:variant>
      <vt:variant>
        <vt:i4>12</vt:i4>
      </vt:variant>
      <vt:variant>
        <vt:i4>0</vt:i4>
      </vt:variant>
      <vt:variant>
        <vt:i4>5</vt:i4>
      </vt:variant>
      <vt:variant>
        <vt:lpwstr>mailto:boreilly@kocg.com</vt:lpwstr>
      </vt:variant>
      <vt:variant>
        <vt:lpwstr/>
      </vt:variant>
      <vt:variant>
        <vt:i4>5242968</vt:i4>
      </vt:variant>
      <vt:variant>
        <vt:i4>9</vt:i4>
      </vt:variant>
      <vt:variant>
        <vt:i4>0</vt:i4>
      </vt:variant>
      <vt:variant>
        <vt:i4>5</vt:i4>
      </vt:variant>
      <vt:variant>
        <vt:lpwstr>http://java.com/en/download/index.jsp</vt:lpwstr>
      </vt:variant>
      <vt:variant>
        <vt:lpwstr/>
      </vt:variant>
      <vt:variant>
        <vt:i4>3014781</vt:i4>
      </vt:variant>
      <vt:variant>
        <vt:i4>6</vt:i4>
      </vt:variant>
      <vt:variant>
        <vt:i4>0</vt:i4>
      </vt:variant>
      <vt:variant>
        <vt:i4>5</vt:i4>
      </vt:variant>
      <vt:variant>
        <vt:lpwstr>http://www.rapidsrepro.com/</vt:lpwstr>
      </vt:variant>
      <vt:variant>
        <vt:lpwstr/>
      </vt:variant>
      <vt:variant>
        <vt:i4>917594</vt:i4>
      </vt:variant>
      <vt:variant>
        <vt:i4>3</vt:i4>
      </vt:variant>
      <vt:variant>
        <vt:i4>0</vt:i4>
      </vt:variant>
      <vt:variant>
        <vt:i4>5</vt:i4>
      </vt:variant>
      <vt:variant>
        <vt:lpwstr>http://www.facilities.uiowa.edu/dcs/contractor101/LaborRateBreakdownMarch2009.xls</vt:lpwstr>
      </vt:variant>
      <vt:variant>
        <vt:lpwstr/>
      </vt:variant>
      <vt:variant>
        <vt:i4>7929981</vt:i4>
      </vt:variant>
      <vt:variant>
        <vt:i4>0</vt:i4>
      </vt:variant>
      <vt:variant>
        <vt:i4>0</vt:i4>
      </vt:variant>
      <vt:variant>
        <vt:i4>5</vt:i4>
      </vt:variant>
      <vt:variant>
        <vt:lpwstr>http://www.uiowa.edu/~purchase/purchase/P_vendors/purch_vendors.htm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Conditions</dc:title>
  <dc:subject/>
  <dc:creator>Dave Sheahen</dc:creator>
  <cp:keywords/>
  <dc:description/>
  <cp:lastModifiedBy>Humphreys, Jake W</cp:lastModifiedBy>
  <cp:revision>7</cp:revision>
  <cp:lastPrinted>2017-11-13T14:29:00Z</cp:lastPrinted>
  <dcterms:created xsi:type="dcterms:W3CDTF">2022-09-13T14:22:00Z</dcterms:created>
  <dcterms:modified xsi:type="dcterms:W3CDTF">2023-01-24T17:56:00Z</dcterms:modified>
</cp:coreProperties>
</file>